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67D" w:rsidRPr="008A28A1" w:rsidRDefault="001F167D" w:rsidP="00603C98">
      <w:pPr>
        <w:autoSpaceDE w:val="0"/>
        <w:autoSpaceDN w:val="0"/>
        <w:adjustRightInd w:val="0"/>
        <w:spacing w:after="0"/>
        <w:contextualSpacing/>
        <w:jc w:val="center"/>
        <w:rPr>
          <w:rFonts w:ascii="Times New Roman" w:hAnsi="Times New Roman"/>
          <w:b/>
          <w:bCs/>
          <w:sz w:val="28"/>
          <w:szCs w:val="24"/>
          <w:lang w:val="en-US"/>
        </w:rPr>
      </w:pPr>
      <w:bookmarkStart w:id="0" w:name="_GoBack"/>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7F0E2F" w:rsidRDefault="007F0E2F" w:rsidP="00603C98">
      <w:pPr>
        <w:autoSpaceDE w:val="0"/>
        <w:autoSpaceDN w:val="0"/>
        <w:adjustRightInd w:val="0"/>
        <w:spacing w:after="0"/>
        <w:contextualSpacing/>
        <w:jc w:val="center"/>
        <w:rPr>
          <w:rFonts w:ascii="Times New Roman" w:hAnsi="Times New Roman"/>
          <w:b/>
          <w:bCs/>
          <w:sz w:val="28"/>
          <w:szCs w:val="24"/>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lang w:val="en-US"/>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rPr>
      </w:pPr>
    </w:p>
    <w:p w:rsidR="001F167D" w:rsidRPr="00603C98" w:rsidRDefault="001F167D" w:rsidP="00603C98">
      <w:pPr>
        <w:keepNext/>
        <w:keepLines/>
        <w:spacing w:after="0"/>
        <w:contextualSpacing/>
        <w:jc w:val="center"/>
        <w:textAlignment w:val="baseline"/>
        <w:rPr>
          <w:rFonts w:ascii="Times New Roman" w:eastAsia="Tahoma" w:hAnsi="Times New Roman" w:cs="Times New Roman"/>
          <w:b/>
          <w:i/>
          <w:caps/>
          <w:kern w:val="28"/>
          <w:sz w:val="28"/>
          <w:szCs w:val="28"/>
        </w:rPr>
      </w:pPr>
    </w:p>
    <w:p w:rsidR="0077353F" w:rsidRDefault="0077353F" w:rsidP="00603C98">
      <w:pPr>
        <w:keepNext/>
        <w:keepLines/>
        <w:spacing w:after="0" w:line="360" w:lineRule="auto"/>
        <w:contextualSpacing/>
        <w:jc w:val="center"/>
        <w:textAlignment w:val="baseline"/>
        <w:rPr>
          <w:rFonts w:ascii="Times New Roman" w:eastAsia="Tahoma" w:hAnsi="Times New Roman" w:cs="Times New Roman"/>
          <w:b/>
          <w:i/>
          <w:caps/>
          <w:kern w:val="28"/>
          <w:sz w:val="28"/>
          <w:szCs w:val="28"/>
        </w:rPr>
      </w:pPr>
    </w:p>
    <w:p w:rsidR="001F167D" w:rsidRPr="00FD2FE8" w:rsidRDefault="001F167D" w:rsidP="00603C98">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sidRPr="00FD2FE8">
        <w:rPr>
          <w:rFonts w:ascii="Times New Roman" w:eastAsia="Tahoma" w:hAnsi="Times New Roman" w:cs="Times New Roman"/>
          <w:b/>
          <w:caps/>
          <w:kern w:val="28"/>
          <w:sz w:val="36"/>
          <w:szCs w:val="36"/>
        </w:rPr>
        <w:t>схема теплоснабжения</w:t>
      </w:r>
    </w:p>
    <w:p w:rsidR="006E04AA" w:rsidRPr="00FD2FE8" w:rsidRDefault="00534C2D" w:rsidP="007F0E2F">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Pr>
          <w:rFonts w:ascii="Times New Roman" w:eastAsia="Tahoma" w:hAnsi="Times New Roman" w:cs="Times New Roman"/>
          <w:b/>
          <w:caps/>
          <w:kern w:val="28"/>
          <w:sz w:val="36"/>
          <w:szCs w:val="36"/>
        </w:rPr>
        <w:t>Сенгилеевского</w:t>
      </w:r>
      <w:r w:rsidR="004720E2" w:rsidRPr="00FD2FE8">
        <w:rPr>
          <w:rFonts w:ascii="Times New Roman" w:eastAsia="Tahoma" w:hAnsi="Times New Roman" w:cs="Times New Roman"/>
          <w:b/>
          <w:caps/>
          <w:kern w:val="28"/>
          <w:sz w:val="36"/>
          <w:szCs w:val="36"/>
        </w:rPr>
        <w:t xml:space="preserve"> городского поселения</w:t>
      </w:r>
      <w:r w:rsidR="00EE4CCF" w:rsidRPr="00FD2FE8">
        <w:rPr>
          <w:rFonts w:ascii="Times New Roman" w:eastAsia="Tahoma" w:hAnsi="Times New Roman" w:cs="Times New Roman"/>
          <w:b/>
          <w:caps/>
          <w:kern w:val="28"/>
          <w:sz w:val="36"/>
          <w:szCs w:val="36"/>
        </w:rPr>
        <w:t xml:space="preserve"> </w:t>
      </w:r>
      <w:r>
        <w:rPr>
          <w:rFonts w:ascii="Times New Roman" w:eastAsia="Tahoma" w:hAnsi="Times New Roman" w:cs="Times New Roman"/>
          <w:b/>
          <w:caps/>
          <w:kern w:val="28"/>
          <w:sz w:val="36"/>
          <w:szCs w:val="36"/>
        </w:rPr>
        <w:t>Сенгилеевского</w:t>
      </w:r>
      <w:r w:rsidR="00EE4CCF" w:rsidRPr="00FD2FE8">
        <w:rPr>
          <w:rFonts w:ascii="Times New Roman" w:eastAsia="Tahoma" w:hAnsi="Times New Roman" w:cs="Times New Roman"/>
          <w:b/>
          <w:caps/>
          <w:kern w:val="28"/>
          <w:sz w:val="36"/>
          <w:szCs w:val="36"/>
        </w:rPr>
        <w:t xml:space="preserve"> района Ульяновской области</w:t>
      </w:r>
      <w:r w:rsidR="007F0E2F" w:rsidRPr="00FD2FE8">
        <w:rPr>
          <w:rFonts w:ascii="Times New Roman" w:eastAsia="Tahoma" w:hAnsi="Times New Roman" w:cs="Times New Roman"/>
          <w:b/>
          <w:caps/>
          <w:kern w:val="28"/>
          <w:sz w:val="36"/>
          <w:szCs w:val="36"/>
        </w:rPr>
        <w:t xml:space="preserve"> </w:t>
      </w:r>
    </w:p>
    <w:p w:rsidR="001F167D" w:rsidRPr="00FD2FE8" w:rsidRDefault="001F167D" w:rsidP="001A32D0">
      <w:pPr>
        <w:keepNext/>
        <w:keepLines/>
        <w:spacing w:after="0" w:line="360" w:lineRule="auto"/>
        <w:contextualSpacing/>
        <w:jc w:val="center"/>
        <w:textAlignment w:val="baseline"/>
        <w:rPr>
          <w:rFonts w:ascii="Times New Roman" w:eastAsia="Tahoma" w:hAnsi="Times New Roman" w:cs="Times New Roman"/>
          <w:b/>
          <w:caps/>
          <w:kern w:val="28"/>
          <w:sz w:val="36"/>
          <w:szCs w:val="36"/>
        </w:rPr>
      </w:pPr>
      <w:r w:rsidRPr="00FD2FE8">
        <w:rPr>
          <w:rFonts w:ascii="Times New Roman" w:eastAsia="Tahoma" w:hAnsi="Times New Roman" w:cs="Times New Roman"/>
          <w:b/>
          <w:caps/>
          <w:kern w:val="28"/>
          <w:sz w:val="36"/>
          <w:szCs w:val="36"/>
        </w:rPr>
        <w:t xml:space="preserve">НА ПЕРИОД С </w:t>
      </w:r>
      <w:r w:rsidR="00191515" w:rsidRPr="00FD2FE8">
        <w:rPr>
          <w:rFonts w:ascii="Times New Roman" w:eastAsia="Tahoma" w:hAnsi="Times New Roman" w:cs="Times New Roman"/>
          <w:b/>
          <w:caps/>
          <w:kern w:val="28"/>
          <w:sz w:val="36"/>
          <w:szCs w:val="36"/>
        </w:rPr>
        <w:t>202</w:t>
      </w:r>
      <w:r w:rsidR="001F596B" w:rsidRPr="00FD2FE8">
        <w:rPr>
          <w:rFonts w:ascii="Times New Roman" w:eastAsia="Tahoma" w:hAnsi="Times New Roman" w:cs="Times New Roman"/>
          <w:b/>
          <w:caps/>
          <w:kern w:val="28"/>
          <w:sz w:val="36"/>
          <w:szCs w:val="36"/>
        </w:rPr>
        <w:t>4</w:t>
      </w:r>
      <w:r w:rsidRPr="00FD2FE8">
        <w:rPr>
          <w:rFonts w:ascii="Times New Roman" w:eastAsia="Tahoma" w:hAnsi="Times New Roman" w:cs="Times New Roman"/>
          <w:b/>
          <w:caps/>
          <w:kern w:val="28"/>
          <w:sz w:val="36"/>
          <w:szCs w:val="36"/>
        </w:rPr>
        <w:t xml:space="preserve"> ПО </w:t>
      </w:r>
      <w:r w:rsidR="001B45B4" w:rsidRPr="00FD2FE8">
        <w:rPr>
          <w:rFonts w:ascii="Times New Roman" w:eastAsia="Tahoma" w:hAnsi="Times New Roman" w:cs="Times New Roman"/>
          <w:b/>
          <w:caps/>
          <w:kern w:val="28"/>
          <w:sz w:val="36"/>
          <w:szCs w:val="36"/>
        </w:rPr>
        <w:t>20</w:t>
      </w:r>
      <w:r w:rsidR="00247FB4" w:rsidRPr="00FD2FE8">
        <w:rPr>
          <w:rFonts w:ascii="Times New Roman" w:eastAsia="Tahoma" w:hAnsi="Times New Roman" w:cs="Times New Roman"/>
          <w:b/>
          <w:caps/>
          <w:kern w:val="28"/>
          <w:sz w:val="36"/>
          <w:szCs w:val="36"/>
        </w:rPr>
        <w:t>3</w:t>
      </w:r>
      <w:r w:rsidR="001F596B" w:rsidRPr="00FD2FE8">
        <w:rPr>
          <w:rFonts w:ascii="Times New Roman" w:eastAsia="Tahoma" w:hAnsi="Times New Roman" w:cs="Times New Roman"/>
          <w:b/>
          <w:caps/>
          <w:kern w:val="28"/>
          <w:sz w:val="36"/>
          <w:szCs w:val="36"/>
        </w:rPr>
        <w:t>9</w:t>
      </w:r>
      <w:r w:rsidRPr="00FD2FE8">
        <w:rPr>
          <w:rFonts w:ascii="Times New Roman" w:eastAsia="Tahoma" w:hAnsi="Times New Roman" w:cs="Times New Roman"/>
          <w:b/>
          <w:caps/>
          <w:kern w:val="28"/>
          <w:sz w:val="36"/>
          <w:szCs w:val="36"/>
        </w:rPr>
        <w:t xml:space="preserve"> годы</w:t>
      </w:r>
    </w:p>
    <w:p w:rsidR="001F167D" w:rsidRPr="00FD2FE8" w:rsidRDefault="001F167D" w:rsidP="00603C98">
      <w:pPr>
        <w:keepNext/>
        <w:keepLines/>
        <w:spacing w:after="0"/>
        <w:contextualSpacing/>
        <w:jc w:val="center"/>
        <w:textAlignment w:val="baseline"/>
        <w:rPr>
          <w:rFonts w:ascii="Times New Roman" w:eastAsia="Tahoma" w:hAnsi="Times New Roman" w:cs="Times New Roman"/>
          <w:b/>
          <w:i/>
          <w:caps/>
          <w:kern w:val="28"/>
          <w:sz w:val="32"/>
          <w:szCs w:val="32"/>
        </w:rPr>
      </w:pPr>
    </w:p>
    <w:p w:rsidR="001F167D" w:rsidRPr="00FD2FE8" w:rsidRDefault="001F167D" w:rsidP="00603C98">
      <w:pPr>
        <w:autoSpaceDE w:val="0"/>
        <w:autoSpaceDN w:val="0"/>
        <w:adjustRightInd w:val="0"/>
        <w:spacing w:after="0"/>
        <w:contextualSpacing/>
        <w:jc w:val="center"/>
        <w:rPr>
          <w:rFonts w:ascii="Times New Roman" w:hAnsi="Times New Roman" w:cs="Times New Roman"/>
          <w:b/>
          <w:i/>
          <w:sz w:val="28"/>
          <w:szCs w:val="28"/>
        </w:rPr>
      </w:pPr>
    </w:p>
    <w:p w:rsidR="001F167D" w:rsidRPr="00FD2FE8" w:rsidRDefault="001F167D" w:rsidP="00603C98">
      <w:pPr>
        <w:autoSpaceDE w:val="0"/>
        <w:autoSpaceDN w:val="0"/>
        <w:adjustRightInd w:val="0"/>
        <w:spacing w:after="0"/>
        <w:contextualSpacing/>
        <w:jc w:val="center"/>
        <w:rPr>
          <w:rFonts w:ascii="Times New Roman" w:hAnsi="Times New Roman" w:cs="Times New Roman"/>
          <w:b/>
          <w:i/>
          <w:sz w:val="28"/>
          <w:szCs w:val="28"/>
        </w:rPr>
      </w:pPr>
    </w:p>
    <w:p w:rsidR="001F167D" w:rsidRPr="00FD2FE8" w:rsidRDefault="001F167D" w:rsidP="00603C98">
      <w:pPr>
        <w:autoSpaceDE w:val="0"/>
        <w:autoSpaceDN w:val="0"/>
        <w:adjustRightInd w:val="0"/>
        <w:spacing w:after="0"/>
        <w:contextualSpacing/>
        <w:jc w:val="center"/>
        <w:rPr>
          <w:rFonts w:ascii="Times New Roman" w:hAnsi="Times New Roman" w:cs="Times New Roman"/>
          <w:b/>
          <w:i/>
          <w:sz w:val="28"/>
          <w:szCs w:val="28"/>
        </w:rPr>
      </w:pPr>
    </w:p>
    <w:p w:rsidR="001F167D" w:rsidRPr="00FD2FE8" w:rsidRDefault="001F167D" w:rsidP="00603C98">
      <w:pPr>
        <w:autoSpaceDE w:val="0"/>
        <w:autoSpaceDN w:val="0"/>
        <w:adjustRightInd w:val="0"/>
        <w:spacing w:after="0"/>
        <w:contextualSpacing/>
        <w:jc w:val="center"/>
        <w:rPr>
          <w:rFonts w:ascii="Times New Roman" w:hAnsi="Times New Roman" w:cs="Times New Roman"/>
          <w:b/>
          <w:i/>
          <w:sz w:val="28"/>
          <w:szCs w:val="28"/>
        </w:rPr>
      </w:pPr>
    </w:p>
    <w:p w:rsidR="0077353F" w:rsidRPr="00FD2FE8" w:rsidRDefault="0077353F" w:rsidP="00603C98">
      <w:pPr>
        <w:autoSpaceDE w:val="0"/>
        <w:autoSpaceDN w:val="0"/>
        <w:adjustRightInd w:val="0"/>
        <w:spacing w:after="0"/>
        <w:contextualSpacing/>
        <w:jc w:val="center"/>
        <w:rPr>
          <w:rFonts w:ascii="Times New Roman" w:hAnsi="Times New Roman" w:cs="Times New Roman"/>
          <w:b/>
          <w:i/>
          <w:sz w:val="28"/>
          <w:szCs w:val="28"/>
        </w:rPr>
      </w:pPr>
    </w:p>
    <w:p w:rsidR="0077353F" w:rsidRPr="00FD2FE8" w:rsidRDefault="0077353F" w:rsidP="00603C98">
      <w:pPr>
        <w:autoSpaceDE w:val="0"/>
        <w:autoSpaceDN w:val="0"/>
        <w:adjustRightInd w:val="0"/>
        <w:spacing w:after="0"/>
        <w:contextualSpacing/>
        <w:jc w:val="center"/>
        <w:rPr>
          <w:rFonts w:ascii="Times New Roman" w:hAnsi="Times New Roman" w:cs="Times New Roman"/>
          <w:b/>
          <w:i/>
          <w:sz w:val="28"/>
          <w:szCs w:val="28"/>
        </w:rPr>
      </w:pPr>
    </w:p>
    <w:p w:rsidR="007F0E2F" w:rsidRPr="00FD2FE8" w:rsidRDefault="007F0E2F" w:rsidP="00603C98">
      <w:pPr>
        <w:autoSpaceDE w:val="0"/>
        <w:autoSpaceDN w:val="0"/>
        <w:adjustRightInd w:val="0"/>
        <w:spacing w:after="0"/>
        <w:contextualSpacing/>
        <w:jc w:val="center"/>
        <w:rPr>
          <w:rFonts w:ascii="Times New Roman" w:hAnsi="Times New Roman" w:cs="Times New Roman"/>
          <w:b/>
          <w:i/>
          <w:sz w:val="28"/>
          <w:szCs w:val="28"/>
        </w:rPr>
      </w:pPr>
    </w:p>
    <w:p w:rsidR="001A32D0" w:rsidRPr="00FD2FE8" w:rsidRDefault="001A32D0" w:rsidP="00603C98">
      <w:pPr>
        <w:autoSpaceDE w:val="0"/>
        <w:autoSpaceDN w:val="0"/>
        <w:adjustRightInd w:val="0"/>
        <w:spacing w:after="0"/>
        <w:contextualSpacing/>
        <w:jc w:val="center"/>
        <w:rPr>
          <w:rFonts w:ascii="Times New Roman" w:hAnsi="Times New Roman" w:cs="Times New Roman"/>
          <w:b/>
          <w:i/>
          <w:sz w:val="28"/>
          <w:szCs w:val="28"/>
        </w:rPr>
      </w:pPr>
    </w:p>
    <w:p w:rsidR="001A32D0" w:rsidRPr="00FD2FE8" w:rsidRDefault="001A32D0" w:rsidP="00603C98">
      <w:pPr>
        <w:autoSpaceDE w:val="0"/>
        <w:autoSpaceDN w:val="0"/>
        <w:adjustRightInd w:val="0"/>
        <w:spacing w:after="0"/>
        <w:contextualSpacing/>
        <w:jc w:val="center"/>
        <w:rPr>
          <w:rFonts w:ascii="Times New Roman" w:hAnsi="Times New Roman" w:cs="Times New Roman"/>
          <w:b/>
          <w:i/>
          <w:sz w:val="28"/>
          <w:szCs w:val="28"/>
        </w:rPr>
      </w:pPr>
    </w:p>
    <w:p w:rsidR="007F0E2F" w:rsidRPr="00FD2FE8" w:rsidRDefault="007F0E2F" w:rsidP="00603C98">
      <w:pPr>
        <w:autoSpaceDE w:val="0"/>
        <w:autoSpaceDN w:val="0"/>
        <w:adjustRightInd w:val="0"/>
        <w:spacing w:after="0"/>
        <w:contextualSpacing/>
        <w:jc w:val="center"/>
        <w:rPr>
          <w:rFonts w:ascii="Times New Roman" w:hAnsi="Times New Roman" w:cs="Times New Roman"/>
          <w:b/>
          <w:i/>
          <w:sz w:val="28"/>
          <w:szCs w:val="28"/>
        </w:rPr>
      </w:pPr>
    </w:p>
    <w:p w:rsidR="0077353F" w:rsidRPr="00FD2FE8" w:rsidRDefault="0077353F" w:rsidP="00603C98">
      <w:pPr>
        <w:autoSpaceDE w:val="0"/>
        <w:autoSpaceDN w:val="0"/>
        <w:adjustRightInd w:val="0"/>
        <w:spacing w:after="0"/>
        <w:contextualSpacing/>
        <w:jc w:val="center"/>
        <w:rPr>
          <w:rFonts w:ascii="Times New Roman" w:hAnsi="Times New Roman" w:cs="Times New Roman"/>
          <w:b/>
          <w:i/>
          <w:sz w:val="28"/>
          <w:szCs w:val="28"/>
        </w:rPr>
      </w:pPr>
    </w:p>
    <w:p w:rsidR="00581A17" w:rsidRPr="00FD2FE8" w:rsidRDefault="00581A17" w:rsidP="00603C98">
      <w:pPr>
        <w:autoSpaceDE w:val="0"/>
        <w:autoSpaceDN w:val="0"/>
        <w:adjustRightInd w:val="0"/>
        <w:spacing w:after="0"/>
        <w:contextualSpacing/>
        <w:jc w:val="center"/>
        <w:rPr>
          <w:rFonts w:ascii="Times New Roman" w:hAnsi="Times New Roman" w:cs="Times New Roman"/>
          <w:b/>
          <w:i/>
          <w:sz w:val="28"/>
          <w:szCs w:val="28"/>
        </w:rPr>
      </w:pPr>
    </w:p>
    <w:p w:rsidR="0044716F" w:rsidRPr="00FD2FE8" w:rsidRDefault="0044716F" w:rsidP="00603C98">
      <w:pPr>
        <w:autoSpaceDE w:val="0"/>
        <w:autoSpaceDN w:val="0"/>
        <w:adjustRightInd w:val="0"/>
        <w:spacing w:after="0"/>
        <w:contextualSpacing/>
        <w:jc w:val="center"/>
        <w:rPr>
          <w:rFonts w:ascii="Times New Roman" w:hAnsi="Times New Roman" w:cs="Times New Roman"/>
          <w:b/>
          <w:sz w:val="28"/>
          <w:szCs w:val="28"/>
        </w:rPr>
      </w:pPr>
    </w:p>
    <w:p w:rsidR="00EE4CCF" w:rsidRPr="00FD2FE8" w:rsidRDefault="00EE4CCF" w:rsidP="00603C98">
      <w:pPr>
        <w:autoSpaceDE w:val="0"/>
        <w:autoSpaceDN w:val="0"/>
        <w:adjustRightInd w:val="0"/>
        <w:spacing w:after="0"/>
        <w:contextualSpacing/>
        <w:jc w:val="center"/>
        <w:rPr>
          <w:rFonts w:ascii="Times New Roman" w:hAnsi="Times New Roman" w:cs="Times New Roman"/>
          <w:b/>
          <w:sz w:val="28"/>
          <w:szCs w:val="28"/>
        </w:rPr>
      </w:pPr>
    </w:p>
    <w:p w:rsidR="0044716F" w:rsidRPr="00FD2FE8" w:rsidRDefault="0044716F" w:rsidP="00603C98">
      <w:pPr>
        <w:autoSpaceDE w:val="0"/>
        <w:autoSpaceDN w:val="0"/>
        <w:adjustRightInd w:val="0"/>
        <w:spacing w:after="0"/>
        <w:contextualSpacing/>
        <w:jc w:val="center"/>
        <w:rPr>
          <w:rFonts w:ascii="Times New Roman" w:hAnsi="Times New Roman" w:cs="Times New Roman"/>
          <w:b/>
          <w:sz w:val="28"/>
          <w:szCs w:val="28"/>
        </w:rPr>
      </w:pPr>
    </w:p>
    <w:p w:rsidR="00247FB4" w:rsidRPr="00FD2FE8" w:rsidRDefault="0044716F" w:rsidP="00603C98">
      <w:pPr>
        <w:autoSpaceDE w:val="0"/>
        <w:autoSpaceDN w:val="0"/>
        <w:adjustRightInd w:val="0"/>
        <w:spacing w:after="0"/>
        <w:contextualSpacing/>
        <w:jc w:val="center"/>
        <w:rPr>
          <w:rFonts w:ascii="Times New Roman" w:hAnsi="Times New Roman" w:cs="Times New Roman"/>
          <w:b/>
          <w:sz w:val="28"/>
          <w:szCs w:val="28"/>
        </w:rPr>
      </w:pPr>
      <w:r w:rsidRPr="00FD2FE8">
        <w:rPr>
          <w:rFonts w:ascii="Times New Roman" w:hAnsi="Times New Roman" w:cs="Times New Roman"/>
          <w:b/>
          <w:sz w:val="28"/>
          <w:szCs w:val="28"/>
        </w:rPr>
        <w:t>2</w:t>
      </w:r>
      <w:r w:rsidR="001F596B" w:rsidRPr="00FD2FE8">
        <w:rPr>
          <w:rFonts w:ascii="Times New Roman" w:hAnsi="Times New Roman" w:cs="Times New Roman"/>
          <w:b/>
          <w:sz w:val="28"/>
          <w:szCs w:val="28"/>
        </w:rPr>
        <w:t>023 год</w:t>
      </w:r>
    </w:p>
    <w:p w:rsidR="00F25477" w:rsidRPr="00FD2FE8" w:rsidRDefault="00675364" w:rsidP="00603C98">
      <w:pPr>
        <w:autoSpaceDE w:val="0"/>
        <w:autoSpaceDN w:val="0"/>
        <w:adjustRightInd w:val="0"/>
        <w:spacing w:after="0"/>
        <w:contextualSpacing/>
        <w:jc w:val="center"/>
        <w:rPr>
          <w:rFonts w:ascii="Times New Roman" w:hAnsi="Times New Roman" w:cs="Times New Roman"/>
          <w:b/>
          <w:sz w:val="28"/>
          <w:szCs w:val="28"/>
          <w:lang w:val="en-US"/>
        </w:rPr>
      </w:pPr>
      <w:r w:rsidRPr="00FD2FE8">
        <w:rPr>
          <w:rFonts w:ascii="Times New Roman" w:hAnsi="Times New Roman" w:cs="Times New Roman"/>
          <w:b/>
          <w:sz w:val="28"/>
          <w:szCs w:val="28"/>
        </w:rPr>
        <w:lastRenderedPageBreak/>
        <w:t>СОДЕРЖАНИЕ</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0A0" w:firstRow="1" w:lastRow="0" w:firstColumn="1" w:lastColumn="0" w:noHBand="0" w:noVBand="0"/>
      </w:tblPr>
      <w:tblGrid>
        <w:gridCol w:w="8755"/>
        <w:gridCol w:w="851"/>
      </w:tblGrid>
      <w:tr w:rsidR="00086E15" w:rsidRPr="00FD2FE8" w:rsidTr="005A6B22">
        <w:trPr>
          <w:trHeight w:val="237"/>
        </w:trPr>
        <w:tc>
          <w:tcPr>
            <w:tcW w:w="8755" w:type="dxa"/>
            <w:shd w:val="clear" w:color="auto" w:fill="FFFFFF"/>
          </w:tcPr>
          <w:p w:rsidR="00086E15" w:rsidRPr="00FD2FE8" w:rsidRDefault="00407678" w:rsidP="008E4DF4">
            <w:pPr>
              <w:autoSpaceDE w:val="0"/>
              <w:autoSpaceDN w:val="0"/>
              <w:adjustRightInd w:val="0"/>
              <w:spacing w:after="0" w:line="240" w:lineRule="auto"/>
              <w:contextualSpacing/>
              <w:jc w:val="both"/>
              <w:rPr>
                <w:rFonts w:ascii="Times New Roman" w:hAnsi="Times New Roman" w:cs="Times New Roman"/>
                <w:color w:val="000000"/>
                <w:lang w:eastAsia="ru-RU"/>
              </w:rPr>
            </w:pPr>
            <w:r w:rsidRPr="00FD2FE8">
              <w:rPr>
                <w:rFonts w:ascii="Times New Roman" w:hAnsi="Times New Roman" w:cs="Times New Roman"/>
                <w:color w:val="000000"/>
                <w:lang w:eastAsia="ru-RU"/>
              </w:rPr>
              <w:t>П</w:t>
            </w:r>
            <w:r w:rsidR="001F167D" w:rsidRPr="00FD2FE8">
              <w:rPr>
                <w:rFonts w:ascii="Times New Roman" w:hAnsi="Times New Roman" w:cs="Times New Roman"/>
                <w:color w:val="000000"/>
                <w:lang w:eastAsia="ru-RU"/>
              </w:rPr>
              <w:t>аспорт схемы</w:t>
            </w:r>
          </w:p>
        </w:tc>
        <w:tc>
          <w:tcPr>
            <w:tcW w:w="851" w:type="dxa"/>
            <w:shd w:val="clear" w:color="auto" w:fill="FFFFFF"/>
            <w:vAlign w:val="center"/>
          </w:tcPr>
          <w:p w:rsidR="00086E15" w:rsidRPr="00FD2FE8" w:rsidRDefault="00086E15"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F25477" w:rsidRPr="00FD2FE8" w:rsidTr="005A6B22">
        <w:trPr>
          <w:trHeight w:val="237"/>
        </w:trPr>
        <w:tc>
          <w:tcPr>
            <w:tcW w:w="8755" w:type="dxa"/>
            <w:shd w:val="clear" w:color="auto" w:fill="FFFFFF"/>
          </w:tcPr>
          <w:p w:rsidR="00F25477" w:rsidRPr="00FD2FE8" w:rsidRDefault="00407678" w:rsidP="008E4DF4">
            <w:pPr>
              <w:autoSpaceDE w:val="0"/>
              <w:autoSpaceDN w:val="0"/>
              <w:adjustRightInd w:val="0"/>
              <w:spacing w:after="0" w:line="240" w:lineRule="auto"/>
              <w:contextualSpacing/>
              <w:jc w:val="both"/>
              <w:rPr>
                <w:rFonts w:ascii="Times New Roman" w:hAnsi="Times New Roman" w:cs="Times New Roman"/>
                <w:bCs/>
                <w:color w:val="000000"/>
                <w:lang w:val="en-US" w:eastAsia="ru-RU"/>
              </w:rPr>
            </w:pPr>
            <w:r w:rsidRPr="00FD2FE8">
              <w:rPr>
                <w:rFonts w:ascii="Times New Roman" w:hAnsi="Times New Roman" w:cs="Times New Roman"/>
                <w:color w:val="000000"/>
                <w:lang w:eastAsia="ru-RU"/>
              </w:rPr>
              <w:t>О</w:t>
            </w:r>
            <w:r w:rsidR="001F167D" w:rsidRPr="00FD2FE8">
              <w:rPr>
                <w:rFonts w:ascii="Times New Roman" w:hAnsi="Times New Roman" w:cs="Times New Roman"/>
                <w:color w:val="000000"/>
                <w:lang w:eastAsia="ru-RU"/>
              </w:rPr>
              <w:t>сновные термины и понятия</w:t>
            </w:r>
          </w:p>
        </w:tc>
        <w:tc>
          <w:tcPr>
            <w:tcW w:w="851" w:type="dxa"/>
            <w:shd w:val="clear" w:color="auto" w:fill="FFFFFF"/>
            <w:vAlign w:val="center"/>
          </w:tcPr>
          <w:p w:rsidR="00F25477" w:rsidRPr="00FD2FE8" w:rsidRDefault="00F25477"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086E15" w:rsidRPr="00FD2FE8" w:rsidTr="005A6B22">
        <w:tc>
          <w:tcPr>
            <w:tcW w:w="8755" w:type="dxa"/>
            <w:shd w:val="clear" w:color="auto" w:fill="FFFFFF"/>
          </w:tcPr>
          <w:p w:rsidR="00086E15" w:rsidRPr="00FD2FE8" w:rsidRDefault="00407678" w:rsidP="008E4DF4">
            <w:pPr>
              <w:autoSpaceDE w:val="0"/>
              <w:autoSpaceDN w:val="0"/>
              <w:adjustRightInd w:val="0"/>
              <w:spacing w:after="0" w:line="240" w:lineRule="auto"/>
              <w:contextualSpacing/>
              <w:jc w:val="both"/>
              <w:rPr>
                <w:rFonts w:ascii="Times New Roman" w:hAnsi="Times New Roman" w:cs="Times New Roman"/>
                <w:color w:val="000000"/>
                <w:lang w:eastAsia="ru-RU"/>
              </w:rPr>
            </w:pPr>
            <w:r w:rsidRPr="00FD2FE8">
              <w:rPr>
                <w:rFonts w:ascii="Times New Roman" w:hAnsi="Times New Roman" w:cs="Times New Roman"/>
                <w:color w:val="000000"/>
                <w:lang w:eastAsia="ru-RU"/>
              </w:rPr>
              <w:t>В</w:t>
            </w:r>
            <w:r w:rsidR="001F167D" w:rsidRPr="00FD2FE8">
              <w:rPr>
                <w:rFonts w:ascii="Times New Roman" w:hAnsi="Times New Roman" w:cs="Times New Roman"/>
                <w:color w:val="000000"/>
                <w:lang w:eastAsia="ru-RU"/>
              </w:rPr>
              <w:t>ведение</w:t>
            </w:r>
          </w:p>
        </w:tc>
        <w:tc>
          <w:tcPr>
            <w:tcW w:w="851" w:type="dxa"/>
            <w:shd w:val="clear" w:color="auto" w:fill="FFFFFF"/>
            <w:vAlign w:val="center"/>
          </w:tcPr>
          <w:p w:rsidR="00086E15" w:rsidRPr="00FD2FE8" w:rsidRDefault="00086E15"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086E15" w:rsidRPr="00FD2FE8" w:rsidTr="005A6B22">
        <w:tc>
          <w:tcPr>
            <w:tcW w:w="8755" w:type="dxa"/>
            <w:shd w:val="clear" w:color="auto" w:fill="FFFFFF"/>
          </w:tcPr>
          <w:p w:rsidR="00086E15" w:rsidRPr="00FD2FE8" w:rsidRDefault="00407678" w:rsidP="008E4DF4">
            <w:pPr>
              <w:autoSpaceDE w:val="0"/>
              <w:autoSpaceDN w:val="0"/>
              <w:adjustRightInd w:val="0"/>
              <w:spacing w:after="0" w:line="240" w:lineRule="auto"/>
              <w:contextualSpacing/>
              <w:jc w:val="both"/>
              <w:rPr>
                <w:rFonts w:ascii="Times New Roman" w:hAnsi="Times New Roman" w:cs="Times New Roman"/>
                <w:color w:val="000000"/>
                <w:lang w:eastAsia="ru-RU"/>
              </w:rPr>
            </w:pPr>
            <w:r w:rsidRPr="00FD2FE8">
              <w:rPr>
                <w:rFonts w:ascii="Times New Roman" w:hAnsi="Times New Roman" w:cs="Times New Roman"/>
                <w:color w:val="000000"/>
                <w:lang w:eastAsia="ru-RU"/>
              </w:rPr>
              <w:t>О</w:t>
            </w:r>
            <w:r w:rsidR="001F167D" w:rsidRPr="00FD2FE8">
              <w:rPr>
                <w:rFonts w:ascii="Times New Roman" w:hAnsi="Times New Roman" w:cs="Times New Roman"/>
                <w:color w:val="000000"/>
                <w:lang w:eastAsia="ru-RU"/>
              </w:rPr>
              <w:t>бщая часть</w:t>
            </w:r>
          </w:p>
        </w:tc>
        <w:tc>
          <w:tcPr>
            <w:tcW w:w="851" w:type="dxa"/>
            <w:shd w:val="clear" w:color="auto" w:fill="FFFFFF"/>
            <w:vAlign w:val="center"/>
          </w:tcPr>
          <w:p w:rsidR="00086E15" w:rsidRPr="00FD2FE8" w:rsidRDefault="00086E15"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868F2" w:rsidRPr="00FD2FE8" w:rsidTr="005A6B22">
        <w:tc>
          <w:tcPr>
            <w:tcW w:w="8755" w:type="dxa"/>
            <w:shd w:val="clear" w:color="auto" w:fill="FFFFFF"/>
          </w:tcPr>
          <w:p w:rsidR="002868F2" w:rsidRPr="00FD2FE8" w:rsidRDefault="002868F2" w:rsidP="008E4DF4">
            <w:pPr>
              <w:autoSpaceDE w:val="0"/>
              <w:autoSpaceDN w:val="0"/>
              <w:adjustRightInd w:val="0"/>
              <w:spacing w:after="0" w:line="240" w:lineRule="auto"/>
              <w:contextualSpacing/>
              <w:jc w:val="both"/>
              <w:rPr>
                <w:rFonts w:ascii="Times New Roman" w:hAnsi="Times New Roman" w:cs="Times New Roman"/>
                <w:color w:val="000000"/>
                <w:lang w:eastAsia="ru-RU"/>
              </w:rPr>
            </w:pPr>
            <w:r w:rsidRPr="00FD2FE8">
              <w:rPr>
                <w:rFonts w:ascii="Times New Roman" w:hAnsi="Times New Roman" w:cs="Times New Roman"/>
                <w:color w:val="000000"/>
                <w:lang w:eastAsia="ru-RU"/>
              </w:rPr>
              <w:t xml:space="preserve">Раздел 1. </w:t>
            </w:r>
            <w:r w:rsidRPr="00FD2FE8">
              <w:rPr>
                <w:rFonts w:ascii="Times New Roman" w:hAnsi="Times New Roman" w:cs="Times New Roman"/>
                <w:lang w:eastAsia="ru-RU"/>
              </w:rPr>
              <w:t>Показатели существующего и перспективного спроса на тепловую энергию  (мощность) и теплоноситель в  установленных границах территории поселения</w:t>
            </w:r>
          </w:p>
        </w:tc>
        <w:tc>
          <w:tcPr>
            <w:tcW w:w="851" w:type="dxa"/>
            <w:shd w:val="clear" w:color="auto" w:fill="FFFFFF"/>
            <w:vAlign w:val="center"/>
          </w:tcPr>
          <w:p w:rsidR="002868F2" w:rsidRPr="00FD2FE8" w:rsidRDefault="002868F2"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868F2" w:rsidRPr="00FD2FE8" w:rsidTr="005A6B22">
        <w:tc>
          <w:tcPr>
            <w:tcW w:w="8755" w:type="dxa"/>
            <w:shd w:val="clear" w:color="auto" w:fill="FFFFFF"/>
          </w:tcPr>
          <w:p w:rsidR="002868F2" w:rsidRPr="00FD2FE8" w:rsidRDefault="002868F2" w:rsidP="008E4DF4">
            <w:pPr>
              <w:autoSpaceDE w:val="0"/>
              <w:autoSpaceDN w:val="0"/>
              <w:adjustRightInd w:val="0"/>
              <w:spacing w:after="0" w:line="240" w:lineRule="auto"/>
              <w:contextualSpacing/>
              <w:jc w:val="both"/>
              <w:rPr>
                <w:rFonts w:ascii="Times New Roman" w:hAnsi="Times New Roman" w:cs="Times New Roman"/>
                <w:color w:val="000000"/>
                <w:lang w:eastAsia="ru-RU"/>
              </w:rPr>
            </w:pPr>
            <w:r w:rsidRPr="00FD2FE8">
              <w:rPr>
                <w:rFonts w:ascii="Times New Roman" w:hAnsi="Times New Roman" w:cs="Times New Roman"/>
                <w:color w:val="000000"/>
                <w:lang w:eastAsia="ru-RU"/>
              </w:rPr>
              <w:t xml:space="preserve">1.1 </w:t>
            </w:r>
            <w:r w:rsidRPr="00FD2FE8">
              <w:rPr>
                <w:rFonts w:ascii="Times New Roman" w:eastAsia="Times New Roman" w:hAnsi="Times New Roman" w:cs="Times New Roman"/>
                <w:bCs/>
                <w:iCs/>
                <w:lang w:eastAsia="ru-RU"/>
              </w:rPr>
              <w:t>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w:t>
            </w:r>
          </w:p>
        </w:tc>
        <w:tc>
          <w:tcPr>
            <w:tcW w:w="851" w:type="dxa"/>
            <w:shd w:val="clear" w:color="auto" w:fill="FFFFFF"/>
            <w:vAlign w:val="center"/>
          </w:tcPr>
          <w:p w:rsidR="002868F2" w:rsidRPr="00FD2FE8" w:rsidRDefault="002868F2"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868F2" w:rsidRPr="00FD2FE8" w:rsidTr="005A6B22">
        <w:tc>
          <w:tcPr>
            <w:tcW w:w="8755" w:type="dxa"/>
            <w:shd w:val="clear" w:color="auto" w:fill="FFFFFF"/>
          </w:tcPr>
          <w:p w:rsidR="002868F2" w:rsidRPr="00FD2FE8" w:rsidRDefault="002868F2" w:rsidP="008E4DF4">
            <w:pPr>
              <w:autoSpaceDE w:val="0"/>
              <w:autoSpaceDN w:val="0"/>
              <w:adjustRightInd w:val="0"/>
              <w:spacing w:after="0" w:line="240" w:lineRule="auto"/>
              <w:contextualSpacing/>
              <w:jc w:val="both"/>
              <w:rPr>
                <w:rFonts w:ascii="Times New Roman" w:hAnsi="Times New Roman" w:cs="Times New Roman"/>
                <w:color w:val="000000"/>
                <w:lang w:eastAsia="ru-RU"/>
              </w:rPr>
            </w:pPr>
            <w:r w:rsidRPr="00FD2FE8">
              <w:rPr>
                <w:rFonts w:ascii="Times New Roman" w:hAnsi="Times New Roman" w:cs="Times New Roman"/>
                <w:color w:val="000000"/>
                <w:lang w:eastAsia="ru-RU"/>
              </w:rPr>
              <w:t xml:space="preserve">1.2 </w:t>
            </w:r>
            <w:r w:rsidRPr="00FD2FE8">
              <w:rPr>
                <w:rFonts w:ascii="Times New Roman" w:eastAsia="Times New Roman" w:hAnsi="Times New Roman" w:cs="Times New Roman"/>
                <w:bCs/>
                <w:iCs/>
                <w:lang w:eastAsia="ru-RU"/>
              </w:rPr>
              <w:t>Существующие и перспективные объемы потребления тепловой энергии (мощности) и теплоносителя с разделением по видам теплопотреблен</w:t>
            </w:r>
            <w:r w:rsidR="001E78D3" w:rsidRPr="00FD2FE8">
              <w:rPr>
                <w:rFonts w:ascii="Times New Roman" w:eastAsia="Times New Roman" w:hAnsi="Times New Roman" w:cs="Times New Roman"/>
                <w:bCs/>
                <w:iCs/>
                <w:lang w:eastAsia="ru-RU"/>
              </w:rPr>
              <w:t>ия в каждом расчетном элементе</w:t>
            </w:r>
            <w:r w:rsidRPr="00FD2FE8">
              <w:rPr>
                <w:rFonts w:ascii="Times New Roman" w:eastAsia="Times New Roman" w:hAnsi="Times New Roman" w:cs="Times New Roman"/>
                <w:bCs/>
                <w:iCs/>
                <w:lang w:eastAsia="ru-RU"/>
              </w:rPr>
              <w:t xml:space="preserve"> территориального деления на каждом этапе</w:t>
            </w:r>
          </w:p>
        </w:tc>
        <w:tc>
          <w:tcPr>
            <w:tcW w:w="851" w:type="dxa"/>
            <w:shd w:val="clear" w:color="auto" w:fill="FFFFFF"/>
            <w:vAlign w:val="center"/>
          </w:tcPr>
          <w:p w:rsidR="002868F2" w:rsidRPr="00FD2FE8" w:rsidRDefault="002868F2"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868F2" w:rsidRPr="00FD2FE8" w:rsidTr="005A6B22">
        <w:tc>
          <w:tcPr>
            <w:tcW w:w="8755" w:type="dxa"/>
            <w:shd w:val="clear" w:color="auto" w:fill="FFFFFF"/>
          </w:tcPr>
          <w:p w:rsidR="002868F2" w:rsidRPr="00FD2FE8" w:rsidRDefault="002868F2" w:rsidP="008E4DF4">
            <w:pPr>
              <w:autoSpaceDE w:val="0"/>
              <w:autoSpaceDN w:val="0"/>
              <w:adjustRightInd w:val="0"/>
              <w:spacing w:after="0" w:line="240" w:lineRule="auto"/>
              <w:contextualSpacing/>
              <w:jc w:val="both"/>
              <w:rPr>
                <w:rFonts w:ascii="Times New Roman" w:hAnsi="Times New Roman" w:cs="Times New Roman"/>
                <w:color w:val="000000"/>
                <w:lang w:eastAsia="ru-RU"/>
              </w:rPr>
            </w:pPr>
            <w:r w:rsidRPr="00FD2FE8">
              <w:rPr>
                <w:rFonts w:ascii="Times New Roman" w:hAnsi="Times New Roman" w:cs="Times New Roman"/>
                <w:color w:val="000000"/>
                <w:lang w:eastAsia="ru-RU"/>
              </w:rPr>
              <w:t xml:space="preserve">1.3 </w:t>
            </w:r>
            <w:r w:rsidRPr="00FD2FE8">
              <w:rPr>
                <w:rFonts w:ascii="Times New Roman" w:hAnsi="Times New Roman" w:cs="Times New Roman"/>
                <w:lang w:eastAsia="ru-RU"/>
              </w:rPr>
              <w:t>Существующие и перспективные объемы потреблен</w:t>
            </w:r>
            <w:r w:rsidR="001E78D3" w:rsidRPr="00FD2FE8">
              <w:rPr>
                <w:rFonts w:ascii="Times New Roman" w:hAnsi="Times New Roman" w:cs="Times New Roman"/>
                <w:lang w:eastAsia="ru-RU"/>
              </w:rPr>
              <w:t xml:space="preserve">ия тепловой энергии (мощности) </w:t>
            </w:r>
            <w:r w:rsidRPr="00FD2FE8">
              <w:rPr>
                <w:rFonts w:ascii="Times New Roman" w:hAnsi="Times New Roman" w:cs="Times New Roman"/>
                <w:lang w:eastAsia="ru-RU"/>
              </w:rPr>
              <w:t>и теплоносителя объектами, расположенными в производственных зонах</w:t>
            </w:r>
          </w:p>
        </w:tc>
        <w:tc>
          <w:tcPr>
            <w:tcW w:w="851" w:type="dxa"/>
            <w:shd w:val="clear" w:color="auto" w:fill="FFFFFF"/>
            <w:vAlign w:val="center"/>
          </w:tcPr>
          <w:p w:rsidR="002868F2" w:rsidRPr="00FD2FE8" w:rsidRDefault="002868F2"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color w:val="000000"/>
                <w:lang w:eastAsia="ru-RU"/>
              </w:rPr>
            </w:pPr>
            <w:r w:rsidRPr="00FD2FE8">
              <w:rPr>
                <w:rFonts w:ascii="Times New Roman" w:hAnsi="Times New Roman" w:cs="Times New Roman"/>
                <w:color w:val="000000"/>
                <w:lang w:eastAsia="ru-RU"/>
              </w:rPr>
              <w:t xml:space="preserve">1.4.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w:t>
            </w:r>
            <w:r w:rsidR="00534C2D">
              <w:rPr>
                <w:rFonts w:ascii="Times New Roman" w:hAnsi="Times New Roman" w:cs="Times New Roman"/>
                <w:color w:val="000000"/>
                <w:lang w:eastAsia="ru-RU"/>
              </w:rPr>
              <w:t>Сенги</w:t>
            </w:r>
            <w:r w:rsidR="004720E2" w:rsidRPr="00FD2FE8">
              <w:rPr>
                <w:rFonts w:ascii="Times New Roman" w:hAnsi="Times New Roman" w:cs="Times New Roman"/>
                <w:color w:val="000000"/>
                <w:lang w:eastAsia="ru-RU"/>
              </w:rPr>
              <w:t>леевскому городскому поселению</w:t>
            </w:r>
            <w:r w:rsidR="00EE4CCF" w:rsidRPr="00FD2FE8">
              <w:rPr>
                <w:rFonts w:ascii="Times New Roman" w:hAnsi="Times New Roman" w:cs="Times New Roman"/>
                <w:color w:val="000000"/>
                <w:lang w:eastAsia="ru-RU"/>
              </w:rPr>
              <w:t xml:space="preserve"> </w:t>
            </w:r>
            <w:r w:rsidR="00534C2D">
              <w:rPr>
                <w:rFonts w:ascii="Times New Roman" w:hAnsi="Times New Roman" w:cs="Times New Roman"/>
                <w:color w:val="000000"/>
                <w:lang w:eastAsia="ru-RU"/>
              </w:rPr>
              <w:t>Сенгилеевского</w:t>
            </w:r>
            <w:r w:rsidR="00EE4CCF" w:rsidRPr="00FD2FE8">
              <w:rPr>
                <w:rFonts w:ascii="Times New Roman" w:hAnsi="Times New Roman" w:cs="Times New Roman"/>
                <w:color w:val="000000"/>
                <w:lang w:eastAsia="ru-RU"/>
              </w:rPr>
              <w:t xml:space="preserve"> района Ульяновской области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autoSpaceDE w:val="0"/>
              <w:autoSpaceDN w:val="0"/>
              <w:adjustRightInd w:val="0"/>
              <w:spacing w:after="0" w:line="240" w:lineRule="auto"/>
              <w:contextualSpacing/>
              <w:jc w:val="both"/>
              <w:rPr>
                <w:rFonts w:ascii="Times New Roman" w:hAnsi="Times New Roman" w:cs="Times New Roman"/>
                <w:color w:val="000000"/>
                <w:lang w:eastAsia="ru-RU"/>
              </w:rPr>
            </w:pPr>
            <w:r w:rsidRPr="00FD2FE8">
              <w:rPr>
                <w:rFonts w:ascii="Times New Roman" w:hAnsi="Times New Roman" w:cs="Times New Roman"/>
                <w:color w:val="000000"/>
                <w:lang w:eastAsia="ru-RU"/>
              </w:rPr>
              <w:t>Раздел 2. Существующие и перспективные балансы тепловой мощности источников тепловой энергии и тепловой нагрузки потребителей</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color w:val="000000"/>
                <w:lang w:eastAsia="ru-RU"/>
              </w:rPr>
            </w:pPr>
            <w:r w:rsidRPr="00FD2FE8">
              <w:rPr>
                <w:rFonts w:ascii="Times New Roman" w:hAnsi="Times New Roman" w:cs="Times New Roman"/>
                <w:color w:val="000000"/>
                <w:lang w:eastAsia="ru-RU"/>
              </w:rPr>
              <w:t>2.1. Описание существующих и перспективных зон действия систем теплоснабжения и источников тепловой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868F2" w:rsidRPr="00FD2FE8" w:rsidTr="005A6B22">
        <w:tc>
          <w:tcPr>
            <w:tcW w:w="8755" w:type="dxa"/>
            <w:shd w:val="clear" w:color="auto" w:fill="FFFFFF"/>
          </w:tcPr>
          <w:p w:rsidR="002868F2" w:rsidRPr="00FD2FE8" w:rsidRDefault="002868F2" w:rsidP="008E4DF4">
            <w:pPr>
              <w:spacing w:after="0" w:line="240" w:lineRule="auto"/>
              <w:jc w:val="both"/>
              <w:rPr>
                <w:rFonts w:ascii="Times New Roman" w:hAnsi="Times New Roman" w:cs="Times New Roman"/>
                <w:color w:val="000000"/>
                <w:lang w:eastAsia="ru-RU"/>
              </w:rPr>
            </w:pPr>
            <w:r w:rsidRPr="00FD2FE8">
              <w:rPr>
                <w:rFonts w:ascii="Times New Roman" w:hAnsi="Times New Roman" w:cs="Times New Roman"/>
                <w:color w:val="000000"/>
                <w:lang w:eastAsia="ru-RU"/>
              </w:rPr>
              <w:t xml:space="preserve">2.2 </w:t>
            </w:r>
            <w:r w:rsidRPr="00FD2FE8">
              <w:rPr>
                <w:rFonts w:ascii="Times New Roman" w:eastAsia="Times New Roman" w:hAnsi="Times New Roman" w:cs="Times New Roman"/>
                <w:bCs/>
                <w:iCs/>
                <w:color w:val="000000"/>
                <w:lang w:eastAsia="ru-RU"/>
              </w:rPr>
              <w:t>Описание су</w:t>
            </w:r>
            <w:r w:rsidR="001E78D3" w:rsidRPr="00FD2FE8">
              <w:rPr>
                <w:rFonts w:ascii="Times New Roman" w:eastAsia="Times New Roman" w:hAnsi="Times New Roman" w:cs="Times New Roman"/>
                <w:bCs/>
                <w:iCs/>
                <w:color w:val="000000"/>
                <w:lang w:eastAsia="ru-RU"/>
              </w:rPr>
              <w:t xml:space="preserve">ществующих и перспективных зон </w:t>
            </w:r>
            <w:r w:rsidRPr="00FD2FE8">
              <w:rPr>
                <w:rFonts w:ascii="Times New Roman" w:eastAsia="Times New Roman" w:hAnsi="Times New Roman" w:cs="Times New Roman"/>
                <w:bCs/>
                <w:iCs/>
                <w:color w:val="000000"/>
                <w:lang w:eastAsia="ru-RU"/>
              </w:rPr>
              <w:t>действия индивидуальных источников тепловой энергии</w:t>
            </w:r>
          </w:p>
        </w:tc>
        <w:tc>
          <w:tcPr>
            <w:tcW w:w="851" w:type="dxa"/>
            <w:shd w:val="clear" w:color="auto" w:fill="FFFFFF"/>
            <w:vAlign w:val="center"/>
          </w:tcPr>
          <w:p w:rsidR="002868F2" w:rsidRPr="00FD2FE8" w:rsidRDefault="002868F2"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868F2" w:rsidRPr="00FD2FE8" w:rsidTr="005A6B22">
        <w:tc>
          <w:tcPr>
            <w:tcW w:w="8755" w:type="dxa"/>
            <w:shd w:val="clear" w:color="auto" w:fill="FFFFFF"/>
          </w:tcPr>
          <w:p w:rsidR="002868F2" w:rsidRPr="00FD2FE8" w:rsidRDefault="002868F2" w:rsidP="008E4DF4">
            <w:pPr>
              <w:spacing w:after="0" w:line="240" w:lineRule="auto"/>
              <w:jc w:val="both"/>
              <w:rPr>
                <w:rFonts w:ascii="Times New Roman" w:hAnsi="Times New Roman" w:cs="Times New Roman"/>
                <w:color w:val="000000"/>
                <w:lang w:eastAsia="ru-RU"/>
              </w:rPr>
            </w:pPr>
            <w:r w:rsidRPr="00FD2FE8">
              <w:rPr>
                <w:rFonts w:ascii="Times New Roman" w:hAnsi="Times New Roman" w:cs="Times New Roman"/>
                <w:color w:val="000000"/>
                <w:lang w:eastAsia="ru-RU"/>
              </w:rPr>
              <w:t xml:space="preserve">2.3 </w:t>
            </w:r>
            <w:r w:rsidRPr="00FD2FE8">
              <w:rPr>
                <w:rFonts w:ascii="Times New Roman" w:eastAsia="Times New Roman" w:hAnsi="Times New Roman" w:cs="Times New Roman"/>
                <w:bCs/>
                <w:iCs/>
                <w:color w:val="000000"/>
                <w:lang w:eastAsia="ru-RU"/>
              </w:rPr>
              <w:t>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w:t>
            </w:r>
          </w:p>
        </w:tc>
        <w:tc>
          <w:tcPr>
            <w:tcW w:w="851" w:type="dxa"/>
            <w:shd w:val="clear" w:color="auto" w:fill="FFFFFF"/>
            <w:vAlign w:val="center"/>
          </w:tcPr>
          <w:p w:rsidR="002868F2" w:rsidRPr="00FD2FE8" w:rsidRDefault="002868F2"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F25477" w:rsidRPr="00FD2FE8" w:rsidTr="005A6B22">
        <w:tc>
          <w:tcPr>
            <w:tcW w:w="8755" w:type="dxa"/>
            <w:shd w:val="clear" w:color="auto" w:fill="FFFFFF"/>
          </w:tcPr>
          <w:p w:rsidR="00F25477" w:rsidRPr="00FD2FE8" w:rsidRDefault="00261170" w:rsidP="008E4DF4">
            <w:pPr>
              <w:spacing w:after="0" w:line="240" w:lineRule="auto"/>
              <w:jc w:val="both"/>
              <w:rPr>
                <w:rFonts w:ascii="Times New Roman" w:hAnsi="Times New Roman" w:cs="Times New Roman"/>
                <w:color w:val="000000"/>
                <w:lang w:eastAsia="ru-RU"/>
              </w:rPr>
            </w:pPr>
            <w:r w:rsidRPr="00FD2FE8">
              <w:rPr>
                <w:rFonts w:ascii="Times New Roman" w:hAnsi="Times New Roman" w:cs="Times New Roman"/>
                <w:color w:val="000000"/>
                <w:lang w:eastAsia="ru-RU"/>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 более  поселений, с указанием величины  тепловой нагрузки для потребителей каждого поселения</w:t>
            </w:r>
          </w:p>
        </w:tc>
        <w:tc>
          <w:tcPr>
            <w:tcW w:w="851" w:type="dxa"/>
            <w:shd w:val="clear" w:color="auto" w:fill="FFFFFF"/>
            <w:vAlign w:val="center"/>
          </w:tcPr>
          <w:p w:rsidR="00F25477" w:rsidRPr="00FD2FE8" w:rsidRDefault="00F25477"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F25477" w:rsidRPr="00FD2FE8" w:rsidTr="005A6B22">
        <w:tc>
          <w:tcPr>
            <w:tcW w:w="8755" w:type="dxa"/>
            <w:shd w:val="clear" w:color="auto" w:fill="FFFFFF"/>
          </w:tcPr>
          <w:p w:rsidR="00F25477" w:rsidRPr="00FD2FE8" w:rsidRDefault="00261170" w:rsidP="008E4DF4">
            <w:pPr>
              <w:spacing w:after="0" w:line="240" w:lineRule="auto"/>
              <w:jc w:val="both"/>
              <w:rPr>
                <w:rFonts w:ascii="Times New Roman" w:hAnsi="Times New Roman" w:cs="Times New Roman"/>
                <w:color w:val="000000"/>
                <w:lang w:eastAsia="ru-RU"/>
              </w:rPr>
            </w:pPr>
            <w:r w:rsidRPr="00FD2FE8">
              <w:rPr>
                <w:rFonts w:ascii="Times New Roman" w:hAnsi="Times New Roman" w:cs="Times New Roman"/>
                <w:color w:val="000000"/>
                <w:lang w:eastAsia="ru-RU"/>
              </w:rPr>
              <w:t>2.5. Ради</w:t>
            </w:r>
            <w:r w:rsidR="001E78D3" w:rsidRPr="00FD2FE8">
              <w:rPr>
                <w:rFonts w:ascii="Times New Roman" w:hAnsi="Times New Roman" w:cs="Times New Roman"/>
                <w:color w:val="000000"/>
                <w:lang w:eastAsia="ru-RU"/>
              </w:rPr>
              <w:t xml:space="preserve">ус </w:t>
            </w:r>
            <w:r w:rsidRPr="00FD2FE8">
              <w:rPr>
                <w:rFonts w:ascii="Times New Roman" w:hAnsi="Times New Roman" w:cs="Times New Roman"/>
                <w:color w:val="000000"/>
                <w:lang w:eastAsia="ru-RU"/>
              </w:rPr>
              <w:t>эффективного теплоснабжения</w:t>
            </w:r>
          </w:p>
        </w:tc>
        <w:tc>
          <w:tcPr>
            <w:tcW w:w="851" w:type="dxa"/>
            <w:shd w:val="clear" w:color="auto" w:fill="FFFFFF"/>
            <w:vAlign w:val="center"/>
          </w:tcPr>
          <w:p w:rsidR="00F25477" w:rsidRPr="00FD2FE8" w:rsidRDefault="00F25477"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61170" w:rsidRPr="00FD2FE8" w:rsidTr="005A6B22">
        <w:tc>
          <w:tcPr>
            <w:tcW w:w="8755" w:type="dxa"/>
            <w:shd w:val="clear" w:color="auto" w:fill="FFFFFF"/>
          </w:tcPr>
          <w:p w:rsidR="00261170" w:rsidRPr="00FD2FE8" w:rsidRDefault="00261170" w:rsidP="008E4DF4">
            <w:pPr>
              <w:spacing w:after="0" w:line="240" w:lineRule="auto"/>
              <w:jc w:val="both"/>
              <w:rPr>
                <w:rFonts w:ascii="Times New Roman" w:hAnsi="Times New Roman" w:cs="Times New Roman"/>
                <w:color w:val="000000"/>
                <w:lang w:eastAsia="ru-RU"/>
              </w:rPr>
            </w:pPr>
            <w:r w:rsidRPr="00FD2FE8">
              <w:rPr>
                <w:rFonts w:ascii="Times New Roman" w:hAnsi="Times New Roman" w:cs="Times New Roman"/>
                <w:color w:val="000000"/>
                <w:lang w:eastAsia="ru-RU"/>
              </w:rPr>
              <w:t>Р</w:t>
            </w:r>
            <w:r w:rsidR="002868F2" w:rsidRPr="00FD2FE8">
              <w:rPr>
                <w:rFonts w:ascii="Times New Roman" w:hAnsi="Times New Roman" w:cs="Times New Roman"/>
                <w:color w:val="000000"/>
                <w:lang w:eastAsia="ru-RU"/>
              </w:rPr>
              <w:t>аздел</w:t>
            </w:r>
            <w:r w:rsidR="001E78D3" w:rsidRPr="00FD2FE8">
              <w:rPr>
                <w:rFonts w:ascii="Times New Roman" w:hAnsi="Times New Roman" w:cs="Times New Roman"/>
                <w:color w:val="000000"/>
                <w:lang w:eastAsia="ru-RU"/>
              </w:rPr>
              <w:t xml:space="preserve"> 3.</w:t>
            </w:r>
            <w:r w:rsidRPr="00FD2FE8">
              <w:rPr>
                <w:rFonts w:ascii="Times New Roman" w:hAnsi="Times New Roman" w:cs="Times New Roman"/>
                <w:color w:val="000000"/>
                <w:lang w:eastAsia="ru-RU"/>
              </w:rPr>
              <w:t xml:space="preserve"> С</w:t>
            </w:r>
            <w:r w:rsidR="002868F2" w:rsidRPr="00FD2FE8">
              <w:rPr>
                <w:rFonts w:ascii="Times New Roman" w:hAnsi="Times New Roman" w:cs="Times New Roman"/>
                <w:color w:val="000000"/>
                <w:lang w:eastAsia="ru-RU"/>
              </w:rPr>
              <w:t>уществующие и перспективные балансы теплоносителя</w:t>
            </w:r>
          </w:p>
        </w:tc>
        <w:tc>
          <w:tcPr>
            <w:tcW w:w="851" w:type="dxa"/>
            <w:shd w:val="clear" w:color="auto" w:fill="FFFFFF"/>
            <w:vAlign w:val="center"/>
          </w:tcPr>
          <w:p w:rsidR="00261170" w:rsidRPr="00FD2FE8" w:rsidRDefault="00261170"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868F2" w:rsidRPr="00FD2FE8" w:rsidTr="005A6B22">
        <w:tc>
          <w:tcPr>
            <w:tcW w:w="8755" w:type="dxa"/>
            <w:shd w:val="clear" w:color="auto" w:fill="FFFFFF"/>
          </w:tcPr>
          <w:p w:rsidR="002868F2" w:rsidRPr="00FD2FE8" w:rsidRDefault="002868F2" w:rsidP="008E4DF4">
            <w:pPr>
              <w:spacing w:after="0" w:line="240" w:lineRule="auto"/>
              <w:jc w:val="both"/>
              <w:rPr>
                <w:rFonts w:ascii="Times New Roman" w:hAnsi="Times New Roman" w:cs="Times New Roman"/>
                <w:color w:val="000000"/>
                <w:lang w:eastAsia="ru-RU"/>
              </w:rPr>
            </w:pPr>
            <w:r w:rsidRPr="00FD2FE8">
              <w:rPr>
                <w:rFonts w:ascii="Times New Roman" w:hAnsi="Times New Roman" w:cs="Times New Roman"/>
                <w:color w:val="000000"/>
                <w:lang w:eastAsia="ru-RU"/>
              </w:rPr>
              <w:t xml:space="preserve">3.1 </w:t>
            </w:r>
            <w:r w:rsidR="00EA224B" w:rsidRPr="00FD2FE8">
              <w:rPr>
                <w:rFonts w:ascii="Times New Roman" w:eastAsia="Times New Roman" w:hAnsi="Times New Roman" w:cs="Times New Roman"/>
                <w:bCs/>
                <w:iCs/>
                <w:color w:val="000000"/>
                <w:lang w:eastAsia="ru-RU"/>
              </w:rPr>
              <w:t>Существующие и п</w:t>
            </w:r>
            <w:r w:rsidRPr="00FD2FE8">
              <w:rPr>
                <w:rFonts w:ascii="Times New Roman" w:eastAsia="Times New Roman" w:hAnsi="Times New Roman" w:cs="Times New Roman"/>
                <w:bCs/>
                <w:iCs/>
                <w:color w:val="000000"/>
                <w:lang w:eastAsia="ru-RU"/>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tc>
        <w:tc>
          <w:tcPr>
            <w:tcW w:w="851" w:type="dxa"/>
            <w:shd w:val="clear" w:color="auto" w:fill="FFFFFF"/>
            <w:vAlign w:val="center"/>
          </w:tcPr>
          <w:p w:rsidR="002868F2" w:rsidRPr="00FD2FE8" w:rsidRDefault="002868F2"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868F2" w:rsidRPr="00FD2FE8" w:rsidTr="005A6B22">
        <w:tc>
          <w:tcPr>
            <w:tcW w:w="8755" w:type="dxa"/>
            <w:shd w:val="clear" w:color="auto" w:fill="FFFFFF"/>
          </w:tcPr>
          <w:p w:rsidR="002868F2" w:rsidRPr="00FD2FE8" w:rsidRDefault="002868F2"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3.2 </w:t>
            </w:r>
            <w:r w:rsidRPr="00FD2FE8">
              <w:rPr>
                <w:rFonts w:ascii="Times New Roman" w:eastAsia="Times New Roman" w:hAnsi="Times New Roman" w:cs="Times New Roman"/>
                <w:bCs/>
                <w:iCs/>
                <w:lang w:eastAsia="ru-RU"/>
              </w:rPr>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p>
        </w:tc>
        <w:tc>
          <w:tcPr>
            <w:tcW w:w="851" w:type="dxa"/>
            <w:shd w:val="clear" w:color="auto" w:fill="FFFFFF"/>
            <w:vAlign w:val="center"/>
          </w:tcPr>
          <w:p w:rsidR="002868F2" w:rsidRPr="00FD2FE8" w:rsidRDefault="002868F2"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261170" w:rsidRPr="00FD2FE8" w:rsidTr="005A6B22">
        <w:tc>
          <w:tcPr>
            <w:tcW w:w="8755" w:type="dxa"/>
            <w:shd w:val="clear" w:color="auto" w:fill="FFFFFF"/>
          </w:tcPr>
          <w:p w:rsidR="00261170" w:rsidRPr="00FD2FE8" w:rsidRDefault="00261170"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Р</w:t>
            </w:r>
            <w:r w:rsidR="002868F2" w:rsidRPr="00FD2FE8">
              <w:rPr>
                <w:rFonts w:ascii="Times New Roman" w:hAnsi="Times New Roman" w:cs="Times New Roman"/>
                <w:lang w:eastAsia="ru-RU"/>
              </w:rPr>
              <w:t>аздел</w:t>
            </w:r>
            <w:r w:rsidRPr="00FD2FE8">
              <w:rPr>
                <w:rFonts w:ascii="Times New Roman" w:hAnsi="Times New Roman" w:cs="Times New Roman"/>
                <w:lang w:eastAsia="ru-RU"/>
              </w:rPr>
              <w:t xml:space="preserve"> 4. О</w:t>
            </w:r>
            <w:r w:rsidR="002868F2" w:rsidRPr="00FD2FE8">
              <w:rPr>
                <w:rFonts w:ascii="Times New Roman" w:hAnsi="Times New Roman" w:cs="Times New Roman"/>
                <w:lang w:eastAsia="ru-RU"/>
              </w:rPr>
              <w:t>сновные положения мастер-плана развития систем теплоснабжения</w:t>
            </w:r>
          </w:p>
        </w:tc>
        <w:tc>
          <w:tcPr>
            <w:tcW w:w="851" w:type="dxa"/>
            <w:shd w:val="clear" w:color="auto" w:fill="FFFFFF"/>
            <w:vAlign w:val="center"/>
          </w:tcPr>
          <w:p w:rsidR="00261170" w:rsidRPr="00FD2FE8" w:rsidRDefault="00261170" w:rsidP="00603C98">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4.1. Описание сценариев развития теплоснабжения поселения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4.2. Обоснование выбора приоритетного сценария развития теплоснабжения поселения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rPr>
          <w:trHeight w:val="437"/>
        </w:trPr>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Раздел 5. Предложения по строительству, реконструкции, техническому перевооружению и модернизации источников тепловой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5.1 </w:t>
            </w:r>
            <w:r w:rsidRPr="00FD2FE8">
              <w:rPr>
                <w:rFonts w:ascii="Times New Roman" w:eastAsia="Times New Roman" w:hAnsi="Times New Roman" w:cs="Times New Roman"/>
                <w:bCs/>
                <w:iCs/>
                <w:lang w:eastAsia="ru-RU"/>
              </w:rPr>
              <w:t xml:space="preserve">Предложения по строительству источников тепловой энергии, обеспечивающих перспективную тепловую нагрузку на осваиваемых территориях </w:t>
            </w:r>
            <w:r w:rsidR="00E3457E" w:rsidRPr="00FD2FE8">
              <w:rPr>
                <w:rFonts w:ascii="Times New Roman" w:eastAsia="Times New Roman" w:hAnsi="Times New Roman" w:cs="Times New Roman"/>
                <w:bCs/>
                <w:iCs/>
                <w:lang w:eastAsia="ru-RU"/>
              </w:rPr>
              <w:t>муниципального округа</w:t>
            </w:r>
            <w:r w:rsidRPr="00FD2FE8">
              <w:rPr>
                <w:rFonts w:ascii="Times New Roman" w:eastAsia="Times New Roman" w:hAnsi="Times New Roman" w:cs="Times New Roman"/>
                <w:bCs/>
                <w:iCs/>
                <w:lang w:eastAsia="ru-RU"/>
              </w:rPr>
              <w:t>,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5.2 </w:t>
            </w:r>
            <w:r w:rsidRPr="00FD2FE8">
              <w:rPr>
                <w:rFonts w:ascii="Times New Roman" w:eastAsia="Times New Roman" w:hAnsi="Times New Roman" w:cs="Times New Roman"/>
                <w:bCs/>
                <w:iCs/>
                <w:lang w:eastAsia="ru-RU"/>
              </w:rPr>
              <w:t xml:space="preserve">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w:t>
            </w:r>
            <w:r w:rsidRPr="00FD2FE8">
              <w:rPr>
                <w:rFonts w:ascii="Times New Roman" w:eastAsia="Times New Roman" w:hAnsi="Times New Roman" w:cs="Times New Roman"/>
                <w:bCs/>
                <w:iCs/>
                <w:lang w:eastAsia="ru-RU"/>
              </w:rPr>
              <w:lastRenderedPageBreak/>
              <w:t>источников тепловой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eastAsia="Times New Roman" w:hAnsi="Times New Roman" w:cs="Times New Roman"/>
                <w:bCs/>
                <w:iCs/>
                <w:lang w:eastAsia="ru-RU"/>
              </w:rPr>
            </w:pPr>
            <w:r w:rsidRPr="00FD2FE8">
              <w:rPr>
                <w:rFonts w:ascii="Times New Roman" w:hAnsi="Times New Roman" w:cs="Times New Roman"/>
                <w:lang w:eastAsia="ru-RU"/>
              </w:rPr>
              <w:lastRenderedPageBreak/>
              <w:t xml:space="preserve">5.3 </w:t>
            </w:r>
            <w:r w:rsidRPr="00FD2FE8">
              <w:rPr>
                <w:rFonts w:ascii="Times New Roman" w:eastAsia="Times New Roman" w:hAnsi="Times New Roman" w:cs="Times New Roman"/>
                <w:bCs/>
                <w:iCs/>
                <w:lang w:eastAsia="ru-RU"/>
              </w:rPr>
              <w:t xml:space="preserve">Предложения по техническому перевооружению и (или) модернизации </w:t>
            </w:r>
          </w:p>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eastAsia="Times New Roman" w:hAnsi="Times New Roman" w:cs="Times New Roman"/>
                <w:bCs/>
                <w:iCs/>
                <w:lang w:eastAsia="ru-RU"/>
              </w:rPr>
              <w:t>источников тепловой энергии с целью повышения эффективности работы систем теплоснабжения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5.4 </w:t>
            </w:r>
            <w:r w:rsidRPr="00FD2FE8">
              <w:rPr>
                <w:rFonts w:ascii="Times New Roman" w:eastAsia="Times New Roman" w:hAnsi="Times New Roman" w:cs="Times New Roman"/>
                <w:bCs/>
                <w:iCs/>
                <w:lang w:eastAsia="ru-RU"/>
              </w:rPr>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5.5 </w:t>
            </w:r>
            <w:r w:rsidRPr="00FD2FE8">
              <w:rPr>
                <w:rFonts w:ascii="Times New Roman" w:eastAsia="Times New Roman" w:hAnsi="Times New Roman" w:cs="Times New Roman"/>
                <w:bCs/>
                <w:iCs/>
                <w:lang w:eastAsia="ru-RU"/>
              </w:rPr>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5.6 </w:t>
            </w:r>
            <w:r w:rsidRPr="00FD2FE8">
              <w:rPr>
                <w:rFonts w:ascii="Times New Roman" w:eastAsia="Times New Roman" w:hAnsi="Times New Roman" w:cs="Times New Roman"/>
                <w:bCs/>
                <w:iCs/>
                <w:lang w:eastAsia="ru-RU"/>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5.7 </w:t>
            </w:r>
            <w:r w:rsidRPr="00FD2FE8">
              <w:rPr>
                <w:rFonts w:ascii="Times New Roman" w:eastAsia="Times New Roman" w:hAnsi="Times New Roman" w:cs="Times New Roman"/>
                <w:bCs/>
                <w:iCs/>
                <w:lang w:eastAsia="ru-RU"/>
              </w:rPr>
              <w:t>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5.8 </w:t>
            </w:r>
            <w:r w:rsidRPr="00FD2FE8">
              <w:rPr>
                <w:rFonts w:ascii="Times New Roman" w:eastAsia="Times New Roman" w:hAnsi="Times New Roman" w:cs="Times New Roman"/>
                <w:bCs/>
                <w:iCs/>
                <w:lang w:eastAsia="ru-RU"/>
              </w:rPr>
              <w:t>Температурный график отпуска тепловой энергии для каждого источника тепловой энергии или группы источников в системе теплоснабжения, работающей на общую тепловую сеть, и оценку затрат при необходимости его изменения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5.9 </w:t>
            </w:r>
            <w:r w:rsidRPr="00FD2FE8">
              <w:rPr>
                <w:rFonts w:ascii="Times New Roman" w:eastAsia="Times New Roman" w:hAnsi="Times New Roman" w:cs="Times New Roman"/>
                <w:bCs/>
                <w:iCs/>
                <w:lang w:eastAsia="ru-RU"/>
              </w:rPr>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5.10 </w:t>
            </w:r>
            <w:r w:rsidRPr="00FD2FE8">
              <w:rPr>
                <w:rFonts w:ascii="Times New Roman" w:eastAsia="Times New Roman" w:hAnsi="Times New Roman" w:cs="Times New Roman"/>
                <w:bCs/>
                <w:iCs/>
                <w:lang w:eastAsia="ru-RU"/>
              </w:rPr>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Раздел 6. Предложения по строительству, реконструкции и (или) модернизации тепловых сетей</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6.1 </w:t>
            </w:r>
            <w:r w:rsidRPr="00FD2FE8">
              <w:rPr>
                <w:rFonts w:ascii="Times New Roman" w:eastAsia="Times New Roman" w:hAnsi="Times New Roman" w:cs="Times New Roman"/>
                <w:lang w:eastAsia="ru-RU"/>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 располагаемой тепловой мощности источников тепловой энергии (использование существующих резервов)</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6.2. Предложение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жилую, комплексную и производственную застройку</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 xml:space="preserve">6.4 Предложения по строительству, реконструкции и (или) модернизации тепловых сетей для повышения эффективности функционирования системы теплоснабжения, </w:t>
            </w:r>
          </w:p>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в том числе за счет перевода котельной в «пиковый» режим работы или ликвидации котельной</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6.5. Предложения по строительству, реконструкции и (или) модернизации  тепловых сетей для обеспечения нормативной надежности безопасности теплоснабжения потребителей</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Раздел 7. Предложения по переводу открытых систем теплоснабжения горячего водоснабжения в закрытые системы горячего водоснабжения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7.1. Предложения по переводу существующих открытых систем теплоснабжения  горячего водоснабжения в закрытые системы,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w:t>
            </w:r>
            <w:r w:rsidRPr="00FD2FE8">
              <w:rPr>
                <w:rFonts w:ascii="Times New Roman" w:hAnsi="Times New Roman" w:cs="Times New Roman"/>
                <w:lang w:eastAsia="ru-RU"/>
              </w:rPr>
              <w:lastRenderedPageBreak/>
              <w:t>систем горячего водоснабжения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lastRenderedPageBreak/>
              <w:t>Раздел 8. Перспективные топливные балансы</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8.1. Перспективные топливные балансы для каждого источника тепловой энергии по видам основного, резервного и аварийного топлива</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BF2FFC">
        <w:trPr>
          <w:trHeight w:val="493"/>
        </w:trPr>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8.2. Потребляемые источником тепловой энергии  виды топлива, включая местные виды топлива, а также используемые возобновляемые источники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8.3. Виды топлива, их доли и значение низшей теплоты сгорания топлива, используемые для производства тепловой энергии по каждой системе теплоснабжения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8.5. Приоритетное направление развития топливного баланса поселения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Раздел 9. Инвестиции в строительство, реконструкцию, техническое перевооружение и (или) модернизацию</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9.2. Предложения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станций и тепловых пунктов</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9.5. Оценка эффективности инвестиций по отдельным предложениям</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widowControl w:val="0"/>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9.6.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Раздел 10. Решение о присвоении статуса единой теплоснабжающей организации </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10.1  </w:t>
            </w:r>
            <w:r w:rsidRPr="00FD2FE8">
              <w:rPr>
                <w:rFonts w:ascii="Times New Roman" w:eastAsia="Times New Roman" w:hAnsi="Times New Roman" w:cs="Times New Roman"/>
                <w:lang w:eastAsia="ru-RU"/>
              </w:rPr>
              <w:t>Решение о присвоении  статуса единой теплоснабжающей организации (организациям)</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eastAsia="Times New Roman" w:hAnsi="Times New Roman" w:cs="Times New Roman"/>
                <w:lang w:eastAsia="ru-RU"/>
              </w:rPr>
              <w:t>10.2. Реестр зон действия единой теплоснабжающей организации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10.3 Основания, в том числе критерии, в соответствии с которыми теплоснабжающей организации присвоен статус единой теплоснабжающей организации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10.4. Информация о поданных теплоснабжающими организациями заявках на присвоение статуса единой теплоснабжающей организации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Раздел 11. Решения о распределении тепловой нагрузки между источниками тепловой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Раздел 12. Решения по бесхозяйным тепловым сетям</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Раздел 13. Синхронизация схемы теплоснабжения со схемой газоснабжения и газификации </w:t>
            </w:r>
            <w:r w:rsidR="00534C2D">
              <w:rPr>
                <w:rFonts w:ascii="Times New Roman" w:hAnsi="Times New Roman" w:cs="Times New Roman"/>
                <w:lang w:eastAsia="ru-RU"/>
              </w:rPr>
              <w:t>Сенгилеевского</w:t>
            </w:r>
            <w:r w:rsidR="004720E2" w:rsidRPr="00FD2FE8">
              <w:rPr>
                <w:rFonts w:ascii="Times New Roman" w:hAnsi="Times New Roman" w:cs="Times New Roman"/>
                <w:lang w:eastAsia="ru-RU"/>
              </w:rPr>
              <w:t xml:space="preserve"> городского поселения</w:t>
            </w:r>
            <w:r w:rsidR="00EE4CCF" w:rsidRPr="00FD2FE8">
              <w:rPr>
                <w:rFonts w:ascii="Times New Roman" w:hAnsi="Times New Roman" w:cs="Times New Roman"/>
                <w:lang w:eastAsia="ru-RU"/>
              </w:rPr>
              <w:t xml:space="preserve"> </w:t>
            </w:r>
            <w:r w:rsidR="00534C2D">
              <w:rPr>
                <w:rFonts w:ascii="Times New Roman" w:hAnsi="Times New Roman" w:cs="Times New Roman"/>
                <w:lang w:eastAsia="ru-RU"/>
              </w:rPr>
              <w:t>Сенгилеевского</w:t>
            </w:r>
            <w:r w:rsidR="00EE4CCF" w:rsidRPr="00FD2FE8">
              <w:rPr>
                <w:rFonts w:ascii="Times New Roman" w:hAnsi="Times New Roman" w:cs="Times New Roman"/>
                <w:lang w:eastAsia="ru-RU"/>
              </w:rPr>
              <w:t xml:space="preserve"> района Ульяновской области</w:t>
            </w:r>
            <w:r w:rsidRPr="00FD2FE8">
              <w:rPr>
                <w:rFonts w:ascii="Times New Roman" w:hAnsi="Times New Roman" w:cs="Times New Roman"/>
                <w:lang w:eastAsia="ru-RU"/>
              </w:rPr>
              <w:t xml:space="preserve"> , схемой и программой развития электроэнергетики, а также со схемой водоснабжения и водоотведения поселения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13.1 </w:t>
            </w:r>
            <w:r w:rsidRPr="00FD2FE8">
              <w:rPr>
                <w:rFonts w:ascii="Times New Roman" w:hAnsi="Times New Roman" w:cs="Times New Roman"/>
              </w:rPr>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13.2 </w:t>
            </w:r>
            <w:r w:rsidRPr="00FD2FE8">
              <w:rPr>
                <w:rFonts w:ascii="Times New Roman" w:hAnsi="Times New Roman" w:cs="Times New Roman"/>
              </w:rPr>
              <w:t>Описание проблем организации газоснабжения источников тепловой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13.3 </w:t>
            </w:r>
            <w:r w:rsidRPr="00FD2FE8">
              <w:rPr>
                <w:rFonts w:ascii="Times New Roman" w:hAnsi="Times New Roman" w:cs="Times New Roman"/>
              </w:rPr>
              <w:t xml:space="preserve">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w:t>
            </w:r>
            <w:r w:rsidRPr="00FD2FE8">
              <w:rPr>
                <w:rFonts w:ascii="Times New Roman" w:hAnsi="Times New Roman" w:cs="Times New Roman"/>
              </w:rPr>
              <w:lastRenderedPageBreak/>
              <w:t>энергии и систем теплоснабжения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rPr>
            </w:pPr>
            <w:r w:rsidRPr="00FD2FE8">
              <w:rPr>
                <w:rFonts w:ascii="Times New Roman" w:hAnsi="Times New Roman" w:cs="Times New Roman"/>
                <w:lang w:eastAsia="ru-RU"/>
              </w:rPr>
              <w:lastRenderedPageBreak/>
              <w:t xml:space="preserve">13.4 </w:t>
            </w:r>
            <w:r w:rsidRPr="00FD2FE8">
              <w:rPr>
                <w:rFonts w:ascii="Times New Roman" w:hAnsi="Times New Roman" w:cs="Times New Roman"/>
              </w:rPr>
              <w:t>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rPr>
            </w:pPr>
            <w:r w:rsidRPr="00FD2FE8">
              <w:rPr>
                <w:rFonts w:ascii="Times New Roman" w:hAnsi="Times New Roman" w:cs="Times New Roman"/>
                <w:lang w:eastAsia="ru-RU"/>
              </w:rPr>
              <w:t xml:space="preserve">13.5 </w:t>
            </w:r>
            <w:r w:rsidRPr="00FD2FE8">
              <w:rPr>
                <w:rFonts w:ascii="Times New Roman" w:hAnsi="Times New Roman" w:cs="Times New Roman"/>
              </w:rP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w:t>
            </w:r>
          </w:p>
          <w:p w:rsidR="00BF2FFC" w:rsidRPr="00FD2FE8" w:rsidRDefault="00BF2FFC" w:rsidP="008E4DF4">
            <w:pPr>
              <w:spacing w:after="0" w:line="240" w:lineRule="auto"/>
              <w:jc w:val="both"/>
              <w:rPr>
                <w:rFonts w:ascii="Times New Roman" w:hAnsi="Times New Roman" w:cs="Times New Roman"/>
              </w:rPr>
            </w:pPr>
            <w:r w:rsidRPr="00FD2FE8">
              <w:rPr>
                <w:rFonts w:ascii="Times New Roman" w:hAnsi="Times New Roman" w:cs="Times New Roman"/>
              </w:rPr>
              <w:t xml:space="preserve">и программы развития Единой энергетической системы России, содержащие </w:t>
            </w:r>
          </w:p>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rPr>
              <w:t>в том числе описание участия указанных объектов в перспективных балансах тепловой мощности и энергии</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13.6. Описание решений </w:t>
            </w:r>
            <w:r w:rsidRPr="00FD2FE8">
              <w:rPr>
                <w:rFonts w:ascii="Times New Roman" w:hAnsi="Times New Roman" w:cs="Times New Roman"/>
                <w:shd w:val="clear" w:color="auto" w:fill="FFFFFF"/>
              </w:rPr>
              <w:t xml:space="preserve">(вырабатываемых с учетом положений утвержденной схемы водоснабжения </w:t>
            </w:r>
            <w:r w:rsidR="00534C2D">
              <w:rPr>
                <w:rFonts w:ascii="Times New Roman" w:hAnsi="Times New Roman" w:cs="Times New Roman"/>
                <w:shd w:val="clear" w:color="auto" w:fill="FFFFFF"/>
              </w:rPr>
              <w:t>Сенгилеевского</w:t>
            </w:r>
            <w:r w:rsidR="004720E2" w:rsidRPr="00FD2FE8">
              <w:rPr>
                <w:rFonts w:ascii="Times New Roman" w:hAnsi="Times New Roman" w:cs="Times New Roman"/>
                <w:shd w:val="clear" w:color="auto" w:fill="FFFFFF"/>
              </w:rPr>
              <w:t xml:space="preserve"> городского поселения</w:t>
            </w:r>
            <w:r w:rsidR="00EE4CCF" w:rsidRPr="00FD2FE8">
              <w:rPr>
                <w:rFonts w:ascii="Times New Roman" w:hAnsi="Times New Roman" w:cs="Times New Roman"/>
                <w:shd w:val="clear" w:color="auto" w:fill="FFFFFF"/>
              </w:rPr>
              <w:t xml:space="preserve"> </w:t>
            </w:r>
            <w:r w:rsidR="00534C2D">
              <w:rPr>
                <w:rFonts w:ascii="Times New Roman" w:hAnsi="Times New Roman" w:cs="Times New Roman"/>
                <w:shd w:val="clear" w:color="auto" w:fill="FFFFFF"/>
              </w:rPr>
              <w:t>Сенгилеевского</w:t>
            </w:r>
            <w:r w:rsidR="00EE4CCF" w:rsidRPr="00FD2FE8">
              <w:rPr>
                <w:rFonts w:ascii="Times New Roman" w:hAnsi="Times New Roman" w:cs="Times New Roman"/>
                <w:shd w:val="clear" w:color="auto" w:fill="FFFFFF"/>
              </w:rPr>
              <w:t xml:space="preserve"> района Ульяновской области</w:t>
            </w:r>
            <w:r w:rsidRPr="00FD2FE8">
              <w:rPr>
                <w:rFonts w:ascii="Times New Roman" w:hAnsi="Times New Roman" w:cs="Times New Roman"/>
                <w:shd w:val="clear" w:color="auto" w:fill="FFFFFF"/>
              </w:rPr>
              <w:t xml:space="preserve"> ) о развитии соответствующей системы водоснабжения в части, относящейся к системам теплоснабжения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13.7. 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lang w:eastAsia="ru-RU"/>
              </w:rPr>
              <w:t xml:space="preserve">Раздел 14. </w:t>
            </w:r>
            <w:r w:rsidRPr="00FD2FE8">
              <w:rPr>
                <w:rFonts w:ascii="Times New Roman" w:hAnsi="Times New Roman" w:cs="Times New Roman"/>
              </w:rPr>
              <w:t xml:space="preserve">Индикаторы развития систем теплоснабжения </w:t>
            </w:r>
            <w:r w:rsidR="00534C2D">
              <w:rPr>
                <w:rFonts w:ascii="Times New Roman" w:hAnsi="Times New Roman" w:cs="Times New Roman"/>
              </w:rPr>
              <w:t>Сенгилеевского</w:t>
            </w:r>
            <w:r w:rsidR="004720E2" w:rsidRPr="00FD2FE8">
              <w:rPr>
                <w:rFonts w:ascii="Times New Roman" w:hAnsi="Times New Roman" w:cs="Times New Roman"/>
              </w:rPr>
              <w:t xml:space="preserve"> городского поселения</w:t>
            </w:r>
            <w:r w:rsidR="00EE4CCF" w:rsidRPr="00FD2FE8">
              <w:rPr>
                <w:rFonts w:ascii="Times New Roman" w:hAnsi="Times New Roman" w:cs="Times New Roman"/>
              </w:rPr>
              <w:t xml:space="preserve"> </w:t>
            </w:r>
            <w:r w:rsidR="00534C2D">
              <w:rPr>
                <w:rFonts w:ascii="Times New Roman" w:hAnsi="Times New Roman" w:cs="Times New Roman"/>
              </w:rPr>
              <w:t>Сенгилеевского</w:t>
            </w:r>
            <w:r w:rsidR="00EE4CCF" w:rsidRPr="00FD2FE8">
              <w:rPr>
                <w:rFonts w:ascii="Times New Roman" w:hAnsi="Times New Roman" w:cs="Times New Roman"/>
              </w:rPr>
              <w:t xml:space="preserve"> района Ульяновской области</w:t>
            </w:r>
            <w:r w:rsidR="007F0E2F" w:rsidRPr="00FD2FE8">
              <w:rPr>
                <w:rFonts w:ascii="Times New Roman" w:hAnsi="Times New Roman" w:cs="Times New Roman"/>
              </w:rPr>
              <w:t xml:space="preserve"> </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r w:rsidR="00BF2FFC" w:rsidRPr="00FD2FE8" w:rsidTr="005A6B22">
        <w:tc>
          <w:tcPr>
            <w:tcW w:w="8755" w:type="dxa"/>
            <w:shd w:val="clear" w:color="auto" w:fill="FFFFFF"/>
          </w:tcPr>
          <w:p w:rsidR="00BF2FFC" w:rsidRPr="00FD2FE8" w:rsidRDefault="00BF2FFC" w:rsidP="008E4DF4">
            <w:pPr>
              <w:spacing w:after="0" w:line="240" w:lineRule="auto"/>
              <w:jc w:val="both"/>
              <w:rPr>
                <w:rFonts w:ascii="Times New Roman" w:hAnsi="Times New Roman" w:cs="Times New Roman"/>
                <w:lang w:eastAsia="ru-RU"/>
              </w:rPr>
            </w:pPr>
            <w:r w:rsidRPr="00FD2FE8">
              <w:rPr>
                <w:rFonts w:ascii="Times New Roman" w:hAnsi="Times New Roman" w:cs="Times New Roman"/>
              </w:rPr>
              <w:t>Раздел 15. Ценовые (тарифные) последствия</w:t>
            </w:r>
          </w:p>
        </w:tc>
        <w:tc>
          <w:tcPr>
            <w:tcW w:w="851" w:type="dxa"/>
            <w:shd w:val="clear" w:color="auto" w:fill="FFFFFF"/>
            <w:vAlign w:val="center"/>
          </w:tcPr>
          <w:p w:rsidR="00BF2FFC" w:rsidRPr="00FD2FE8" w:rsidRDefault="00BF2FFC" w:rsidP="00BF2FFC">
            <w:pPr>
              <w:autoSpaceDE w:val="0"/>
              <w:autoSpaceDN w:val="0"/>
              <w:adjustRightInd w:val="0"/>
              <w:spacing w:after="0"/>
              <w:contextualSpacing/>
              <w:jc w:val="center"/>
              <w:rPr>
                <w:rFonts w:ascii="Times New Roman" w:hAnsi="Times New Roman" w:cs="Times New Roman"/>
                <w:bCs/>
                <w:color w:val="000000"/>
                <w:sz w:val="24"/>
                <w:szCs w:val="24"/>
                <w:lang w:eastAsia="ru-RU"/>
              </w:rPr>
            </w:pPr>
          </w:p>
        </w:tc>
      </w:tr>
    </w:tbl>
    <w:p w:rsidR="004A1E14" w:rsidRPr="00FD2FE8" w:rsidRDefault="004A1E14" w:rsidP="00603C98">
      <w:pPr>
        <w:autoSpaceDE w:val="0"/>
        <w:autoSpaceDN w:val="0"/>
        <w:adjustRightInd w:val="0"/>
        <w:spacing w:after="0"/>
        <w:contextualSpacing/>
        <w:jc w:val="center"/>
        <w:rPr>
          <w:rFonts w:ascii="Times New Roman" w:hAnsi="Times New Roman" w:cs="Times New Roman"/>
          <w:b/>
          <w:sz w:val="28"/>
          <w:szCs w:val="28"/>
        </w:rPr>
      </w:pPr>
    </w:p>
    <w:p w:rsidR="00F25477" w:rsidRPr="00FD2FE8" w:rsidRDefault="00F25477" w:rsidP="00603C98">
      <w:pPr>
        <w:spacing w:after="0"/>
        <w:jc w:val="center"/>
        <w:rPr>
          <w:rFonts w:ascii="Times New Roman" w:hAnsi="Times New Roman" w:cs="Times New Roman"/>
          <w:b/>
          <w:sz w:val="28"/>
          <w:szCs w:val="28"/>
          <w:lang w:eastAsia="ru-RU"/>
        </w:rPr>
      </w:pPr>
    </w:p>
    <w:p w:rsidR="00BD4538" w:rsidRPr="00FD2FE8" w:rsidRDefault="00BD4538" w:rsidP="00603C98">
      <w:pPr>
        <w:shd w:val="clear" w:color="auto" w:fill="FFFFFF"/>
        <w:spacing w:after="0"/>
        <w:jc w:val="center"/>
        <w:rPr>
          <w:rFonts w:ascii="Times New Roman" w:eastAsia="Times New Roman" w:hAnsi="Times New Roman" w:cs="Times New Roman"/>
          <w:b/>
          <w:bCs/>
          <w:color w:val="222222"/>
          <w:sz w:val="28"/>
          <w:szCs w:val="28"/>
          <w:lang w:eastAsia="ru-RU"/>
        </w:rPr>
      </w:pPr>
    </w:p>
    <w:p w:rsidR="00CC4965" w:rsidRPr="00FD2FE8" w:rsidRDefault="00CC4965"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CC4965" w:rsidRPr="00FD2FE8" w:rsidRDefault="00CC4965"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2E6749" w:rsidRPr="00FD2FE8" w:rsidRDefault="002E6749"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EE4CCF" w:rsidRPr="00FD2FE8" w:rsidRDefault="00EE4CCF"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EE4CCF" w:rsidRPr="00FD2FE8" w:rsidRDefault="00EE4CCF"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EE4CCF" w:rsidRPr="00FD2FE8" w:rsidRDefault="00EE4CCF" w:rsidP="00603C98">
      <w:pPr>
        <w:shd w:val="clear" w:color="auto" w:fill="FFFFFF"/>
        <w:spacing w:after="0"/>
        <w:jc w:val="center"/>
        <w:rPr>
          <w:rFonts w:ascii="Times New Roman" w:eastAsia="Times New Roman" w:hAnsi="Times New Roman" w:cs="Times New Roman"/>
          <w:b/>
          <w:bCs/>
          <w:color w:val="000000"/>
          <w:sz w:val="28"/>
          <w:szCs w:val="28"/>
          <w:lang w:eastAsia="ru-RU"/>
        </w:rPr>
      </w:pPr>
    </w:p>
    <w:p w:rsidR="00816986" w:rsidRPr="00FD2FE8" w:rsidRDefault="00CB1219" w:rsidP="00603C98">
      <w:pPr>
        <w:shd w:val="clear" w:color="auto" w:fill="FFFFFF"/>
        <w:spacing w:after="0"/>
        <w:jc w:val="center"/>
        <w:rPr>
          <w:rFonts w:ascii="Times New Roman" w:eastAsia="Times New Roman" w:hAnsi="Times New Roman" w:cs="Times New Roman"/>
          <w:b/>
          <w:bCs/>
          <w:color w:val="000000"/>
          <w:sz w:val="27"/>
          <w:szCs w:val="27"/>
          <w:lang w:eastAsia="ru-RU"/>
        </w:rPr>
      </w:pPr>
      <w:r w:rsidRPr="00FD2FE8">
        <w:rPr>
          <w:rFonts w:ascii="Times New Roman" w:eastAsia="Times New Roman" w:hAnsi="Times New Roman" w:cs="Times New Roman"/>
          <w:b/>
          <w:bCs/>
          <w:color w:val="000000"/>
          <w:sz w:val="27"/>
          <w:szCs w:val="27"/>
          <w:lang w:eastAsia="ru-RU"/>
        </w:rPr>
        <w:lastRenderedPageBreak/>
        <w:t>ПАСПОРТ СХЕМЫ</w:t>
      </w:r>
    </w:p>
    <w:p w:rsidR="001E78D3"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xml:space="preserve">Основанием для разработки схемы теплоснабжения </w:t>
      </w:r>
      <w:r w:rsidR="00534C2D">
        <w:rPr>
          <w:rFonts w:ascii="Times New Roman" w:eastAsia="Times New Roman" w:hAnsi="Times New Roman" w:cs="Times New Roman"/>
          <w:color w:val="000000"/>
          <w:sz w:val="27"/>
          <w:szCs w:val="27"/>
          <w:lang w:eastAsia="ru-RU"/>
        </w:rPr>
        <w:t>Сенгилеевского</w:t>
      </w:r>
      <w:r w:rsidR="004720E2" w:rsidRPr="00FD2FE8">
        <w:rPr>
          <w:rFonts w:ascii="Times New Roman" w:eastAsia="Times New Roman" w:hAnsi="Times New Roman" w:cs="Times New Roman"/>
          <w:color w:val="000000"/>
          <w:sz w:val="27"/>
          <w:szCs w:val="27"/>
          <w:lang w:eastAsia="ru-RU"/>
        </w:rPr>
        <w:t xml:space="preserve"> городского поселения</w:t>
      </w:r>
      <w:r w:rsidR="00EE4CCF" w:rsidRPr="00FD2FE8">
        <w:rPr>
          <w:rFonts w:ascii="Times New Roman" w:eastAsia="Times New Roman" w:hAnsi="Times New Roman" w:cs="Times New Roman"/>
          <w:color w:val="000000"/>
          <w:sz w:val="27"/>
          <w:szCs w:val="27"/>
          <w:lang w:eastAsia="ru-RU"/>
        </w:rPr>
        <w:t xml:space="preserve"> </w:t>
      </w:r>
      <w:r w:rsidR="00534C2D">
        <w:rPr>
          <w:rFonts w:ascii="Times New Roman" w:eastAsia="Times New Roman" w:hAnsi="Times New Roman" w:cs="Times New Roman"/>
          <w:color w:val="000000"/>
          <w:sz w:val="27"/>
          <w:szCs w:val="27"/>
          <w:lang w:eastAsia="ru-RU"/>
        </w:rPr>
        <w:t>Сенгилеевского</w:t>
      </w:r>
      <w:r w:rsidR="00EE4CCF" w:rsidRPr="00FD2FE8">
        <w:rPr>
          <w:rFonts w:ascii="Times New Roman" w:eastAsia="Times New Roman" w:hAnsi="Times New Roman" w:cs="Times New Roman"/>
          <w:color w:val="000000"/>
          <w:sz w:val="27"/>
          <w:szCs w:val="27"/>
          <w:lang w:eastAsia="ru-RU"/>
        </w:rPr>
        <w:t xml:space="preserve"> района Ульяновской области</w:t>
      </w:r>
      <w:r w:rsidR="001A32D0" w:rsidRPr="00FD2FE8">
        <w:rPr>
          <w:rFonts w:ascii="Times New Roman" w:eastAsia="Times New Roman" w:hAnsi="Times New Roman" w:cs="Times New Roman"/>
          <w:color w:val="000000"/>
          <w:sz w:val="27"/>
          <w:szCs w:val="27"/>
          <w:lang w:eastAsia="ru-RU"/>
        </w:rPr>
        <w:t xml:space="preserve"> </w:t>
      </w:r>
      <w:r w:rsidRPr="00FD2FE8">
        <w:rPr>
          <w:rFonts w:ascii="Times New Roman" w:eastAsia="Times New Roman" w:hAnsi="Times New Roman" w:cs="Times New Roman"/>
          <w:color w:val="000000"/>
          <w:sz w:val="27"/>
          <w:szCs w:val="27"/>
          <w:lang w:eastAsia="ru-RU"/>
        </w:rPr>
        <w:t>является:</w:t>
      </w:r>
    </w:p>
    <w:p w:rsidR="001E78D3"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xml:space="preserve">- </w:t>
      </w:r>
      <w:r w:rsidR="00436BE9" w:rsidRPr="00FD2FE8">
        <w:rPr>
          <w:rFonts w:ascii="Times New Roman" w:eastAsia="Times New Roman" w:hAnsi="Times New Roman" w:cs="Times New Roman"/>
          <w:color w:val="000000"/>
          <w:sz w:val="27"/>
          <w:szCs w:val="27"/>
          <w:lang w:eastAsia="ru-RU"/>
        </w:rPr>
        <w:t xml:space="preserve">  </w:t>
      </w:r>
      <w:r w:rsidRPr="00FD2FE8">
        <w:rPr>
          <w:rFonts w:ascii="Times New Roman" w:eastAsia="Times New Roman" w:hAnsi="Times New Roman" w:cs="Times New Roman"/>
          <w:color w:val="000000"/>
          <w:sz w:val="27"/>
          <w:szCs w:val="27"/>
          <w:lang w:eastAsia="ru-RU"/>
        </w:rPr>
        <w:t>Федер</w:t>
      </w:r>
      <w:r w:rsidR="001E78D3" w:rsidRPr="00FD2FE8">
        <w:rPr>
          <w:rFonts w:ascii="Times New Roman" w:eastAsia="Times New Roman" w:hAnsi="Times New Roman" w:cs="Times New Roman"/>
          <w:color w:val="000000"/>
          <w:sz w:val="27"/>
          <w:szCs w:val="27"/>
          <w:lang w:eastAsia="ru-RU"/>
        </w:rPr>
        <w:t xml:space="preserve">альный закон от 27 июля 2010 г. № 190 -ФЗ «О </w:t>
      </w:r>
      <w:r w:rsidRPr="00FD2FE8">
        <w:rPr>
          <w:rFonts w:ascii="Times New Roman" w:eastAsia="Times New Roman" w:hAnsi="Times New Roman" w:cs="Times New Roman"/>
          <w:color w:val="000000"/>
          <w:sz w:val="27"/>
          <w:szCs w:val="27"/>
          <w:lang w:eastAsia="ru-RU"/>
        </w:rPr>
        <w:t>теплоснабжении»;</w:t>
      </w:r>
    </w:p>
    <w:p w:rsidR="001E78D3" w:rsidRPr="00FD2FE8" w:rsidRDefault="001E78D3"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xml:space="preserve">- Федеральный закон от 23 ноября </w:t>
      </w:r>
      <w:r w:rsidR="00816986" w:rsidRPr="00FD2FE8">
        <w:rPr>
          <w:rFonts w:ascii="Times New Roman" w:eastAsia="Times New Roman" w:hAnsi="Times New Roman" w:cs="Times New Roman"/>
          <w:color w:val="000000"/>
          <w:sz w:val="27"/>
          <w:szCs w:val="27"/>
          <w:lang w:eastAsia="ru-RU"/>
        </w:rPr>
        <w:t>200</w:t>
      </w:r>
      <w:r w:rsidRPr="00FD2FE8">
        <w:rPr>
          <w:rFonts w:ascii="Times New Roman" w:eastAsia="Times New Roman" w:hAnsi="Times New Roman" w:cs="Times New Roman"/>
          <w:color w:val="000000"/>
          <w:sz w:val="27"/>
          <w:szCs w:val="27"/>
          <w:lang w:eastAsia="ru-RU"/>
        </w:rPr>
        <w:t>9 г.</w:t>
      </w:r>
      <w:r w:rsidR="00816986" w:rsidRPr="00FD2FE8">
        <w:rPr>
          <w:rFonts w:ascii="Times New Roman" w:eastAsia="Times New Roman" w:hAnsi="Times New Roman" w:cs="Times New Roman"/>
          <w:color w:val="000000"/>
          <w:sz w:val="27"/>
          <w:szCs w:val="27"/>
          <w:lang w:eastAsia="ru-RU"/>
        </w:rPr>
        <w:t xml:space="preserve"> № 261-ФЗ «Об энергосбережен</w:t>
      </w:r>
      <w:r w:rsidR="00603C98" w:rsidRPr="00FD2FE8">
        <w:rPr>
          <w:rFonts w:ascii="Times New Roman" w:eastAsia="Times New Roman" w:hAnsi="Times New Roman" w:cs="Times New Roman"/>
          <w:color w:val="000000"/>
          <w:sz w:val="27"/>
          <w:szCs w:val="27"/>
          <w:lang w:eastAsia="ru-RU"/>
        </w:rPr>
        <w:t xml:space="preserve">ии и о повышении энергетической </w:t>
      </w:r>
      <w:r w:rsidR="00816986" w:rsidRPr="00FD2FE8">
        <w:rPr>
          <w:rFonts w:ascii="Times New Roman" w:eastAsia="Times New Roman" w:hAnsi="Times New Roman" w:cs="Times New Roman"/>
          <w:color w:val="000000"/>
          <w:sz w:val="27"/>
          <w:szCs w:val="27"/>
          <w:lang w:eastAsia="ru-RU"/>
        </w:rPr>
        <w:t>эффективности и о внесении изменений и дополнен</w:t>
      </w:r>
      <w:r w:rsidRPr="00FD2FE8">
        <w:rPr>
          <w:rFonts w:ascii="Times New Roman" w:eastAsia="Times New Roman" w:hAnsi="Times New Roman" w:cs="Times New Roman"/>
          <w:color w:val="000000"/>
          <w:sz w:val="27"/>
          <w:szCs w:val="27"/>
          <w:lang w:eastAsia="ru-RU"/>
        </w:rPr>
        <w:t>ий в отдельные акты Российской Ф</w:t>
      </w:r>
      <w:r w:rsidR="00816986" w:rsidRPr="00FD2FE8">
        <w:rPr>
          <w:rFonts w:ascii="Times New Roman" w:eastAsia="Times New Roman" w:hAnsi="Times New Roman" w:cs="Times New Roman"/>
          <w:color w:val="000000"/>
          <w:sz w:val="27"/>
          <w:szCs w:val="27"/>
          <w:lang w:eastAsia="ru-RU"/>
        </w:rPr>
        <w:t>едерации»;</w:t>
      </w:r>
    </w:p>
    <w:p w:rsidR="001E78D3" w:rsidRPr="00FD2FE8" w:rsidRDefault="001E78D3"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xml:space="preserve">- Постановление Правительства Российской Федерации от 22 февраля 2012 г. № </w:t>
      </w:r>
      <w:r w:rsidR="00816986" w:rsidRPr="00FD2FE8">
        <w:rPr>
          <w:rFonts w:ascii="Times New Roman" w:eastAsia="Times New Roman" w:hAnsi="Times New Roman" w:cs="Times New Roman"/>
          <w:color w:val="000000"/>
          <w:sz w:val="27"/>
          <w:szCs w:val="27"/>
          <w:lang w:eastAsia="ru-RU"/>
        </w:rPr>
        <w:t>154 "О требованиях к схемам теплоснабжения, порядку их разработки и утверждения"</w:t>
      </w:r>
      <w:r w:rsidR="00B622B9" w:rsidRPr="00FD2FE8">
        <w:rPr>
          <w:rFonts w:ascii="Times New Roman" w:eastAsia="Times New Roman" w:hAnsi="Times New Roman" w:cs="Times New Roman"/>
          <w:color w:val="000000"/>
          <w:sz w:val="27"/>
          <w:szCs w:val="27"/>
          <w:lang w:eastAsia="ru-RU"/>
        </w:rPr>
        <w:t xml:space="preserve"> (с изменениями)</w:t>
      </w:r>
      <w:r w:rsidR="00816986" w:rsidRPr="00FD2FE8">
        <w:rPr>
          <w:rFonts w:ascii="Times New Roman" w:eastAsia="Times New Roman" w:hAnsi="Times New Roman" w:cs="Times New Roman"/>
          <w:color w:val="000000"/>
          <w:sz w:val="27"/>
          <w:szCs w:val="27"/>
          <w:lang w:eastAsia="ru-RU"/>
        </w:rPr>
        <w:t>;</w:t>
      </w:r>
    </w:p>
    <w:p w:rsidR="001E78D3"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Приказ Мин</w:t>
      </w:r>
      <w:r w:rsidR="00436BE9" w:rsidRPr="00FD2FE8">
        <w:rPr>
          <w:rFonts w:ascii="Times New Roman" w:eastAsia="Times New Roman" w:hAnsi="Times New Roman" w:cs="Times New Roman"/>
          <w:color w:val="000000"/>
          <w:sz w:val="27"/>
          <w:szCs w:val="27"/>
          <w:lang w:eastAsia="ru-RU"/>
        </w:rPr>
        <w:t xml:space="preserve">истерства </w:t>
      </w:r>
      <w:r w:rsidRPr="00FD2FE8">
        <w:rPr>
          <w:rFonts w:ascii="Times New Roman" w:eastAsia="Times New Roman" w:hAnsi="Times New Roman" w:cs="Times New Roman"/>
          <w:color w:val="000000"/>
          <w:sz w:val="27"/>
          <w:szCs w:val="27"/>
          <w:lang w:eastAsia="ru-RU"/>
        </w:rPr>
        <w:t>энерг</w:t>
      </w:r>
      <w:r w:rsidR="00436BE9" w:rsidRPr="00FD2FE8">
        <w:rPr>
          <w:rFonts w:ascii="Times New Roman" w:eastAsia="Times New Roman" w:hAnsi="Times New Roman" w:cs="Times New Roman"/>
          <w:color w:val="000000"/>
          <w:sz w:val="27"/>
          <w:szCs w:val="27"/>
          <w:lang w:eastAsia="ru-RU"/>
        </w:rPr>
        <w:t>етики</w:t>
      </w:r>
      <w:r w:rsidRPr="00FD2FE8">
        <w:rPr>
          <w:rFonts w:ascii="Times New Roman" w:eastAsia="Times New Roman" w:hAnsi="Times New Roman" w:cs="Times New Roman"/>
          <w:color w:val="000000"/>
          <w:sz w:val="27"/>
          <w:szCs w:val="27"/>
          <w:lang w:eastAsia="ru-RU"/>
        </w:rPr>
        <w:t xml:space="preserve"> Р</w:t>
      </w:r>
      <w:r w:rsidR="00436BE9" w:rsidRPr="00FD2FE8">
        <w:rPr>
          <w:rFonts w:ascii="Times New Roman" w:eastAsia="Times New Roman" w:hAnsi="Times New Roman" w:cs="Times New Roman"/>
          <w:color w:val="000000"/>
          <w:sz w:val="27"/>
          <w:szCs w:val="27"/>
          <w:lang w:eastAsia="ru-RU"/>
        </w:rPr>
        <w:t>Ф</w:t>
      </w:r>
      <w:r w:rsidRPr="00FD2FE8">
        <w:rPr>
          <w:rFonts w:ascii="Times New Roman" w:eastAsia="Times New Roman" w:hAnsi="Times New Roman" w:cs="Times New Roman"/>
          <w:color w:val="000000"/>
          <w:sz w:val="27"/>
          <w:szCs w:val="27"/>
          <w:lang w:eastAsia="ru-RU"/>
        </w:rPr>
        <w:t xml:space="preserve"> </w:t>
      </w:r>
      <w:r w:rsidR="00955424" w:rsidRPr="00FD2FE8">
        <w:rPr>
          <w:rFonts w:ascii="Times New Roman" w:eastAsia="Times New Roman" w:hAnsi="Times New Roman" w:cs="Times New Roman"/>
          <w:color w:val="000000"/>
          <w:sz w:val="27"/>
          <w:szCs w:val="27"/>
          <w:lang w:eastAsia="ru-RU"/>
        </w:rPr>
        <w:t>от 05.03.2019 г. №212 «Об утверждении Методических указаний по разработке  схем теплоснабжения (с изменениями и дополнениями);</w:t>
      </w:r>
    </w:p>
    <w:p w:rsidR="00CB1219" w:rsidRPr="00FD2FE8" w:rsidRDefault="001E78D3"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xml:space="preserve">- Генеральный план </w:t>
      </w:r>
      <w:r w:rsidR="00534C2D">
        <w:rPr>
          <w:rFonts w:ascii="Times New Roman" w:eastAsia="Times New Roman" w:hAnsi="Times New Roman" w:cs="Times New Roman"/>
          <w:color w:val="000000"/>
          <w:sz w:val="27"/>
          <w:szCs w:val="27"/>
          <w:lang w:eastAsia="ru-RU"/>
        </w:rPr>
        <w:t>Сенгилеевского</w:t>
      </w:r>
      <w:r w:rsidR="004720E2" w:rsidRPr="00FD2FE8">
        <w:rPr>
          <w:rFonts w:ascii="Times New Roman" w:eastAsia="Times New Roman" w:hAnsi="Times New Roman" w:cs="Times New Roman"/>
          <w:color w:val="000000"/>
          <w:sz w:val="27"/>
          <w:szCs w:val="27"/>
          <w:lang w:eastAsia="ru-RU"/>
        </w:rPr>
        <w:t xml:space="preserve"> городского поселения</w:t>
      </w:r>
      <w:r w:rsidR="00EE4CCF" w:rsidRPr="00FD2FE8">
        <w:rPr>
          <w:rFonts w:ascii="Times New Roman" w:eastAsia="Times New Roman" w:hAnsi="Times New Roman" w:cs="Times New Roman"/>
          <w:color w:val="000000"/>
          <w:sz w:val="27"/>
          <w:szCs w:val="27"/>
          <w:lang w:eastAsia="ru-RU"/>
        </w:rPr>
        <w:t xml:space="preserve"> </w:t>
      </w:r>
      <w:r w:rsidR="00534C2D">
        <w:rPr>
          <w:rFonts w:ascii="Times New Roman" w:eastAsia="Times New Roman" w:hAnsi="Times New Roman" w:cs="Times New Roman"/>
          <w:color w:val="000000"/>
          <w:sz w:val="27"/>
          <w:szCs w:val="27"/>
          <w:lang w:eastAsia="ru-RU"/>
        </w:rPr>
        <w:t>Сенгилеевского</w:t>
      </w:r>
      <w:r w:rsidR="00EE4CCF" w:rsidRPr="00FD2FE8">
        <w:rPr>
          <w:rFonts w:ascii="Times New Roman" w:eastAsia="Times New Roman" w:hAnsi="Times New Roman" w:cs="Times New Roman"/>
          <w:color w:val="000000"/>
          <w:sz w:val="27"/>
          <w:szCs w:val="27"/>
          <w:lang w:eastAsia="ru-RU"/>
        </w:rPr>
        <w:t xml:space="preserve"> района Ульяновской области</w:t>
      </w:r>
      <w:r w:rsidR="00E82F35" w:rsidRPr="00FD2FE8">
        <w:rPr>
          <w:rFonts w:ascii="Times New Roman" w:eastAsia="Times New Roman" w:hAnsi="Times New Roman" w:cs="Times New Roman"/>
          <w:color w:val="000000"/>
          <w:sz w:val="27"/>
          <w:szCs w:val="27"/>
          <w:lang w:eastAsia="ru-RU"/>
        </w:rPr>
        <w:t>.</w:t>
      </w:r>
    </w:p>
    <w:p w:rsidR="00CB1219"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b/>
          <w:bCs/>
          <w:color w:val="000000"/>
          <w:sz w:val="27"/>
          <w:szCs w:val="27"/>
          <w:lang w:eastAsia="ru-RU"/>
        </w:rPr>
        <w:t xml:space="preserve">Схема теплоснабжения </w:t>
      </w:r>
      <w:hyperlink r:id="rId8" w:tooltip="Поселение" w:history="1">
        <w:r w:rsidRPr="00FD2FE8">
          <w:rPr>
            <w:rFonts w:ascii="Times New Roman" w:eastAsia="Times New Roman" w:hAnsi="Times New Roman" w:cs="Times New Roman"/>
            <w:b/>
            <w:bCs/>
            <w:color w:val="000000"/>
            <w:sz w:val="27"/>
            <w:szCs w:val="27"/>
            <w:lang w:eastAsia="ru-RU"/>
          </w:rPr>
          <w:t>поселения</w:t>
        </w:r>
      </w:hyperlink>
      <w:r w:rsidR="001E78D3" w:rsidRPr="00FD2FE8">
        <w:rPr>
          <w:rFonts w:ascii="Times New Roman" w:eastAsia="Times New Roman" w:hAnsi="Times New Roman" w:cs="Times New Roman"/>
          <w:color w:val="000000"/>
          <w:sz w:val="27"/>
          <w:szCs w:val="27"/>
          <w:lang w:eastAsia="ru-RU"/>
        </w:rPr>
        <w:t xml:space="preserve"> -</w:t>
      </w:r>
      <w:r w:rsidRPr="00FD2FE8">
        <w:rPr>
          <w:rFonts w:ascii="Times New Roman" w:eastAsia="Times New Roman" w:hAnsi="Times New Roman" w:cs="Times New Roman"/>
          <w:color w:val="000000"/>
          <w:sz w:val="27"/>
          <w:szCs w:val="27"/>
          <w:lang w:eastAsia="ru-RU"/>
        </w:rPr>
        <w:t xml:space="preserve"> документ, содержащий материалы по обоснованию эффективного и безопасного функционирования системы </w:t>
      </w:r>
      <w:hyperlink r:id="rId9" w:tooltip="Теплоснабжение" w:history="1">
        <w:r w:rsidRPr="00FD2FE8">
          <w:rPr>
            <w:rFonts w:ascii="Times New Roman" w:eastAsia="Times New Roman" w:hAnsi="Times New Roman" w:cs="Times New Roman"/>
            <w:color w:val="000000"/>
            <w:sz w:val="27"/>
            <w:szCs w:val="27"/>
            <w:lang w:eastAsia="ru-RU"/>
          </w:rPr>
          <w:t>теплоснабжения</w:t>
        </w:r>
      </w:hyperlink>
      <w:r w:rsidRPr="00FD2FE8">
        <w:rPr>
          <w:rFonts w:ascii="Times New Roman" w:eastAsia="Times New Roman" w:hAnsi="Times New Roman" w:cs="Times New Roman"/>
          <w:color w:val="000000"/>
          <w:sz w:val="27"/>
          <w:szCs w:val="27"/>
          <w:lang w:eastAsia="ru-RU"/>
        </w:rPr>
        <w:t>, ее развития с учетом правового регулирования в области</w:t>
      </w:r>
      <w:r w:rsidR="008E4DF4" w:rsidRPr="00FD2FE8">
        <w:rPr>
          <w:rFonts w:ascii="Times New Roman" w:eastAsia="Times New Roman" w:hAnsi="Times New Roman" w:cs="Times New Roman"/>
          <w:color w:val="000000"/>
          <w:sz w:val="27"/>
          <w:szCs w:val="27"/>
          <w:lang w:eastAsia="ru-RU"/>
        </w:rPr>
        <w:t xml:space="preserve"> </w:t>
      </w:r>
      <w:hyperlink r:id="rId10" w:tooltip="Энергосбережение" w:history="1">
        <w:r w:rsidRPr="00FD2FE8">
          <w:rPr>
            <w:rFonts w:ascii="Times New Roman" w:eastAsia="Times New Roman" w:hAnsi="Times New Roman" w:cs="Times New Roman"/>
            <w:color w:val="000000"/>
            <w:sz w:val="27"/>
            <w:szCs w:val="27"/>
            <w:lang w:eastAsia="ru-RU"/>
          </w:rPr>
          <w:t>энергосбережения и повышения энергетической эффективности</w:t>
        </w:r>
      </w:hyperlink>
      <w:r w:rsidRPr="00FD2FE8">
        <w:rPr>
          <w:rFonts w:ascii="Times New Roman" w:eastAsia="Times New Roman" w:hAnsi="Times New Roman" w:cs="Times New Roman"/>
          <w:color w:val="000000"/>
          <w:sz w:val="27"/>
          <w:szCs w:val="27"/>
          <w:lang w:eastAsia="ru-RU"/>
        </w:rPr>
        <w:t>.</w:t>
      </w:r>
    </w:p>
    <w:p w:rsidR="001E78D3"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xml:space="preserve">Мероприятия по развитию системы теплоснабжения, предусмотренные настоящей схемой, включаются в </w:t>
      </w:r>
      <w:hyperlink r:id="rId11" w:tooltip="Инвестиции" w:history="1">
        <w:r w:rsidRPr="00FD2FE8">
          <w:rPr>
            <w:rFonts w:ascii="Times New Roman" w:eastAsia="Times New Roman" w:hAnsi="Times New Roman" w:cs="Times New Roman"/>
            <w:color w:val="000000"/>
            <w:sz w:val="27"/>
            <w:szCs w:val="27"/>
            <w:lang w:eastAsia="ru-RU"/>
          </w:rPr>
          <w:t>инвестиционную программу</w:t>
        </w:r>
      </w:hyperlink>
      <w:r w:rsidR="008E4DF4" w:rsidRPr="00FD2FE8">
        <w:rPr>
          <w:sz w:val="27"/>
          <w:szCs w:val="27"/>
        </w:rPr>
        <w:t xml:space="preserve"> </w:t>
      </w:r>
      <w:r w:rsidRPr="00FD2FE8">
        <w:rPr>
          <w:rFonts w:ascii="Times New Roman" w:eastAsia="Times New Roman" w:hAnsi="Times New Roman" w:cs="Times New Roman"/>
          <w:color w:val="000000"/>
          <w:sz w:val="27"/>
          <w:szCs w:val="27"/>
          <w:lang w:eastAsia="ru-RU"/>
        </w:rPr>
        <w:t>теплоснабжающей организации и, как следствие, могут быть включены в соответствующий</w:t>
      </w:r>
      <w:r w:rsidR="008E4DF4" w:rsidRPr="00FD2FE8">
        <w:rPr>
          <w:rFonts w:ascii="Times New Roman" w:eastAsia="Times New Roman" w:hAnsi="Times New Roman" w:cs="Times New Roman"/>
          <w:color w:val="000000"/>
          <w:sz w:val="27"/>
          <w:szCs w:val="27"/>
          <w:lang w:eastAsia="ru-RU"/>
        </w:rPr>
        <w:t xml:space="preserve"> </w:t>
      </w:r>
      <w:hyperlink r:id="rId12" w:tooltip="Тариф" w:history="1">
        <w:r w:rsidRPr="00FD2FE8">
          <w:rPr>
            <w:rFonts w:ascii="Times New Roman" w:eastAsia="Times New Roman" w:hAnsi="Times New Roman" w:cs="Times New Roman"/>
            <w:color w:val="000000"/>
            <w:sz w:val="27"/>
            <w:szCs w:val="27"/>
            <w:lang w:eastAsia="ru-RU"/>
          </w:rPr>
          <w:t>тариф</w:t>
        </w:r>
      </w:hyperlink>
      <w:r w:rsidR="008E4DF4" w:rsidRPr="00FD2FE8">
        <w:rPr>
          <w:sz w:val="27"/>
          <w:szCs w:val="27"/>
        </w:rPr>
        <w:t xml:space="preserve"> </w:t>
      </w:r>
      <w:r w:rsidRPr="00FD2FE8">
        <w:rPr>
          <w:rFonts w:ascii="Times New Roman" w:eastAsia="Times New Roman" w:hAnsi="Times New Roman" w:cs="Times New Roman"/>
          <w:color w:val="000000"/>
          <w:sz w:val="27"/>
          <w:szCs w:val="27"/>
          <w:lang w:eastAsia="ru-RU"/>
        </w:rPr>
        <w:t>организации</w:t>
      </w:r>
      <w:r w:rsidR="008E4DF4" w:rsidRPr="00FD2FE8">
        <w:rPr>
          <w:rFonts w:ascii="Times New Roman" w:eastAsia="Times New Roman" w:hAnsi="Times New Roman" w:cs="Times New Roman"/>
          <w:color w:val="000000"/>
          <w:sz w:val="27"/>
          <w:szCs w:val="27"/>
          <w:lang w:eastAsia="ru-RU"/>
        </w:rPr>
        <w:t xml:space="preserve"> </w:t>
      </w:r>
      <w:hyperlink r:id="rId13" w:tooltip="Коммунальное хозяйство" w:history="1">
        <w:r w:rsidRPr="00FD2FE8">
          <w:rPr>
            <w:rFonts w:ascii="Times New Roman" w:eastAsia="Times New Roman" w:hAnsi="Times New Roman" w:cs="Times New Roman"/>
            <w:color w:val="000000"/>
            <w:sz w:val="27"/>
            <w:szCs w:val="27"/>
            <w:lang w:eastAsia="ru-RU"/>
          </w:rPr>
          <w:t>коммунального комплекса</w:t>
        </w:r>
      </w:hyperlink>
      <w:r w:rsidRPr="00FD2FE8">
        <w:rPr>
          <w:rFonts w:ascii="Times New Roman" w:eastAsia="Times New Roman" w:hAnsi="Times New Roman" w:cs="Times New Roman"/>
          <w:color w:val="000000"/>
          <w:sz w:val="27"/>
          <w:szCs w:val="27"/>
          <w:lang w:eastAsia="ru-RU"/>
        </w:rPr>
        <w:t>.</w:t>
      </w:r>
    </w:p>
    <w:p w:rsidR="001E78D3"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b/>
          <w:bCs/>
          <w:color w:val="000000"/>
          <w:sz w:val="27"/>
          <w:szCs w:val="27"/>
          <w:lang w:eastAsia="ru-RU"/>
        </w:rPr>
        <w:t>Основные цели и задачи схемы теплоснабжения:</w:t>
      </w:r>
    </w:p>
    <w:p w:rsidR="001B2AAB"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повышение надежности работы систем теплоснабжения в соответствии с нормативными требованиями;</w:t>
      </w:r>
    </w:p>
    <w:p w:rsidR="001B2AAB"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минимизация затрат на теплоснабжение в расчете на каждого потребителя в долгосрочной перспективе;</w:t>
      </w:r>
    </w:p>
    <w:p w:rsidR="001B2AAB" w:rsidRPr="00FD2FE8" w:rsidRDefault="001B2AAB"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обеспечение жителей</w:t>
      </w:r>
      <w:r w:rsidR="008E4DF4" w:rsidRPr="00FD2FE8">
        <w:rPr>
          <w:rFonts w:ascii="Times New Roman" w:eastAsia="Times New Roman" w:hAnsi="Times New Roman" w:cs="Times New Roman"/>
          <w:color w:val="000000"/>
          <w:sz w:val="27"/>
          <w:szCs w:val="27"/>
          <w:lang w:eastAsia="ru-RU"/>
        </w:rPr>
        <w:t xml:space="preserve"> </w:t>
      </w:r>
      <w:r w:rsidR="00534C2D">
        <w:rPr>
          <w:rFonts w:ascii="Times New Roman" w:eastAsia="Times New Roman" w:hAnsi="Times New Roman" w:cs="Times New Roman"/>
          <w:color w:val="000000"/>
          <w:sz w:val="27"/>
          <w:szCs w:val="27"/>
          <w:lang w:eastAsia="ru-RU"/>
        </w:rPr>
        <w:t>Сенгилеевского</w:t>
      </w:r>
      <w:r w:rsidR="004720E2" w:rsidRPr="00FD2FE8">
        <w:rPr>
          <w:rFonts w:ascii="Times New Roman" w:eastAsia="Times New Roman" w:hAnsi="Times New Roman" w:cs="Times New Roman"/>
          <w:color w:val="000000"/>
          <w:sz w:val="27"/>
          <w:szCs w:val="27"/>
          <w:lang w:eastAsia="ru-RU"/>
        </w:rPr>
        <w:t xml:space="preserve"> городского поселения</w:t>
      </w:r>
      <w:r w:rsidR="00EE4CCF" w:rsidRPr="00FD2FE8">
        <w:rPr>
          <w:rFonts w:ascii="Times New Roman" w:eastAsia="Times New Roman" w:hAnsi="Times New Roman" w:cs="Times New Roman"/>
          <w:color w:val="000000"/>
          <w:sz w:val="27"/>
          <w:szCs w:val="27"/>
          <w:lang w:eastAsia="ru-RU"/>
        </w:rPr>
        <w:t xml:space="preserve"> </w:t>
      </w:r>
      <w:r w:rsidR="00534C2D">
        <w:rPr>
          <w:rFonts w:ascii="Times New Roman" w:eastAsia="Times New Roman" w:hAnsi="Times New Roman" w:cs="Times New Roman"/>
          <w:color w:val="000000"/>
          <w:sz w:val="27"/>
          <w:szCs w:val="27"/>
          <w:lang w:eastAsia="ru-RU"/>
        </w:rPr>
        <w:t>Сенгилеевского</w:t>
      </w:r>
      <w:r w:rsidR="00EE4CCF" w:rsidRPr="00FD2FE8">
        <w:rPr>
          <w:rFonts w:ascii="Times New Roman" w:eastAsia="Times New Roman" w:hAnsi="Times New Roman" w:cs="Times New Roman"/>
          <w:color w:val="000000"/>
          <w:sz w:val="27"/>
          <w:szCs w:val="27"/>
          <w:lang w:eastAsia="ru-RU"/>
        </w:rPr>
        <w:t xml:space="preserve"> района Ульяновской области</w:t>
      </w:r>
      <w:r w:rsidR="008E4DF4" w:rsidRPr="00FD2FE8">
        <w:rPr>
          <w:rFonts w:ascii="Times New Roman" w:eastAsia="Times New Roman" w:hAnsi="Times New Roman" w:cs="Times New Roman"/>
          <w:color w:val="000000"/>
          <w:sz w:val="27"/>
          <w:szCs w:val="27"/>
          <w:lang w:eastAsia="ru-RU"/>
        </w:rPr>
        <w:t xml:space="preserve"> </w:t>
      </w:r>
      <w:r w:rsidR="00816986" w:rsidRPr="00FD2FE8">
        <w:rPr>
          <w:rFonts w:ascii="Times New Roman" w:eastAsia="Times New Roman" w:hAnsi="Times New Roman" w:cs="Times New Roman"/>
          <w:color w:val="000000"/>
          <w:sz w:val="27"/>
          <w:szCs w:val="27"/>
          <w:lang w:eastAsia="ru-RU"/>
        </w:rPr>
        <w:t>тепловой энергией;</w:t>
      </w:r>
    </w:p>
    <w:p w:rsidR="001B2AAB"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соблюдение баланса экономических интересов теплоснабжающих организаций и интересов потребителей;</w:t>
      </w:r>
    </w:p>
    <w:p w:rsidR="001B2AAB"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установление ответственности субъектов теплоснабжения за надежное и качественное теплоснабжение потребителей;</w:t>
      </w:r>
    </w:p>
    <w:p w:rsidR="00816986" w:rsidRPr="00FD2FE8" w:rsidRDefault="00816986" w:rsidP="00603C98">
      <w:pPr>
        <w:shd w:val="clear" w:color="auto" w:fill="FFFFFF"/>
        <w:spacing w:after="0"/>
        <w:ind w:firstLine="708"/>
        <w:jc w:val="both"/>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обеспечение безопасности системы теплоснабжения.</w:t>
      </w:r>
    </w:p>
    <w:p w:rsidR="00CB1219" w:rsidRPr="00FD2FE8" w:rsidRDefault="00816986" w:rsidP="00603C98">
      <w:pPr>
        <w:shd w:val="clear" w:color="auto" w:fill="FFFFFF"/>
        <w:spacing w:after="0"/>
        <w:jc w:val="center"/>
        <w:rPr>
          <w:rFonts w:ascii="Times New Roman" w:eastAsia="Times New Roman" w:hAnsi="Times New Roman" w:cs="Times New Roman"/>
          <w:b/>
          <w:bCs/>
          <w:color w:val="000000"/>
          <w:sz w:val="27"/>
          <w:szCs w:val="27"/>
          <w:lang w:eastAsia="ru-RU"/>
        </w:rPr>
      </w:pPr>
      <w:r w:rsidRPr="00FD2FE8">
        <w:rPr>
          <w:rFonts w:ascii="Times New Roman" w:eastAsia="Times New Roman" w:hAnsi="Times New Roman" w:cs="Times New Roman"/>
          <w:b/>
          <w:bCs/>
          <w:color w:val="000000"/>
          <w:sz w:val="27"/>
          <w:szCs w:val="27"/>
          <w:lang w:eastAsia="ru-RU"/>
        </w:rPr>
        <w:t xml:space="preserve">Сроки и этапы реализации </w:t>
      </w:r>
      <w:r w:rsidR="00F85034" w:rsidRPr="00FD2FE8">
        <w:rPr>
          <w:rFonts w:ascii="Times New Roman" w:eastAsia="Times New Roman" w:hAnsi="Times New Roman" w:cs="Times New Roman"/>
          <w:b/>
          <w:bCs/>
          <w:color w:val="000000"/>
          <w:sz w:val="27"/>
          <w:szCs w:val="27"/>
          <w:lang w:eastAsia="ru-RU"/>
        </w:rPr>
        <w:t>схемы</w:t>
      </w:r>
    </w:p>
    <w:p w:rsidR="001B2AAB" w:rsidRPr="00FD2FE8" w:rsidRDefault="00F85034" w:rsidP="00603C98">
      <w:pPr>
        <w:shd w:val="clear" w:color="auto" w:fill="FFFFFF"/>
        <w:spacing w:after="0"/>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Схема</w:t>
      </w:r>
      <w:r w:rsidR="001B2AAB" w:rsidRPr="00FD2FE8">
        <w:rPr>
          <w:rFonts w:ascii="Times New Roman" w:eastAsia="Times New Roman" w:hAnsi="Times New Roman" w:cs="Times New Roman"/>
          <w:color w:val="000000"/>
          <w:sz w:val="27"/>
          <w:szCs w:val="27"/>
          <w:lang w:eastAsia="ru-RU"/>
        </w:rPr>
        <w:t xml:space="preserve"> будет реализована в период с </w:t>
      </w:r>
      <w:r w:rsidR="00191515" w:rsidRPr="00FD2FE8">
        <w:rPr>
          <w:rFonts w:ascii="Times New Roman" w:eastAsia="Times New Roman" w:hAnsi="Times New Roman" w:cs="Times New Roman"/>
          <w:color w:val="000000"/>
          <w:sz w:val="27"/>
          <w:szCs w:val="27"/>
          <w:lang w:eastAsia="ru-RU"/>
        </w:rPr>
        <w:t>202</w:t>
      </w:r>
      <w:r w:rsidR="001F596B" w:rsidRPr="00FD2FE8">
        <w:rPr>
          <w:rFonts w:ascii="Times New Roman" w:eastAsia="Times New Roman" w:hAnsi="Times New Roman" w:cs="Times New Roman"/>
          <w:color w:val="000000"/>
          <w:sz w:val="27"/>
          <w:szCs w:val="27"/>
          <w:lang w:eastAsia="ru-RU"/>
        </w:rPr>
        <w:t>4</w:t>
      </w:r>
      <w:r w:rsidR="00816986" w:rsidRPr="00FD2FE8">
        <w:rPr>
          <w:rFonts w:ascii="Times New Roman" w:eastAsia="Times New Roman" w:hAnsi="Times New Roman" w:cs="Times New Roman"/>
          <w:color w:val="000000"/>
          <w:sz w:val="27"/>
          <w:szCs w:val="27"/>
          <w:lang w:eastAsia="ru-RU"/>
        </w:rPr>
        <w:t xml:space="preserve"> по </w:t>
      </w:r>
      <w:r w:rsidR="001B45B4" w:rsidRPr="00FD2FE8">
        <w:rPr>
          <w:rFonts w:ascii="Times New Roman" w:eastAsia="Times New Roman" w:hAnsi="Times New Roman" w:cs="Times New Roman"/>
          <w:color w:val="000000"/>
          <w:sz w:val="27"/>
          <w:szCs w:val="27"/>
          <w:lang w:eastAsia="ru-RU"/>
        </w:rPr>
        <w:t>203</w:t>
      </w:r>
      <w:r w:rsidR="001F596B" w:rsidRPr="00FD2FE8">
        <w:rPr>
          <w:rFonts w:ascii="Times New Roman" w:eastAsia="Times New Roman" w:hAnsi="Times New Roman" w:cs="Times New Roman"/>
          <w:color w:val="000000"/>
          <w:sz w:val="27"/>
          <w:szCs w:val="27"/>
          <w:lang w:eastAsia="ru-RU"/>
        </w:rPr>
        <w:t>9</w:t>
      </w:r>
      <w:r w:rsidR="001B2AAB" w:rsidRPr="00FD2FE8">
        <w:rPr>
          <w:rFonts w:ascii="Times New Roman" w:eastAsia="Times New Roman" w:hAnsi="Times New Roman" w:cs="Times New Roman"/>
          <w:color w:val="000000"/>
          <w:sz w:val="27"/>
          <w:szCs w:val="27"/>
          <w:lang w:eastAsia="ru-RU"/>
        </w:rPr>
        <w:t xml:space="preserve"> годы.</w:t>
      </w:r>
    </w:p>
    <w:p w:rsidR="001B2AAB" w:rsidRPr="00FD2FE8" w:rsidRDefault="00CB1219" w:rsidP="00603C98">
      <w:pPr>
        <w:shd w:val="clear" w:color="auto" w:fill="FFFFFF"/>
        <w:spacing w:after="0"/>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xml:space="preserve">В проекте </w:t>
      </w:r>
      <w:r w:rsidR="00816986" w:rsidRPr="00FD2FE8">
        <w:rPr>
          <w:rFonts w:ascii="Times New Roman" w:eastAsia="Times New Roman" w:hAnsi="Times New Roman" w:cs="Times New Roman"/>
          <w:color w:val="000000"/>
          <w:sz w:val="27"/>
          <w:szCs w:val="27"/>
          <w:lang w:eastAsia="ru-RU"/>
        </w:rPr>
        <w:t xml:space="preserve">выделяются </w:t>
      </w:r>
      <w:r w:rsidR="00B457AB" w:rsidRPr="00FD2FE8">
        <w:rPr>
          <w:rFonts w:ascii="Times New Roman" w:eastAsia="Times New Roman" w:hAnsi="Times New Roman" w:cs="Times New Roman"/>
          <w:color w:val="000000"/>
          <w:sz w:val="27"/>
          <w:szCs w:val="27"/>
          <w:lang w:eastAsia="ru-RU"/>
        </w:rPr>
        <w:t>3</w:t>
      </w:r>
      <w:r w:rsidR="00816986" w:rsidRPr="00FD2FE8">
        <w:rPr>
          <w:rFonts w:ascii="Times New Roman" w:eastAsia="Times New Roman" w:hAnsi="Times New Roman" w:cs="Times New Roman"/>
          <w:color w:val="000000"/>
          <w:sz w:val="27"/>
          <w:szCs w:val="27"/>
          <w:lang w:eastAsia="ru-RU"/>
        </w:rPr>
        <w:t xml:space="preserve"> этапа</w:t>
      </w:r>
      <w:r w:rsidR="008F7B47" w:rsidRPr="00FD2FE8">
        <w:rPr>
          <w:rFonts w:ascii="Times New Roman" w:eastAsia="Times New Roman" w:hAnsi="Times New Roman" w:cs="Times New Roman"/>
          <w:color w:val="000000"/>
          <w:sz w:val="27"/>
          <w:szCs w:val="27"/>
          <w:lang w:eastAsia="ru-RU"/>
        </w:rPr>
        <w:t>:</w:t>
      </w:r>
    </w:p>
    <w:p w:rsidR="001B2AAB" w:rsidRPr="00FD2FE8" w:rsidRDefault="001B2AAB" w:rsidP="00603C98">
      <w:pPr>
        <w:shd w:val="clear" w:color="auto" w:fill="FFFFFF"/>
        <w:spacing w:after="0"/>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Первый этап:</w:t>
      </w:r>
      <w:r w:rsidR="0048008B" w:rsidRPr="00FD2FE8">
        <w:rPr>
          <w:rFonts w:ascii="Times New Roman" w:eastAsia="Times New Roman" w:hAnsi="Times New Roman" w:cs="Times New Roman"/>
          <w:color w:val="000000"/>
          <w:sz w:val="27"/>
          <w:szCs w:val="27"/>
          <w:lang w:eastAsia="ru-RU"/>
        </w:rPr>
        <w:t>202</w:t>
      </w:r>
      <w:r w:rsidR="001F596B" w:rsidRPr="00FD2FE8">
        <w:rPr>
          <w:rFonts w:ascii="Times New Roman" w:eastAsia="Times New Roman" w:hAnsi="Times New Roman" w:cs="Times New Roman"/>
          <w:color w:val="000000"/>
          <w:sz w:val="27"/>
          <w:szCs w:val="27"/>
          <w:lang w:eastAsia="ru-RU"/>
        </w:rPr>
        <w:t>4</w:t>
      </w:r>
      <w:r w:rsidR="0048008B" w:rsidRPr="00FD2FE8">
        <w:rPr>
          <w:rFonts w:ascii="Times New Roman" w:eastAsia="Times New Roman" w:hAnsi="Times New Roman" w:cs="Times New Roman"/>
          <w:color w:val="000000"/>
          <w:sz w:val="27"/>
          <w:szCs w:val="27"/>
          <w:lang w:eastAsia="ru-RU"/>
        </w:rPr>
        <w:t>-202</w:t>
      </w:r>
      <w:r w:rsidR="001F596B" w:rsidRPr="00FD2FE8">
        <w:rPr>
          <w:rFonts w:ascii="Times New Roman" w:eastAsia="Times New Roman" w:hAnsi="Times New Roman" w:cs="Times New Roman"/>
          <w:color w:val="000000"/>
          <w:sz w:val="27"/>
          <w:szCs w:val="27"/>
          <w:lang w:eastAsia="ru-RU"/>
        </w:rPr>
        <w:t>8</w:t>
      </w:r>
      <w:r w:rsidR="00816986" w:rsidRPr="00FD2FE8">
        <w:rPr>
          <w:rFonts w:ascii="Times New Roman" w:eastAsia="Times New Roman" w:hAnsi="Times New Roman" w:cs="Times New Roman"/>
          <w:color w:val="000000"/>
          <w:sz w:val="27"/>
          <w:szCs w:val="27"/>
          <w:lang w:eastAsia="ru-RU"/>
        </w:rPr>
        <w:t xml:space="preserve"> годы (ежегодное планирование).</w:t>
      </w:r>
    </w:p>
    <w:p w:rsidR="00CB1219" w:rsidRPr="00FD2FE8" w:rsidRDefault="001B2AAB" w:rsidP="00603C98">
      <w:pPr>
        <w:shd w:val="clear" w:color="auto" w:fill="FFFFFF"/>
        <w:spacing w:after="0"/>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xml:space="preserve">Второй этап: </w:t>
      </w:r>
      <w:r w:rsidR="0048008B" w:rsidRPr="00FD2FE8">
        <w:rPr>
          <w:rFonts w:ascii="Times New Roman" w:eastAsia="Times New Roman" w:hAnsi="Times New Roman" w:cs="Times New Roman"/>
          <w:color w:val="000000"/>
          <w:sz w:val="27"/>
          <w:szCs w:val="27"/>
          <w:lang w:eastAsia="ru-RU"/>
        </w:rPr>
        <w:t>202</w:t>
      </w:r>
      <w:r w:rsidR="001F596B" w:rsidRPr="00FD2FE8">
        <w:rPr>
          <w:rFonts w:ascii="Times New Roman" w:eastAsia="Times New Roman" w:hAnsi="Times New Roman" w:cs="Times New Roman"/>
          <w:color w:val="000000"/>
          <w:sz w:val="27"/>
          <w:szCs w:val="27"/>
          <w:lang w:eastAsia="ru-RU"/>
        </w:rPr>
        <w:t>9</w:t>
      </w:r>
      <w:r w:rsidR="0048008B" w:rsidRPr="00FD2FE8">
        <w:rPr>
          <w:rFonts w:ascii="Times New Roman" w:eastAsia="Times New Roman" w:hAnsi="Times New Roman" w:cs="Times New Roman"/>
          <w:color w:val="000000"/>
          <w:sz w:val="27"/>
          <w:szCs w:val="27"/>
          <w:lang w:eastAsia="ru-RU"/>
        </w:rPr>
        <w:t>-</w:t>
      </w:r>
      <w:r w:rsidR="001B45B4" w:rsidRPr="00FD2FE8">
        <w:rPr>
          <w:rFonts w:ascii="Times New Roman" w:eastAsia="Times New Roman" w:hAnsi="Times New Roman" w:cs="Times New Roman"/>
          <w:color w:val="000000"/>
          <w:sz w:val="27"/>
          <w:szCs w:val="27"/>
          <w:lang w:eastAsia="ru-RU"/>
        </w:rPr>
        <w:t>203</w:t>
      </w:r>
      <w:r w:rsidR="001F596B" w:rsidRPr="00FD2FE8">
        <w:rPr>
          <w:rFonts w:ascii="Times New Roman" w:eastAsia="Times New Roman" w:hAnsi="Times New Roman" w:cs="Times New Roman"/>
          <w:color w:val="000000"/>
          <w:sz w:val="27"/>
          <w:szCs w:val="27"/>
          <w:lang w:eastAsia="ru-RU"/>
        </w:rPr>
        <w:t>3</w:t>
      </w:r>
      <w:r w:rsidR="0048008B" w:rsidRPr="00FD2FE8">
        <w:rPr>
          <w:rFonts w:ascii="Times New Roman" w:eastAsia="Times New Roman" w:hAnsi="Times New Roman" w:cs="Times New Roman"/>
          <w:color w:val="000000"/>
          <w:sz w:val="27"/>
          <w:szCs w:val="27"/>
          <w:lang w:eastAsia="ru-RU"/>
        </w:rPr>
        <w:t xml:space="preserve"> годы</w:t>
      </w:r>
      <w:r w:rsidR="001F596B" w:rsidRPr="00FD2FE8">
        <w:rPr>
          <w:rFonts w:ascii="Times New Roman" w:eastAsia="Times New Roman" w:hAnsi="Times New Roman" w:cs="Times New Roman"/>
          <w:color w:val="000000"/>
          <w:sz w:val="27"/>
          <w:szCs w:val="27"/>
          <w:lang w:eastAsia="ru-RU"/>
        </w:rPr>
        <w:t>;</w:t>
      </w:r>
    </w:p>
    <w:p w:rsidR="00955424" w:rsidRPr="00FD2FE8" w:rsidRDefault="001F596B" w:rsidP="005E7809">
      <w:pPr>
        <w:shd w:val="clear" w:color="auto" w:fill="FFFFFF"/>
        <w:spacing w:after="0"/>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color w:val="000000"/>
          <w:sz w:val="27"/>
          <w:szCs w:val="27"/>
          <w:lang w:eastAsia="ru-RU"/>
        </w:rPr>
        <w:t xml:space="preserve">Третий этап: </w:t>
      </w:r>
      <w:r w:rsidR="00EE027C" w:rsidRPr="00FD2FE8">
        <w:rPr>
          <w:rFonts w:ascii="Times New Roman" w:eastAsia="Times New Roman" w:hAnsi="Times New Roman" w:cs="Times New Roman"/>
          <w:color w:val="000000"/>
          <w:sz w:val="27"/>
          <w:szCs w:val="27"/>
          <w:lang w:eastAsia="ru-RU"/>
        </w:rPr>
        <w:t>2034</w:t>
      </w:r>
      <w:r w:rsidRPr="00FD2FE8">
        <w:rPr>
          <w:rFonts w:ascii="Times New Roman" w:eastAsia="Times New Roman" w:hAnsi="Times New Roman" w:cs="Times New Roman"/>
          <w:color w:val="000000"/>
          <w:sz w:val="27"/>
          <w:szCs w:val="27"/>
          <w:lang w:eastAsia="ru-RU"/>
        </w:rPr>
        <w:t>-20</w:t>
      </w:r>
      <w:r w:rsidR="00EE027C" w:rsidRPr="00FD2FE8">
        <w:rPr>
          <w:rFonts w:ascii="Times New Roman" w:eastAsia="Times New Roman" w:hAnsi="Times New Roman" w:cs="Times New Roman"/>
          <w:color w:val="000000"/>
          <w:sz w:val="27"/>
          <w:szCs w:val="27"/>
          <w:lang w:eastAsia="ru-RU"/>
        </w:rPr>
        <w:t>39</w:t>
      </w:r>
      <w:r w:rsidRPr="00FD2FE8">
        <w:rPr>
          <w:rFonts w:ascii="Times New Roman" w:eastAsia="Times New Roman" w:hAnsi="Times New Roman" w:cs="Times New Roman"/>
          <w:color w:val="000000"/>
          <w:sz w:val="27"/>
          <w:szCs w:val="27"/>
          <w:lang w:eastAsia="ru-RU"/>
        </w:rPr>
        <w:t xml:space="preserve"> годы</w:t>
      </w:r>
      <w:r w:rsidR="00EE027C" w:rsidRPr="00FD2FE8">
        <w:rPr>
          <w:rFonts w:ascii="Times New Roman" w:eastAsia="Times New Roman" w:hAnsi="Times New Roman" w:cs="Times New Roman"/>
          <w:color w:val="000000"/>
          <w:sz w:val="27"/>
          <w:szCs w:val="27"/>
          <w:lang w:eastAsia="ru-RU"/>
        </w:rPr>
        <w:t>.</w:t>
      </w:r>
    </w:p>
    <w:p w:rsidR="00816986" w:rsidRPr="00FD2FE8" w:rsidRDefault="00CB1219" w:rsidP="00603C98">
      <w:pPr>
        <w:shd w:val="clear" w:color="auto" w:fill="FFFFFF"/>
        <w:spacing w:after="0"/>
        <w:jc w:val="center"/>
        <w:rPr>
          <w:rFonts w:ascii="Times New Roman" w:eastAsia="Times New Roman" w:hAnsi="Times New Roman" w:cs="Times New Roman"/>
          <w:color w:val="000000"/>
          <w:sz w:val="27"/>
          <w:szCs w:val="27"/>
          <w:lang w:eastAsia="ru-RU"/>
        </w:rPr>
      </w:pPr>
      <w:r w:rsidRPr="00FD2FE8">
        <w:rPr>
          <w:rFonts w:ascii="Times New Roman" w:eastAsia="Times New Roman" w:hAnsi="Times New Roman" w:cs="Times New Roman"/>
          <w:b/>
          <w:bCs/>
          <w:color w:val="000000"/>
          <w:sz w:val="27"/>
          <w:szCs w:val="27"/>
          <w:lang w:eastAsia="ru-RU"/>
        </w:rPr>
        <w:lastRenderedPageBreak/>
        <w:t>ОСНОВНЫЕ ТЕРМИНЫ И ПОНЯТИЯ</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Style w:val="s10"/>
          <w:rFonts w:ascii="Times New Roman" w:hAnsi="Times New Roman" w:cs="Times New Roman"/>
          <w:b/>
          <w:bCs/>
          <w:color w:val="000000"/>
          <w:sz w:val="27"/>
          <w:szCs w:val="27"/>
        </w:rPr>
        <w:t>З</w:t>
      </w:r>
      <w:r w:rsidR="00E44894" w:rsidRPr="00FD2FE8">
        <w:rPr>
          <w:rStyle w:val="s10"/>
          <w:rFonts w:ascii="Times New Roman" w:hAnsi="Times New Roman" w:cs="Times New Roman"/>
          <w:b/>
          <w:bCs/>
          <w:color w:val="000000"/>
          <w:sz w:val="27"/>
          <w:szCs w:val="27"/>
        </w:rPr>
        <w:t>она действия системы теплоснабжения</w:t>
      </w:r>
      <w:r w:rsidR="005E7809" w:rsidRPr="00FD2FE8">
        <w:rPr>
          <w:rStyle w:val="s10"/>
          <w:rFonts w:ascii="Times New Roman" w:hAnsi="Times New Roman" w:cs="Times New Roman"/>
          <w:b/>
          <w:bCs/>
          <w:color w:val="000000"/>
          <w:sz w:val="27"/>
          <w:szCs w:val="27"/>
        </w:rPr>
        <w:t xml:space="preserve"> </w:t>
      </w:r>
      <w:r w:rsidR="00E44894" w:rsidRPr="00FD2FE8">
        <w:rPr>
          <w:rFonts w:ascii="Times New Roman" w:hAnsi="Times New Roman" w:cs="Times New Roman"/>
          <w:color w:val="000000"/>
          <w:sz w:val="27"/>
          <w:szCs w:val="27"/>
        </w:rPr>
        <w:t>- территория поселения, городского округа, города федерального значения или ее часть, границы которой устанавливаются по наиболее удаленным точкам подключения потребителей к тепловым сетям, входящим в систему теплоснабжения;</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Style w:val="s10"/>
          <w:rFonts w:ascii="Times New Roman" w:hAnsi="Times New Roman" w:cs="Times New Roman"/>
          <w:b/>
          <w:bCs/>
          <w:color w:val="000000"/>
          <w:sz w:val="27"/>
          <w:szCs w:val="27"/>
        </w:rPr>
        <w:t>З</w:t>
      </w:r>
      <w:r w:rsidR="00E44894" w:rsidRPr="00FD2FE8">
        <w:rPr>
          <w:rStyle w:val="s10"/>
          <w:rFonts w:ascii="Times New Roman" w:hAnsi="Times New Roman" w:cs="Times New Roman"/>
          <w:b/>
          <w:bCs/>
          <w:color w:val="000000"/>
          <w:sz w:val="27"/>
          <w:szCs w:val="27"/>
        </w:rPr>
        <w:t>она действия источника тепловой энергии</w:t>
      </w:r>
      <w:r w:rsidR="00E44894" w:rsidRPr="00FD2FE8">
        <w:rPr>
          <w:rFonts w:ascii="Times New Roman" w:hAnsi="Times New Roman" w:cs="Times New Roman"/>
          <w:color w:val="000000"/>
          <w:sz w:val="27"/>
          <w:szCs w:val="27"/>
        </w:rPr>
        <w:t>- территория поселения, городского округа, города федерального значения или ее часть, границы которой устанавливаются закрытыми секционирующими задвижками тепловой сети системы теплоснабжения;</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Style w:val="s10"/>
          <w:rFonts w:ascii="Times New Roman" w:hAnsi="Times New Roman" w:cs="Times New Roman"/>
          <w:b/>
          <w:bCs/>
          <w:color w:val="000000"/>
          <w:sz w:val="27"/>
          <w:szCs w:val="27"/>
        </w:rPr>
        <w:t>У</w:t>
      </w:r>
      <w:r w:rsidR="00E44894" w:rsidRPr="00FD2FE8">
        <w:rPr>
          <w:rStyle w:val="s10"/>
          <w:rFonts w:ascii="Times New Roman" w:hAnsi="Times New Roman" w:cs="Times New Roman"/>
          <w:b/>
          <w:bCs/>
          <w:color w:val="000000"/>
          <w:sz w:val="27"/>
          <w:szCs w:val="27"/>
        </w:rPr>
        <w:t>становленная мощность источника тепловой энергии</w:t>
      </w:r>
      <w:r w:rsidR="00E44894" w:rsidRPr="00FD2FE8">
        <w:rPr>
          <w:rFonts w:ascii="Times New Roman" w:hAnsi="Times New Roman" w:cs="Times New Roman"/>
          <w:color w:val="000000"/>
          <w:sz w:val="27"/>
          <w:szCs w:val="27"/>
        </w:rPr>
        <w:t>- сумма номинальных тепловых мощностей всего принятого по актам ввода в эксплуатацию оборудования, предназначенного для отпуска тепловой энергии потребителям и для обеспечения собственных и хозяйственных нужд теплоснабжающей организации в отношении данного источника тепловой энергии;</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Style w:val="s10"/>
          <w:rFonts w:ascii="Times New Roman" w:hAnsi="Times New Roman" w:cs="Times New Roman"/>
          <w:b/>
          <w:bCs/>
          <w:color w:val="000000"/>
          <w:sz w:val="27"/>
          <w:szCs w:val="27"/>
        </w:rPr>
        <w:t>Р</w:t>
      </w:r>
      <w:r w:rsidR="00E44894" w:rsidRPr="00FD2FE8">
        <w:rPr>
          <w:rStyle w:val="s10"/>
          <w:rFonts w:ascii="Times New Roman" w:hAnsi="Times New Roman" w:cs="Times New Roman"/>
          <w:b/>
          <w:bCs/>
          <w:color w:val="000000"/>
          <w:sz w:val="27"/>
          <w:szCs w:val="27"/>
        </w:rPr>
        <w:t>асполагаемая мощность источника тепловой энергии</w:t>
      </w:r>
      <w:r w:rsidR="00E44894" w:rsidRPr="00FD2FE8">
        <w:rPr>
          <w:rFonts w:ascii="Times New Roman" w:hAnsi="Times New Roman" w:cs="Times New Roman"/>
          <w:color w:val="000000"/>
          <w:sz w:val="27"/>
          <w:szCs w:val="27"/>
        </w:rPr>
        <w:t>- величина, равная установленной мощности источника тепловой энергии за вычетом объемов мощности, не реализуемых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М</w:t>
      </w:r>
      <w:r w:rsidR="00E44894" w:rsidRPr="00FD2FE8">
        <w:rPr>
          <w:rStyle w:val="s10"/>
          <w:rFonts w:ascii="Times New Roman" w:hAnsi="Times New Roman" w:cs="Times New Roman"/>
          <w:b/>
          <w:bCs/>
          <w:color w:val="000000"/>
          <w:sz w:val="27"/>
          <w:szCs w:val="27"/>
        </w:rPr>
        <w:t>ощность источника тепловой энергии нетто</w:t>
      </w:r>
      <w:r w:rsidR="00E44894" w:rsidRPr="00FD2FE8">
        <w:rPr>
          <w:rFonts w:ascii="Times New Roman" w:hAnsi="Times New Roman" w:cs="Times New Roman"/>
          <w:color w:val="000000"/>
          <w:sz w:val="27"/>
          <w:szCs w:val="27"/>
        </w:rPr>
        <w:t>- величина, равная располагаемой мощности источника тепловой энергии за вычетом тепловой нагрузки на собственные и хозяйственные нужды теплоснабжающей организации в отношении источника тепловой энергии;</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Т</w:t>
      </w:r>
      <w:r w:rsidR="00E44894" w:rsidRPr="00FD2FE8">
        <w:rPr>
          <w:rStyle w:val="s10"/>
          <w:rFonts w:ascii="Times New Roman" w:hAnsi="Times New Roman" w:cs="Times New Roman"/>
          <w:b/>
          <w:bCs/>
          <w:color w:val="000000"/>
          <w:sz w:val="27"/>
          <w:szCs w:val="27"/>
        </w:rPr>
        <w:t>еплосетевые объекты</w:t>
      </w:r>
      <w:r w:rsidR="00E44894" w:rsidRPr="00FD2FE8">
        <w:rPr>
          <w:rFonts w:ascii="Times New Roman" w:hAnsi="Times New Roman" w:cs="Times New Roman"/>
          <w:color w:val="000000"/>
          <w:sz w:val="27"/>
          <w:szCs w:val="27"/>
        </w:rPr>
        <w:t>- объекты, входящие в состав тепловой сети и обеспечивающие передачу тепловой энергии от источника тепловой энергии до теплопотребляющих установок потребителей тепловой энергии;</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Э</w:t>
      </w:r>
      <w:r w:rsidR="00E44894" w:rsidRPr="00FD2FE8">
        <w:rPr>
          <w:rStyle w:val="s10"/>
          <w:rFonts w:ascii="Times New Roman" w:hAnsi="Times New Roman" w:cs="Times New Roman"/>
          <w:b/>
          <w:bCs/>
          <w:color w:val="000000"/>
          <w:sz w:val="27"/>
          <w:szCs w:val="27"/>
        </w:rPr>
        <w:t>лемент территориального деления</w:t>
      </w:r>
      <w:r w:rsidR="005E7809" w:rsidRPr="00FD2FE8">
        <w:rPr>
          <w:rStyle w:val="s10"/>
          <w:rFonts w:ascii="Times New Roman" w:hAnsi="Times New Roman" w:cs="Times New Roman"/>
          <w:b/>
          <w:bCs/>
          <w:color w:val="000000"/>
          <w:sz w:val="27"/>
          <w:szCs w:val="27"/>
        </w:rPr>
        <w:t xml:space="preserve"> </w:t>
      </w:r>
      <w:r w:rsidR="00E44894" w:rsidRPr="00FD2FE8">
        <w:rPr>
          <w:rFonts w:ascii="Times New Roman" w:hAnsi="Times New Roman" w:cs="Times New Roman"/>
          <w:color w:val="000000"/>
          <w:sz w:val="27"/>
          <w:szCs w:val="27"/>
        </w:rPr>
        <w:t>- территория поселения, городского округа, города федерального значения или ее часть, установленная по границам административно-территориальных единиц;</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Р</w:t>
      </w:r>
      <w:r w:rsidR="00E44894" w:rsidRPr="00FD2FE8">
        <w:rPr>
          <w:rStyle w:val="s10"/>
          <w:rFonts w:ascii="Times New Roman" w:hAnsi="Times New Roman" w:cs="Times New Roman"/>
          <w:b/>
          <w:bCs/>
          <w:color w:val="000000"/>
          <w:sz w:val="27"/>
          <w:szCs w:val="27"/>
        </w:rPr>
        <w:t>асчетный элемент территориального деления</w:t>
      </w:r>
      <w:r w:rsidR="005E7809" w:rsidRPr="00FD2FE8">
        <w:rPr>
          <w:rStyle w:val="s10"/>
          <w:rFonts w:ascii="Times New Roman" w:hAnsi="Times New Roman" w:cs="Times New Roman"/>
          <w:b/>
          <w:bCs/>
          <w:color w:val="000000"/>
          <w:sz w:val="27"/>
          <w:szCs w:val="27"/>
        </w:rPr>
        <w:t xml:space="preserve"> </w:t>
      </w:r>
      <w:r w:rsidR="00E44894" w:rsidRPr="00FD2FE8">
        <w:rPr>
          <w:rFonts w:ascii="Times New Roman" w:hAnsi="Times New Roman" w:cs="Times New Roman"/>
          <w:b/>
          <w:color w:val="000000"/>
          <w:sz w:val="27"/>
          <w:szCs w:val="27"/>
        </w:rPr>
        <w:t>-</w:t>
      </w:r>
      <w:r w:rsidR="005E7809" w:rsidRPr="00FD2FE8">
        <w:rPr>
          <w:rFonts w:ascii="Times New Roman" w:hAnsi="Times New Roman" w:cs="Times New Roman"/>
          <w:b/>
          <w:color w:val="000000"/>
          <w:sz w:val="27"/>
          <w:szCs w:val="27"/>
        </w:rPr>
        <w:t xml:space="preserve"> </w:t>
      </w:r>
      <w:r w:rsidR="00E44894" w:rsidRPr="00FD2FE8">
        <w:rPr>
          <w:rFonts w:ascii="Times New Roman" w:hAnsi="Times New Roman" w:cs="Times New Roman"/>
          <w:color w:val="000000"/>
          <w:sz w:val="27"/>
          <w:szCs w:val="27"/>
        </w:rPr>
        <w:t>территория поселения, городского округа, города федерального значения или ее часть, принятая для целей разработки схемы теплоснабжения в неизменяемых границах на весь срок действия схемы теплоснабжения;</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М</w:t>
      </w:r>
      <w:r w:rsidR="00E44894" w:rsidRPr="00FD2FE8">
        <w:rPr>
          <w:rStyle w:val="s10"/>
          <w:rFonts w:ascii="Times New Roman" w:hAnsi="Times New Roman" w:cs="Times New Roman"/>
          <w:b/>
          <w:bCs/>
          <w:color w:val="000000"/>
          <w:sz w:val="27"/>
          <w:szCs w:val="27"/>
        </w:rPr>
        <w:t>естные виды топлива</w:t>
      </w:r>
      <w:r w:rsidR="005E7809" w:rsidRPr="00FD2FE8">
        <w:rPr>
          <w:rStyle w:val="s10"/>
          <w:rFonts w:ascii="Times New Roman" w:hAnsi="Times New Roman" w:cs="Times New Roman"/>
          <w:b/>
          <w:bCs/>
          <w:color w:val="000000"/>
          <w:sz w:val="27"/>
          <w:szCs w:val="27"/>
        </w:rPr>
        <w:t xml:space="preserve"> </w:t>
      </w:r>
      <w:r w:rsidR="00E44894" w:rsidRPr="00FD2FE8">
        <w:rPr>
          <w:rFonts w:ascii="Times New Roman" w:hAnsi="Times New Roman" w:cs="Times New Roman"/>
          <w:color w:val="000000"/>
          <w:sz w:val="27"/>
          <w:szCs w:val="27"/>
        </w:rPr>
        <w:t xml:space="preserve">- топливные ресурсы, использование которых потенциально возможно в районах (территориях) их образования, производства, добычи (торф и продукты его переработки, попутный газ, отходы деревообработки, отходы сельскохозяйственной деятельности, отходы производства и потребления, в том числе твердые коммунальные отходы, и иные </w:t>
      </w:r>
      <w:r w:rsidR="00E44894" w:rsidRPr="00FD2FE8">
        <w:rPr>
          <w:rFonts w:ascii="Times New Roman" w:hAnsi="Times New Roman" w:cs="Times New Roman"/>
          <w:color w:val="000000"/>
          <w:sz w:val="27"/>
          <w:szCs w:val="27"/>
        </w:rPr>
        <w:lastRenderedPageBreak/>
        <w:t>виды топливных ресурсов), экономическая эффективность потребления которых ограничена районами (территориями) их происхождения;</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Р</w:t>
      </w:r>
      <w:r w:rsidR="00E44894" w:rsidRPr="00FD2FE8">
        <w:rPr>
          <w:rStyle w:val="s10"/>
          <w:rFonts w:ascii="Times New Roman" w:hAnsi="Times New Roman" w:cs="Times New Roman"/>
          <w:b/>
          <w:bCs/>
          <w:color w:val="000000"/>
          <w:sz w:val="27"/>
          <w:szCs w:val="27"/>
        </w:rPr>
        <w:t>асчетная тепловая нагрузка</w:t>
      </w:r>
      <w:r w:rsidR="00E44894" w:rsidRPr="00FD2FE8">
        <w:rPr>
          <w:rFonts w:ascii="Times New Roman" w:hAnsi="Times New Roman" w:cs="Times New Roman"/>
          <w:color w:val="000000"/>
          <w:sz w:val="27"/>
          <w:szCs w:val="27"/>
        </w:rPr>
        <w:t>- тепловая нагрузка, определяемая на основе данных о фактическом отпуске тепловой энергии за полный отопительный период, предшествующий началу разработки схемы теплоснабжения, приведенная в соответствии с методическими указаниями по разработке схем теплоснабжения к расчетной температуре наружного воздуха;</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Б</w:t>
      </w:r>
      <w:r w:rsidR="00E44894" w:rsidRPr="00FD2FE8">
        <w:rPr>
          <w:rStyle w:val="s10"/>
          <w:rFonts w:ascii="Times New Roman" w:hAnsi="Times New Roman" w:cs="Times New Roman"/>
          <w:b/>
          <w:bCs/>
          <w:color w:val="000000"/>
          <w:sz w:val="27"/>
          <w:szCs w:val="27"/>
        </w:rPr>
        <w:t>азовый период</w:t>
      </w:r>
      <w:r w:rsidR="00E44894" w:rsidRPr="00FD2FE8">
        <w:rPr>
          <w:rFonts w:ascii="Times New Roman" w:hAnsi="Times New Roman" w:cs="Times New Roman"/>
          <w:color w:val="000000"/>
          <w:sz w:val="27"/>
          <w:szCs w:val="27"/>
        </w:rPr>
        <w:t>- год, предшествующий году разработки и утверждения первичной схемы теплоснабжения поселения, городского округа, города федерального значения;</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Б</w:t>
      </w:r>
      <w:r w:rsidR="00E44894" w:rsidRPr="00FD2FE8">
        <w:rPr>
          <w:rStyle w:val="s10"/>
          <w:rFonts w:ascii="Times New Roman" w:hAnsi="Times New Roman" w:cs="Times New Roman"/>
          <w:b/>
          <w:bCs/>
          <w:color w:val="000000"/>
          <w:sz w:val="27"/>
          <w:szCs w:val="27"/>
        </w:rPr>
        <w:t>азовый период актуализации</w:t>
      </w:r>
      <w:r w:rsidR="00E44894" w:rsidRPr="00FD2FE8">
        <w:rPr>
          <w:rFonts w:ascii="Times New Roman" w:hAnsi="Times New Roman" w:cs="Times New Roman"/>
          <w:color w:val="000000"/>
          <w:sz w:val="27"/>
          <w:szCs w:val="27"/>
        </w:rPr>
        <w:t>- год, предшествующий году, в котором подлежит утверждению актуализированная схема теплоснабжения поселения, городского округа, города федерального значения;</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Э</w:t>
      </w:r>
      <w:r w:rsidR="00E44894" w:rsidRPr="00FD2FE8">
        <w:rPr>
          <w:rStyle w:val="s10"/>
          <w:rFonts w:ascii="Times New Roman" w:hAnsi="Times New Roman" w:cs="Times New Roman"/>
          <w:b/>
          <w:bCs/>
          <w:color w:val="000000"/>
          <w:sz w:val="27"/>
          <w:szCs w:val="27"/>
        </w:rPr>
        <w:t>нергетические характеристики тепловых сетей</w:t>
      </w:r>
      <w:r w:rsidR="00E44894" w:rsidRPr="00FD2FE8">
        <w:rPr>
          <w:rFonts w:ascii="Times New Roman" w:hAnsi="Times New Roman" w:cs="Times New Roman"/>
          <w:color w:val="000000"/>
          <w:sz w:val="27"/>
          <w:szCs w:val="27"/>
        </w:rPr>
        <w:t>- показатели, характеризующие энергетическую эффективность передачи тепловой энергии по тепловым сетям, включая потери тепловой энергии, расход электроэнергии на передачу тепловой энергии, расход теплоносителя на передачу тепловой энергии, потери теплоносителя, температуру теплоносителя;</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Т</w:t>
      </w:r>
      <w:r w:rsidR="00E44894" w:rsidRPr="00FD2FE8">
        <w:rPr>
          <w:rStyle w:val="s10"/>
          <w:rFonts w:ascii="Times New Roman" w:hAnsi="Times New Roman" w:cs="Times New Roman"/>
          <w:b/>
          <w:bCs/>
          <w:color w:val="000000"/>
          <w:sz w:val="27"/>
          <w:szCs w:val="27"/>
        </w:rPr>
        <w:t>опливный баланс</w:t>
      </w:r>
      <w:r w:rsidR="00E44894" w:rsidRPr="00FD2FE8">
        <w:rPr>
          <w:rFonts w:ascii="Times New Roman" w:hAnsi="Times New Roman" w:cs="Times New Roman"/>
          <w:color w:val="000000"/>
          <w:sz w:val="27"/>
          <w:szCs w:val="27"/>
        </w:rPr>
        <w:t>- документ, содержащий взаимосвязанные показатели количественного соответствия необходимых для функционирования системы теплоснабжения поставок топлива различных видов и их потребления источниками тепловой энергии в системе теплоснабжения, устанавливающий распределение топлива различных видов между источниками тепловой энергии в системе теплоснабжения и позволяющий определить эффективность использования топлива при комбинированной выработке электрической и тепловой энергии;</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Style w:val="s10"/>
          <w:rFonts w:ascii="Times New Roman" w:hAnsi="Times New Roman" w:cs="Times New Roman"/>
          <w:b/>
          <w:bCs/>
          <w:color w:val="000000"/>
          <w:sz w:val="27"/>
          <w:szCs w:val="27"/>
        </w:rPr>
        <w:t>М</w:t>
      </w:r>
      <w:r w:rsidR="00E44894" w:rsidRPr="00FD2FE8">
        <w:rPr>
          <w:rStyle w:val="s10"/>
          <w:rFonts w:ascii="Times New Roman" w:hAnsi="Times New Roman" w:cs="Times New Roman"/>
          <w:b/>
          <w:bCs/>
          <w:color w:val="000000"/>
          <w:sz w:val="27"/>
          <w:szCs w:val="27"/>
        </w:rPr>
        <w:t>атериальная характеристика тепловой сети</w:t>
      </w:r>
      <w:r w:rsidR="00E44894" w:rsidRPr="00FD2FE8">
        <w:rPr>
          <w:rFonts w:ascii="Times New Roman" w:hAnsi="Times New Roman" w:cs="Times New Roman"/>
          <w:color w:val="000000"/>
          <w:sz w:val="27"/>
          <w:szCs w:val="27"/>
        </w:rPr>
        <w:t>- сумма произведений значений наружных диаметров трубопроводов отдельных участков тепловой сети и длины этих участков;</w:t>
      </w:r>
    </w:p>
    <w:p w:rsidR="006E502E"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rPr>
      </w:pPr>
      <w:r w:rsidRPr="00FD2FE8">
        <w:rPr>
          <w:rFonts w:ascii="Times New Roman" w:hAnsi="Times New Roman" w:cs="Times New Roman"/>
          <w:b/>
          <w:color w:val="000000"/>
          <w:sz w:val="27"/>
          <w:szCs w:val="27"/>
        </w:rPr>
        <w:t>У</w:t>
      </w:r>
      <w:r w:rsidR="00E44894" w:rsidRPr="00FD2FE8">
        <w:rPr>
          <w:rStyle w:val="s10"/>
          <w:rFonts w:ascii="Times New Roman" w:hAnsi="Times New Roman" w:cs="Times New Roman"/>
          <w:b/>
          <w:bCs/>
          <w:color w:val="000000"/>
          <w:sz w:val="27"/>
          <w:szCs w:val="27"/>
        </w:rPr>
        <w:t>дельная материальная характеристика тепловой сети</w:t>
      </w:r>
      <w:r w:rsidR="00E44894" w:rsidRPr="00FD2FE8">
        <w:rPr>
          <w:rFonts w:ascii="Times New Roman" w:hAnsi="Times New Roman" w:cs="Times New Roman"/>
          <w:color w:val="000000"/>
          <w:sz w:val="27"/>
          <w:szCs w:val="27"/>
        </w:rPr>
        <w:t>- отношение материальной характеристики тепловой сети к тепловой нагрузке потребителей, присоединенных к этой тепловой сети;</w:t>
      </w:r>
    </w:p>
    <w:p w:rsidR="00E44894" w:rsidRPr="00FD2FE8" w:rsidRDefault="006E502E"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7"/>
          <w:szCs w:val="27"/>
          <w:shd w:val="clear" w:color="auto" w:fill="FFFFFF"/>
        </w:rPr>
      </w:pPr>
      <w:r w:rsidRPr="00FD2FE8">
        <w:rPr>
          <w:rStyle w:val="s10"/>
          <w:rFonts w:ascii="Times New Roman" w:hAnsi="Times New Roman" w:cs="Times New Roman"/>
          <w:b/>
          <w:bCs/>
          <w:color w:val="000000"/>
          <w:sz w:val="27"/>
          <w:szCs w:val="27"/>
          <w:shd w:val="clear" w:color="auto" w:fill="FFFFFF"/>
        </w:rPr>
        <w:t>С</w:t>
      </w:r>
      <w:r w:rsidR="00E44894" w:rsidRPr="00FD2FE8">
        <w:rPr>
          <w:rStyle w:val="s10"/>
          <w:rFonts w:ascii="Times New Roman" w:hAnsi="Times New Roman" w:cs="Times New Roman"/>
          <w:b/>
          <w:bCs/>
          <w:color w:val="000000"/>
          <w:sz w:val="27"/>
          <w:szCs w:val="27"/>
          <w:shd w:val="clear" w:color="auto" w:fill="FFFFFF"/>
        </w:rPr>
        <w:t>редневзвешенная плотность тепловой нагрузки</w:t>
      </w:r>
      <w:r w:rsidR="00E44894" w:rsidRPr="00FD2FE8">
        <w:rPr>
          <w:rFonts w:ascii="Times New Roman" w:hAnsi="Times New Roman" w:cs="Times New Roman"/>
          <w:color w:val="000000"/>
          <w:sz w:val="27"/>
          <w:szCs w:val="27"/>
          <w:shd w:val="clear" w:color="auto" w:fill="FFFFFF"/>
        </w:rPr>
        <w:t>- отношение тепловой нагрузки потребителей тепловой энергии к площади территории, на которой располагаются объекты потребления тепловой энергии указанных потребителей, определяемое для каждого расчетного элемента территориального деления, зоны действия каждого источника тепловой энергии, каждой системы теплоснабжения и в целом по поселению, городскому округу, городу федерального значения в соответствии с методическими указаниями по разработке схем теплоснабжения.</w:t>
      </w:r>
    </w:p>
    <w:p w:rsidR="00121672" w:rsidRPr="00FD2FE8" w:rsidRDefault="00121672"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8"/>
          <w:szCs w:val="28"/>
          <w:shd w:val="clear" w:color="auto" w:fill="FFFFFF"/>
        </w:rPr>
      </w:pPr>
    </w:p>
    <w:p w:rsidR="00BC43B5" w:rsidRPr="00FD2FE8" w:rsidRDefault="00BC43B5" w:rsidP="00603C98">
      <w:pPr>
        <w:pStyle w:val="s1"/>
        <w:shd w:val="clear" w:color="auto" w:fill="FFFFFF"/>
        <w:spacing w:before="0" w:beforeAutospacing="0" w:after="0" w:afterAutospacing="0" w:line="276" w:lineRule="auto"/>
        <w:ind w:firstLine="709"/>
        <w:jc w:val="both"/>
        <w:rPr>
          <w:rFonts w:ascii="Times New Roman" w:hAnsi="Times New Roman" w:cs="Times New Roman"/>
          <w:color w:val="000000"/>
          <w:sz w:val="28"/>
          <w:szCs w:val="28"/>
          <w:shd w:val="clear" w:color="auto" w:fill="FFFFFF"/>
        </w:rPr>
      </w:pPr>
    </w:p>
    <w:p w:rsidR="004A1E14" w:rsidRPr="00FD2FE8" w:rsidRDefault="00CB1219" w:rsidP="00603C98">
      <w:pPr>
        <w:spacing w:after="0"/>
        <w:jc w:val="center"/>
        <w:rPr>
          <w:rFonts w:ascii="Times New Roman" w:hAnsi="Times New Roman" w:cs="Times New Roman"/>
          <w:b/>
          <w:sz w:val="27"/>
          <w:szCs w:val="27"/>
          <w:lang w:eastAsia="ru-RU"/>
        </w:rPr>
      </w:pPr>
      <w:r w:rsidRPr="00FD2FE8">
        <w:rPr>
          <w:rFonts w:ascii="Times New Roman" w:hAnsi="Times New Roman" w:cs="Times New Roman"/>
          <w:b/>
          <w:sz w:val="27"/>
          <w:szCs w:val="27"/>
          <w:lang w:eastAsia="ru-RU"/>
        </w:rPr>
        <w:lastRenderedPageBreak/>
        <w:t>ВВЕДЕНИЕ</w:t>
      </w:r>
    </w:p>
    <w:p w:rsidR="00DA4376" w:rsidRPr="00FD2FE8"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FD2FE8">
        <w:rPr>
          <w:rFonts w:ascii="Times New Roman" w:hAnsi="Times New Roman" w:cs="Times New Roman"/>
          <w:sz w:val="27"/>
          <w:szCs w:val="27"/>
        </w:rPr>
        <w:t>Проектирование систем теплоснабжения представляет собой комплексную проблему, от правильного решения которой во многом зависят масштабы необходимых капитальных вложений в эти системы. Прогноз спроса на тепловую энергию основан на прогнозировании развития поселения, в первую очередь его градостроительной деятельности, определённой генеральным планом.</w:t>
      </w:r>
    </w:p>
    <w:p w:rsidR="00DA4376" w:rsidRPr="00FD2FE8"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FD2FE8">
        <w:rPr>
          <w:rFonts w:ascii="Times New Roman" w:hAnsi="Times New Roman" w:cs="Times New Roman"/>
          <w:sz w:val="27"/>
          <w:szCs w:val="27"/>
        </w:rPr>
        <w:t>Рассмотрение проблемы начинается на стадии разработки генеральных планов в самом общем виде совместно с другими вопросами инфраструктуры, и такие решения носят предварительный характер. Даётся обоснование необходимости сооружения новых или расширение существующих источников тепла для покрытия имеющегося дефицита мощности и возрастающих тепловых нагрузок на расчётный срок. При этом рассмотрение вопросов выбора основного оборудования для котельных, а также трасс тепловых сетей от них производится только после технико-экономического обоснования принимаемых решений. В качестве основного предпроектного документа по развитию теплового хозяйства принята практика составления</w:t>
      </w:r>
      <w:r w:rsidR="008E4DF4" w:rsidRPr="00FD2FE8">
        <w:rPr>
          <w:rFonts w:ascii="Times New Roman" w:hAnsi="Times New Roman" w:cs="Times New Roman"/>
          <w:sz w:val="27"/>
          <w:szCs w:val="27"/>
        </w:rPr>
        <w:t xml:space="preserve"> </w:t>
      </w:r>
      <w:r w:rsidRPr="00FD2FE8">
        <w:rPr>
          <w:rFonts w:ascii="Times New Roman" w:hAnsi="Times New Roman" w:cs="Times New Roman"/>
          <w:sz w:val="27"/>
          <w:szCs w:val="27"/>
        </w:rPr>
        <w:t>перспективных схем теплоснабжения.</w:t>
      </w:r>
    </w:p>
    <w:p w:rsidR="00DA4376" w:rsidRPr="00FD2FE8"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FD2FE8">
        <w:rPr>
          <w:rFonts w:ascii="Times New Roman" w:hAnsi="Times New Roman" w:cs="Times New Roman"/>
          <w:sz w:val="27"/>
          <w:szCs w:val="27"/>
        </w:rPr>
        <w:t xml:space="preserve">Схемы разрабатываются на основе анализа фактических тепловых нагрузок потребителей с учётом перспективного развития на </w:t>
      </w:r>
      <w:r w:rsidR="00C54435" w:rsidRPr="00FD2FE8">
        <w:rPr>
          <w:rFonts w:ascii="Times New Roman" w:hAnsi="Times New Roman" w:cs="Times New Roman"/>
          <w:sz w:val="27"/>
          <w:szCs w:val="27"/>
        </w:rPr>
        <w:t>срок действия генерального плана</w:t>
      </w:r>
      <w:r w:rsidRPr="00FD2FE8">
        <w:rPr>
          <w:rFonts w:ascii="Times New Roman" w:hAnsi="Times New Roman" w:cs="Times New Roman"/>
          <w:sz w:val="27"/>
          <w:szCs w:val="27"/>
        </w:rPr>
        <w:t>, структуры топливного баланса региона, оценки состояния существующих источников тепла и тепловых сетей и возможности их дальнейшего использования, рассмотрения вопросов надёжности, экономичности.</w:t>
      </w:r>
    </w:p>
    <w:p w:rsidR="00DA4376" w:rsidRPr="00FD2FE8"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FD2FE8">
        <w:rPr>
          <w:rFonts w:ascii="Times New Roman" w:hAnsi="Times New Roman" w:cs="Times New Roman"/>
          <w:sz w:val="27"/>
          <w:szCs w:val="27"/>
        </w:rPr>
        <w:t>Обоснование решений (рекомендаций) при разработке схемы теплоснабжения осуществляется на основе технико-экономического сопоставления вариантов развития системы теплоснабжения в целом и отдельных ее частей (локальных зон теплоснабжения) путем оценки их сравнительной эффективности по критерию минимума суммарных затрат.</w:t>
      </w:r>
    </w:p>
    <w:p w:rsidR="00DA4376" w:rsidRPr="00FD2FE8"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FD2FE8">
        <w:rPr>
          <w:rFonts w:ascii="Times New Roman" w:hAnsi="Times New Roman" w:cs="Times New Roman"/>
          <w:sz w:val="27"/>
          <w:szCs w:val="27"/>
        </w:rPr>
        <w:t>С повышением степени централизации, как правило, повышается экономичность выработки тепла, снижаются начальные затраты и расходы по эксплуатации источников теплоснабжения, но одновременно увеличиваются начальные затраты на сооружение тепловых сетей и эксплуатационные расходы на транспорт тепла.</w:t>
      </w:r>
    </w:p>
    <w:p w:rsidR="00DA4376" w:rsidRPr="00FD2FE8" w:rsidRDefault="00DA4376" w:rsidP="00603C98">
      <w:pPr>
        <w:widowControl w:val="0"/>
        <w:autoSpaceDE w:val="0"/>
        <w:autoSpaceDN w:val="0"/>
        <w:adjustRightInd w:val="0"/>
        <w:spacing w:after="0"/>
        <w:ind w:firstLine="708"/>
        <w:jc w:val="both"/>
        <w:rPr>
          <w:rFonts w:ascii="Times New Roman" w:hAnsi="Times New Roman" w:cs="Times New Roman"/>
          <w:sz w:val="27"/>
          <w:szCs w:val="27"/>
        </w:rPr>
      </w:pPr>
      <w:r w:rsidRPr="00FD2FE8">
        <w:rPr>
          <w:rFonts w:ascii="Times New Roman" w:hAnsi="Times New Roman" w:cs="Times New Roman"/>
          <w:sz w:val="27"/>
          <w:szCs w:val="27"/>
        </w:rPr>
        <w:t>В последние годы наряду с системами централизованного теплоснабжения</w:t>
      </w:r>
      <w:r w:rsidR="002E1527" w:rsidRPr="00FD2FE8">
        <w:rPr>
          <w:rFonts w:ascii="Times New Roman" w:hAnsi="Times New Roman" w:cs="Times New Roman"/>
          <w:sz w:val="27"/>
          <w:szCs w:val="27"/>
        </w:rPr>
        <w:t>,</w:t>
      </w:r>
      <w:r w:rsidRPr="00FD2FE8">
        <w:rPr>
          <w:rFonts w:ascii="Times New Roman" w:hAnsi="Times New Roman" w:cs="Times New Roman"/>
          <w:sz w:val="27"/>
          <w:szCs w:val="27"/>
        </w:rPr>
        <w:t xml:space="preserve"> значительному усовершенствованию подверглись системы децентрализованного теплоснабжения</w:t>
      </w:r>
      <w:r w:rsidR="002E1527" w:rsidRPr="00FD2FE8">
        <w:rPr>
          <w:rFonts w:ascii="Times New Roman" w:hAnsi="Times New Roman" w:cs="Times New Roman"/>
          <w:sz w:val="27"/>
          <w:szCs w:val="27"/>
        </w:rPr>
        <w:t>,</w:t>
      </w:r>
      <w:r w:rsidRPr="00FD2FE8">
        <w:rPr>
          <w:rFonts w:ascii="Times New Roman" w:hAnsi="Times New Roman" w:cs="Times New Roman"/>
          <w:sz w:val="27"/>
          <w:szCs w:val="27"/>
        </w:rPr>
        <w:t xml:space="preserve"> в основном, за счёт развития крупных систем централизованного газоснабжения с подачей газа крышным котельным или непосредственно в квартиры жилых зданий, где за счёт его сжигания в топках котлов, газовых водонагревателях, квартирных генераторах тепла может быть получено тепло одновременно для отопления, горячего водоснабжения, а также для приготовления пищи.</w:t>
      </w:r>
    </w:p>
    <w:p w:rsidR="003F1078" w:rsidRPr="00FD2FE8" w:rsidRDefault="003F1078" w:rsidP="00603C98">
      <w:pPr>
        <w:spacing w:after="0"/>
        <w:jc w:val="center"/>
        <w:rPr>
          <w:rFonts w:ascii="Times New Roman" w:hAnsi="Times New Roman" w:cs="Times New Roman"/>
          <w:b/>
          <w:sz w:val="27"/>
          <w:szCs w:val="27"/>
          <w:lang w:eastAsia="ru-RU"/>
        </w:rPr>
      </w:pPr>
    </w:p>
    <w:p w:rsidR="00BC43B5" w:rsidRPr="00FD2FE8" w:rsidRDefault="00BC43B5" w:rsidP="005E7809">
      <w:pPr>
        <w:spacing w:after="0"/>
        <w:rPr>
          <w:rFonts w:ascii="Times New Roman" w:hAnsi="Times New Roman" w:cs="Times New Roman"/>
          <w:b/>
          <w:sz w:val="27"/>
          <w:szCs w:val="27"/>
          <w:lang w:eastAsia="ru-RU"/>
        </w:rPr>
      </w:pPr>
    </w:p>
    <w:p w:rsidR="004A1E14" w:rsidRPr="00FD2FE8" w:rsidRDefault="00CB1219"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lastRenderedPageBreak/>
        <w:t>ОБЩАЯ</w:t>
      </w:r>
      <w:r w:rsidR="00A1095E" w:rsidRPr="00FD2FE8">
        <w:rPr>
          <w:rFonts w:ascii="Times New Roman" w:hAnsi="Times New Roman" w:cs="Times New Roman"/>
          <w:b/>
          <w:sz w:val="28"/>
          <w:szCs w:val="28"/>
          <w:lang w:eastAsia="ru-RU"/>
        </w:rPr>
        <w:t xml:space="preserve"> ЧАСТЬ</w:t>
      </w:r>
    </w:p>
    <w:p w:rsidR="00F90A71" w:rsidRPr="00FD2FE8" w:rsidRDefault="001B45B4" w:rsidP="00603C98">
      <w:pPr>
        <w:spacing w:after="0"/>
        <w:ind w:firstLine="709"/>
        <w:jc w:val="both"/>
        <w:rPr>
          <w:rFonts w:ascii="Times New Roman" w:eastAsia="Times New Roman" w:hAnsi="Times New Roman" w:cs="Times New Roman"/>
          <w:sz w:val="28"/>
          <w:szCs w:val="28"/>
          <w:lang w:eastAsia="ru-RU"/>
        </w:rPr>
      </w:pPr>
      <w:r w:rsidRPr="00FD2FE8">
        <w:rPr>
          <w:rFonts w:ascii="Times New Roman" w:eastAsia="Times New Roman" w:hAnsi="Times New Roman" w:cs="Times New Roman"/>
          <w:sz w:val="28"/>
          <w:szCs w:val="28"/>
          <w:lang w:eastAsia="ru-RU"/>
        </w:rPr>
        <w:t xml:space="preserve">На территории </w:t>
      </w:r>
      <w:r w:rsidR="00534C2D">
        <w:rPr>
          <w:rFonts w:ascii="Times New Roman" w:eastAsia="Times New Roman" w:hAnsi="Times New Roman" w:cs="Times New Roman"/>
          <w:sz w:val="28"/>
          <w:szCs w:val="28"/>
          <w:lang w:eastAsia="ru-RU"/>
        </w:rPr>
        <w:t>Сенгилеевского</w:t>
      </w:r>
      <w:r w:rsidR="004720E2" w:rsidRPr="00FD2FE8">
        <w:rPr>
          <w:rFonts w:ascii="Times New Roman" w:eastAsia="Times New Roman" w:hAnsi="Times New Roman" w:cs="Times New Roman"/>
          <w:sz w:val="28"/>
          <w:szCs w:val="28"/>
          <w:lang w:eastAsia="ru-RU"/>
        </w:rPr>
        <w:t xml:space="preserve"> городского поселения</w:t>
      </w:r>
      <w:r w:rsidR="00EE4CCF" w:rsidRPr="00FD2FE8">
        <w:rPr>
          <w:rFonts w:ascii="Times New Roman" w:eastAsia="Times New Roman" w:hAnsi="Times New Roman" w:cs="Times New Roman"/>
          <w:sz w:val="28"/>
          <w:szCs w:val="28"/>
          <w:lang w:eastAsia="ru-RU"/>
        </w:rPr>
        <w:t xml:space="preserve"> </w:t>
      </w:r>
      <w:r w:rsidR="00534C2D">
        <w:rPr>
          <w:rFonts w:ascii="Times New Roman" w:eastAsia="Times New Roman" w:hAnsi="Times New Roman" w:cs="Times New Roman"/>
          <w:sz w:val="28"/>
          <w:szCs w:val="28"/>
          <w:lang w:eastAsia="ru-RU"/>
        </w:rPr>
        <w:t>Сенгилеевского</w:t>
      </w:r>
      <w:r w:rsidR="00EE4CCF" w:rsidRPr="00FD2FE8">
        <w:rPr>
          <w:rFonts w:ascii="Times New Roman" w:eastAsia="Times New Roman" w:hAnsi="Times New Roman" w:cs="Times New Roman"/>
          <w:sz w:val="28"/>
          <w:szCs w:val="28"/>
          <w:lang w:eastAsia="ru-RU"/>
        </w:rPr>
        <w:t xml:space="preserve"> района Ульяновской области</w:t>
      </w:r>
      <w:r w:rsidRPr="00FD2FE8">
        <w:rPr>
          <w:rFonts w:ascii="Times New Roman" w:eastAsia="Times New Roman" w:hAnsi="Times New Roman" w:cs="Times New Roman"/>
          <w:sz w:val="28"/>
          <w:szCs w:val="28"/>
          <w:lang w:eastAsia="ru-RU"/>
        </w:rPr>
        <w:t xml:space="preserve"> по состоянию на 01.01.202</w:t>
      </w:r>
      <w:r w:rsidR="00A55B15" w:rsidRPr="00FD2FE8">
        <w:rPr>
          <w:rFonts w:ascii="Times New Roman" w:eastAsia="Times New Roman" w:hAnsi="Times New Roman" w:cs="Times New Roman"/>
          <w:sz w:val="28"/>
          <w:szCs w:val="28"/>
          <w:lang w:eastAsia="ru-RU"/>
        </w:rPr>
        <w:t>1</w:t>
      </w:r>
      <w:r w:rsidRPr="00FD2FE8">
        <w:rPr>
          <w:rFonts w:ascii="Times New Roman" w:eastAsia="Times New Roman" w:hAnsi="Times New Roman" w:cs="Times New Roman"/>
          <w:sz w:val="28"/>
          <w:szCs w:val="28"/>
          <w:lang w:eastAsia="ru-RU"/>
        </w:rPr>
        <w:t xml:space="preserve"> года проживает </w:t>
      </w:r>
      <w:r w:rsidR="00A55B15" w:rsidRPr="00FD2FE8">
        <w:rPr>
          <w:rFonts w:ascii="Times New Roman" w:eastAsia="Times New Roman" w:hAnsi="Times New Roman" w:cs="Times New Roman"/>
          <w:sz w:val="28"/>
          <w:szCs w:val="28"/>
          <w:lang w:eastAsia="ru-RU"/>
        </w:rPr>
        <w:t>3001</w:t>
      </w:r>
      <w:r w:rsidR="008E4DF4" w:rsidRPr="00FD2FE8">
        <w:rPr>
          <w:rFonts w:ascii="Times New Roman" w:eastAsia="Times New Roman" w:hAnsi="Times New Roman" w:cs="Times New Roman"/>
          <w:sz w:val="28"/>
          <w:szCs w:val="28"/>
          <w:lang w:eastAsia="ru-RU"/>
        </w:rPr>
        <w:t xml:space="preserve"> </w:t>
      </w:r>
      <w:r w:rsidR="00BC43B5" w:rsidRPr="00FD2FE8">
        <w:rPr>
          <w:rFonts w:ascii="Times New Roman" w:eastAsia="Times New Roman" w:hAnsi="Times New Roman" w:cs="Times New Roman"/>
          <w:sz w:val="28"/>
          <w:szCs w:val="28"/>
          <w:lang w:eastAsia="ru-RU"/>
        </w:rPr>
        <w:t xml:space="preserve">человек. </w:t>
      </w:r>
    </w:p>
    <w:p w:rsidR="00F22BEC" w:rsidRPr="00FD2FE8" w:rsidRDefault="00F22BEC" w:rsidP="00F10936">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 xml:space="preserve">В </w:t>
      </w:r>
      <w:r w:rsidR="00534C2D">
        <w:rPr>
          <w:rFonts w:ascii="Times New Roman" w:hAnsi="Times New Roman" w:cs="Times New Roman"/>
          <w:sz w:val="28"/>
          <w:szCs w:val="28"/>
        </w:rPr>
        <w:t>Сенги</w:t>
      </w:r>
      <w:r w:rsidR="004720E2" w:rsidRPr="00FD2FE8">
        <w:rPr>
          <w:rFonts w:ascii="Times New Roman" w:hAnsi="Times New Roman" w:cs="Times New Roman"/>
          <w:sz w:val="28"/>
          <w:szCs w:val="28"/>
        </w:rPr>
        <w:t xml:space="preserve">леевском городском поселении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Pr="00FD2FE8">
        <w:rPr>
          <w:rFonts w:ascii="Times New Roman" w:hAnsi="Times New Roman" w:cs="Times New Roman"/>
          <w:sz w:val="28"/>
          <w:szCs w:val="28"/>
        </w:rPr>
        <w:t xml:space="preserve"> расположены </w:t>
      </w:r>
      <w:r w:rsidR="00A55B15" w:rsidRPr="00FD2FE8">
        <w:rPr>
          <w:rFonts w:ascii="Times New Roman" w:hAnsi="Times New Roman" w:cs="Times New Roman"/>
          <w:sz w:val="28"/>
          <w:szCs w:val="28"/>
        </w:rPr>
        <w:t>3</w:t>
      </w:r>
      <w:r w:rsidRPr="00FD2FE8">
        <w:rPr>
          <w:rFonts w:ascii="Times New Roman" w:hAnsi="Times New Roman" w:cs="Times New Roman"/>
          <w:sz w:val="28"/>
          <w:szCs w:val="28"/>
        </w:rPr>
        <w:t xml:space="preserve"> котельны</w:t>
      </w:r>
      <w:r w:rsidR="00A55B15" w:rsidRPr="00FD2FE8">
        <w:rPr>
          <w:rFonts w:ascii="Times New Roman" w:hAnsi="Times New Roman" w:cs="Times New Roman"/>
          <w:sz w:val="28"/>
          <w:szCs w:val="28"/>
        </w:rPr>
        <w:t>е</w:t>
      </w:r>
      <w:r w:rsidRPr="00FD2FE8">
        <w:rPr>
          <w:rFonts w:ascii="Times New Roman" w:hAnsi="Times New Roman" w:cs="Times New Roman"/>
          <w:sz w:val="28"/>
          <w:szCs w:val="28"/>
        </w:rPr>
        <w:t>, которые эксплуатиру</w:t>
      </w:r>
      <w:r w:rsidR="00A55B15" w:rsidRPr="00FD2FE8">
        <w:rPr>
          <w:rFonts w:ascii="Times New Roman" w:hAnsi="Times New Roman" w:cs="Times New Roman"/>
          <w:sz w:val="28"/>
          <w:szCs w:val="28"/>
        </w:rPr>
        <w:t xml:space="preserve">ет одна организация. </w:t>
      </w:r>
    </w:p>
    <w:p w:rsidR="00F10936" w:rsidRPr="00FD2FE8" w:rsidRDefault="00EB4C81" w:rsidP="00F10936">
      <w:pPr>
        <w:spacing w:after="0"/>
        <w:ind w:firstLine="709"/>
        <w:jc w:val="both"/>
        <w:rPr>
          <w:rFonts w:ascii="Times New Roman" w:eastAsia="Times New Roman" w:hAnsi="Times New Roman" w:cs="Times New Roman"/>
          <w:b/>
          <w:sz w:val="28"/>
          <w:szCs w:val="28"/>
          <w:lang w:eastAsia="ru-RU"/>
        </w:rPr>
      </w:pPr>
      <w:r w:rsidRPr="00FD2FE8">
        <w:rPr>
          <w:rFonts w:ascii="Times New Roman" w:hAnsi="Times New Roman" w:cs="Times New Roman"/>
          <w:b/>
          <w:sz w:val="28"/>
          <w:szCs w:val="28"/>
        </w:rPr>
        <w:t>ОГКП «Корпорация развития коммунального комплекса Ульяновской области»</w:t>
      </w:r>
    </w:p>
    <w:p w:rsidR="00874A24" w:rsidRPr="00FD2FE8" w:rsidRDefault="00874A24" w:rsidP="00BC588A">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w:t>
      </w:r>
      <w:r w:rsidR="00BC588A" w:rsidRPr="00FD2FE8">
        <w:rPr>
          <w:rFonts w:ascii="Times New Roman" w:hAnsi="Times New Roman" w:cs="Times New Roman"/>
          <w:sz w:val="28"/>
          <w:szCs w:val="28"/>
        </w:rPr>
        <w:t xml:space="preserve"> </w:t>
      </w:r>
      <w:r w:rsidR="004720E2" w:rsidRPr="00FD2FE8">
        <w:rPr>
          <w:rFonts w:ascii="Times New Roman" w:hAnsi="Times New Roman" w:cs="Times New Roman"/>
          <w:sz w:val="28"/>
          <w:szCs w:val="28"/>
        </w:rPr>
        <w:t xml:space="preserve">Котельная школы №2, г. Сенгилей, ул. Гая, 63а  </w:t>
      </w:r>
      <w:r w:rsidRPr="00FD2FE8">
        <w:rPr>
          <w:rFonts w:ascii="Times New Roman" w:hAnsi="Times New Roman" w:cs="Times New Roman"/>
          <w:sz w:val="28"/>
          <w:szCs w:val="28"/>
        </w:rPr>
        <w:t xml:space="preserve">-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 xml:space="preserve">С, система теплоснабжения – </w:t>
      </w:r>
      <w:r w:rsidR="00DE037C" w:rsidRPr="00FD2FE8">
        <w:rPr>
          <w:rFonts w:ascii="Times New Roman" w:hAnsi="Times New Roman" w:cs="Times New Roman"/>
          <w:sz w:val="28"/>
          <w:szCs w:val="28"/>
          <w:lang w:eastAsia="ru-RU"/>
        </w:rPr>
        <w:t>2-х трубная, закрытая</w:t>
      </w:r>
      <w:r w:rsidRPr="00FD2FE8">
        <w:rPr>
          <w:rFonts w:ascii="Times New Roman" w:hAnsi="Times New Roman" w:cs="Times New Roman"/>
          <w:sz w:val="28"/>
          <w:szCs w:val="28"/>
          <w:lang w:eastAsia="ru-RU"/>
        </w:rPr>
        <w:t>;</w:t>
      </w:r>
    </w:p>
    <w:p w:rsidR="00874A24" w:rsidRPr="00FD2FE8" w:rsidRDefault="00874A24" w:rsidP="00874A24">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w:t>
      </w:r>
      <w:r w:rsidR="004720E2" w:rsidRPr="00FD2FE8">
        <w:rPr>
          <w:rFonts w:ascii="Times New Roman" w:hAnsi="Times New Roman" w:cs="Times New Roman"/>
          <w:sz w:val="28"/>
          <w:szCs w:val="28"/>
        </w:rPr>
        <w:t>Котельная школы №1, г. Сенгилей, пл. 1 Мая, 1</w:t>
      </w:r>
      <w:r w:rsidRPr="00FD2FE8">
        <w:rPr>
          <w:rFonts w:ascii="Times New Roman" w:hAnsi="Times New Roman" w:cs="Times New Roman"/>
          <w:sz w:val="28"/>
          <w:szCs w:val="28"/>
        </w:rPr>
        <w:t xml:space="preserve">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 xml:space="preserve">С, система теплоснабжения – </w:t>
      </w:r>
      <w:r w:rsidR="00DE037C" w:rsidRPr="00FD2FE8">
        <w:rPr>
          <w:rFonts w:ascii="Times New Roman" w:hAnsi="Times New Roman" w:cs="Times New Roman"/>
          <w:sz w:val="28"/>
          <w:szCs w:val="28"/>
          <w:lang w:eastAsia="ru-RU"/>
        </w:rPr>
        <w:t>2-х трубная, закрытая</w:t>
      </w:r>
      <w:r w:rsidRPr="00FD2FE8">
        <w:rPr>
          <w:rFonts w:ascii="Times New Roman" w:hAnsi="Times New Roman" w:cs="Times New Roman"/>
          <w:sz w:val="28"/>
          <w:szCs w:val="28"/>
          <w:lang w:eastAsia="ru-RU"/>
        </w:rPr>
        <w:t>;</w:t>
      </w:r>
    </w:p>
    <w:p w:rsidR="00635A31" w:rsidRPr="00FD2FE8" w:rsidRDefault="00635A31" w:rsidP="00635A31">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w:t>
      </w:r>
      <w:r w:rsidR="004720E2" w:rsidRPr="00FD2FE8">
        <w:rPr>
          <w:rFonts w:ascii="Times New Roman" w:hAnsi="Times New Roman" w:cs="Times New Roman"/>
          <w:sz w:val="28"/>
          <w:szCs w:val="28"/>
        </w:rPr>
        <w:t xml:space="preserve"> Котельная технолог. техникума, г.Сенгилей, ул.Красноармейская, 86б  </w:t>
      </w:r>
      <w:r w:rsidRPr="00FD2FE8">
        <w:rPr>
          <w:rFonts w:ascii="Times New Roman" w:hAnsi="Times New Roman" w:cs="Times New Roman"/>
          <w:sz w:val="28"/>
          <w:szCs w:val="28"/>
        </w:rPr>
        <w:t xml:space="preserve">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кв."Молодежный", г.Сенгилей, ул.70 лет Октября, 17б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кв."Центральный", г.Сенгилей, ул.Октябрьская, 38б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кв."Е", г.Сенгилей, ул.Красноармейская, 79б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кв."Д", г.Сенгилей, ул.Дмитреева, 9 -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ЦРБ, г.Сенгилей, ул. Нижневыборная, 8 -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МУК МКК, г.Сенгилей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Администрации, г.Сенгилей, пл.1 Мая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МУК ЦБС, г.Сенгилей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ЦДТ, г.Сенгилей,  ул. Ленина, 16 -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г.Сенгилей,  ул. Полевая, 129 -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Дома ветеранов, г.Сенгилей, ул. О. Кошевого, 8б - </w:t>
      </w:r>
      <w:r w:rsidRPr="00FD2FE8">
        <w:rPr>
          <w:rFonts w:ascii="Times New Roman" w:hAnsi="Times New Roman" w:cs="Times New Roman"/>
          <w:sz w:val="28"/>
          <w:szCs w:val="28"/>
          <w:lang w:eastAsia="ru-RU"/>
        </w:rPr>
        <w:lastRenderedPageBreak/>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ДШИ, г.Сенгилей, ул.В.Носова, 13 -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д/сада Солнышко, г.Сенгилей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№1 п. Цемзавод, ул. Рабочая, д. 1б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№2 п. Цемзавод, ул. Лесная, д. 15б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детского сада "Березка", г.Сенгилей,  ул. Ст Разина, 14-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4720E2" w:rsidRPr="00FD2FE8" w:rsidRDefault="004720E2" w:rsidP="004720E2">
      <w:pPr>
        <w:widowControl w:val="0"/>
        <w:tabs>
          <w:tab w:val="left" w:pos="1694"/>
        </w:tabs>
        <w:autoSpaceDE w:val="0"/>
        <w:autoSpaceDN w:val="0"/>
        <w:adjustRightInd w:val="0"/>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rPr>
        <w:t xml:space="preserve">- Котельная </w:t>
      </w:r>
      <w:r w:rsidRPr="00FD2FE8">
        <w:rPr>
          <w:rFonts w:ascii="Times New Roman" w:hAnsi="Times New Roman" w:cs="Times New Roman"/>
          <w:bCs/>
          <w:sz w:val="28"/>
          <w:szCs w:val="28"/>
        </w:rPr>
        <w:t>Лечебный корпус "Тополек" г. Сенгилей, ул.Чехова,2б</w:t>
      </w:r>
      <w:r w:rsidRPr="00FD2FE8">
        <w:rPr>
          <w:rFonts w:ascii="Times New Roman" w:hAnsi="Times New Roman" w:cs="Times New Roman"/>
          <w:sz w:val="28"/>
          <w:szCs w:val="28"/>
        </w:rPr>
        <w:t xml:space="preserve"> - </w:t>
      </w:r>
      <w:r w:rsidRPr="00FD2FE8">
        <w:rPr>
          <w:rFonts w:ascii="Times New Roman" w:hAnsi="Times New Roman" w:cs="Times New Roman"/>
          <w:sz w:val="28"/>
          <w:szCs w:val="28"/>
          <w:lang w:eastAsia="ru-RU"/>
        </w:rPr>
        <w:t>температурный график –95/70</w:t>
      </w:r>
      <w:r w:rsidRPr="00FD2FE8">
        <w:rPr>
          <w:rFonts w:ascii="Times New Roman" w:hAnsi="Times New Roman" w:cs="Times New Roman"/>
          <w:sz w:val="28"/>
          <w:szCs w:val="28"/>
          <w:vertAlign w:val="superscript"/>
          <w:lang w:eastAsia="ru-RU"/>
        </w:rPr>
        <w:t>0</w:t>
      </w:r>
      <w:r w:rsidRPr="00FD2FE8">
        <w:rPr>
          <w:rFonts w:ascii="Times New Roman" w:hAnsi="Times New Roman" w:cs="Times New Roman"/>
          <w:sz w:val="28"/>
          <w:szCs w:val="28"/>
          <w:lang w:eastAsia="ru-RU"/>
        </w:rPr>
        <w:t>С, система теплоснабжения – 2-х трубная, закрытая;</w:t>
      </w:r>
    </w:p>
    <w:p w:rsidR="001B669F" w:rsidRPr="00FD2FE8" w:rsidRDefault="001B669F" w:rsidP="00603C98">
      <w:pPr>
        <w:tabs>
          <w:tab w:val="left" w:pos="9781"/>
        </w:tabs>
        <w:spacing w:after="0"/>
        <w:ind w:firstLine="709"/>
        <w:jc w:val="center"/>
        <w:rPr>
          <w:rFonts w:ascii="Times New Roman" w:hAnsi="Times New Roman" w:cs="Times New Roman"/>
          <w:sz w:val="28"/>
          <w:szCs w:val="28"/>
        </w:rPr>
      </w:pPr>
      <w:r w:rsidRPr="00FD2FE8">
        <w:rPr>
          <w:rFonts w:ascii="Times New Roman" w:hAnsi="Times New Roman" w:cs="Times New Roman"/>
          <w:sz w:val="28"/>
          <w:szCs w:val="28"/>
        </w:rPr>
        <w:t>Таблица 1 - Данные для расчета системы теплоснабжения</w:t>
      </w:r>
      <w:r w:rsidR="00584DF5" w:rsidRPr="00FD2FE8">
        <w:rPr>
          <w:rFonts w:ascii="Times New Roman" w:hAnsi="Times New Roman" w:cs="Times New Roman"/>
          <w:sz w:val="28"/>
          <w:szCs w:val="28"/>
        </w:rPr>
        <w:t xml:space="preserve"> в соответствии с СП 131.13330.2020</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75"/>
        <w:gridCol w:w="7513"/>
        <w:gridCol w:w="1559"/>
      </w:tblGrid>
      <w:tr w:rsidR="001B669F" w:rsidRPr="00FD2FE8" w:rsidTr="00523983">
        <w:tc>
          <w:tcPr>
            <w:tcW w:w="675" w:type="dxa"/>
            <w:vAlign w:val="center"/>
          </w:tcPr>
          <w:p w:rsidR="00523983" w:rsidRPr="00FD2FE8" w:rsidRDefault="001B669F" w:rsidP="00603C98">
            <w:pPr>
              <w:tabs>
                <w:tab w:val="left" w:pos="9781"/>
              </w:tabs>
              <w:spacing w:after="0"/>
              <w:jc w:val="center"/>
              <w:rPr>
                <w:rFonts w:ascii="Times New Roman" w:hAnsi="Times New Roman" w:cs="Times New Roman"/>
                <w:b/>
              </w:rPr>
            </w:pPr>
            <w:r w:rsidRPr="00FD2FE8">
              <w:rPr>
                <w:rFonts w:ascii="Times New Roman" w:hAnsi="Times New Roman" w:cs="Times New Roman"/>
                <w:b/>
              </w:rPr>
              <w:t xml:space="preserve">№ </w:t>
            </w:r>
          </w:p>
          <w:p w:rsidR="001B669F" w:rsidRPr="00FD2FE8" w:rsidRDefault="001B669F" w:rsidP="00603C98">
            <w:pPr>
              <w:tabs>
                <w:tab w:val="left" w:pos="9781"/>
              </w:tabs>
              <w:spacing w:after="0"/>
              <w:jc w:val="center"/>
              <w:rPr>
                <w:rFonts w:ascii="Times New Roman" w:hAnsi="Times New Roman" w:cs="Times New Roman"/>
                <w:b/>
              </w:rPr>
            </w:pPr>
            <w:r w:rsidRPr="00FD2FE8">
              <w:rPr>
                <w:rFonts w:ascii="Times New Roman" w:hAnsi="Times New Roman" w:cs="Times New Roman"/>
                <w:b/>
              </w:rPr>
              <w:t>п/п</w:t>
            </w:r>
          </w:p>
        </w:tc>
        <w:tc>
          <w:tcPr>
            <w:tcW w:w="7513" w:type="dxa"/>
            <w:vAlign w:val="center"/>
          </w:tcPr>
          <w:p w:rsidR="001B669F" w:rsidRPr="00FD2FE8" w:rsidRDefault="001B669F" w:rsidP="00603C98">
            <w:pPr>
              <w:tabs>
                <w:tab w:val="left" w:pos="9781"/>
              </w:tabs>
              <w:spacing w:after="0"/>
              <w:jc w:val="center"/>
              <w:rPr>
                <w:rFonts w:ascii="Times New Roman" w:hAnsi="Times New Roman" w:cs="Times New Roman"/>
                <w:b/>
                <w:sz w:val="24"/>
                <w:szCs w:val="24"/>
              </w:rPr>
            </w:pPr>
            <w:r w:rsidRPr="00FD2FE8">
              <w:rPr>
                <w:rFonts w:ascii="Times New Roman" w:hAnsi="Times New Roman" w:cs="Times New Roman"/>
                <w:b/>
                <w:sz w:val="24"/>
                <w:szCs w:val="24"/>
              </w:rPr>
              <w:t>Показатель</w:t>
            </w:r>
          </w:p>
        </w:tc>
        <w:tc>
          <w:tcPr>
            <w:tcW w:w="1559" w:type="dxa"/>
            <w:vAlign w:val="center"/>
          </w:tcPr>
          <w:p w:rsidR="001B669F" w:rsidRPr="00FD2FE8" w:rsidRDefault="001B669F" w:rsidP="00603C98">
            <w:pPr>
              <w:tabs>
                <w:tab w:val="left" w:pos="9781"/>
              </w:tabs>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Количество</w:t>
            </w:r>
          </w:p>
        </w:tc>
      </w:tr>
      <w:tr w:rsidR="007265FE" w:rsidRPr="00FD2FE8" w:rsidTr="00523983">
        <w:tc>
          <w:tcPr>
            <w:tcW w:w="675" w:type="dxa"/>
            <w:vAlign w:val="center"/>
          </w:tcPr>
          <w:p w:rsidR="007265FE" w:rsidRPr="00FD2FE8" w:rsidRDefault="007265FE" w:rsidP="007265FE">
            <w:pPr>
              <w:tabs>
                <w:tab w:val="left" w:pos="9781"/>
              </w:tabs>
              <w:spacing w:after="0"/>
              <w:jc w:val="center"/>
              <w:rPr>
                <w:rFonts w:ascii="Times New Roman" w:hAnsi="Times New Roman" w:cs="Times New Roman"/>
              </w:rPr>
            </w:pPr>
            <w:r w:rsidRPr="00FD2FE8">
              <w:rPr>
                <w:rFonts w:ascii="Times New Roman" w:hAnsi="Times New Roman" w:cs="Times New Roman"/>
              </w:rPr>
              <w:t>1</w:t>
            </w:r>
          </w:p>
        </w:tc>
        <w:tc>
          <w:tcPr>
            <w:tcW w:w="7513" w:type="dxa"/>
            <w:vAlign w:val="center"/>
          </w:tcPr>
          <w:p w:rsidR="007265FE" w:rsidRPr="00FD2FE8" w:rsidRDefault="007265FE" w:rsidP="006F0DF1">
            <w:pPr>
              <w:tabs>
                <w:tab w:val="left" w:pos="9781"/>
              </w:tabs>
              <w:spacing w:after="0"/>
              <w:rPr>
                <w:rFonts w:ascii="Times New Roman" w:hAnsi="Times New Roman" w:cs="Times New Roman"/>
                <w:sz w:val="24"/>
                <w:szCs w:val="24"/>
              </w:rPr>
            </w:pPr>
            <w:r w:rsidRPr="00FD2FE8">
              <w:rPr>
                <w:rFonts w:ascii="Times New Roman" w:eastAsia="Times New Roman" w:hAnsi="Times New Roman" w:cs="Times New Roman"/>
                <w:color w:val="000000"/>
                <w:sz w:val="24"/>
                <w:szCs w:val="24"/>
                <w:lang w:eastAsia="ru-RU"/>
              </w:rPr>
              <w:t>Температура воздуха наиболее холодн</w:t>
            </w:r>
            <w:r w:rsidR="006F0DF1" w:rsidRPr="00FD2FE8">
              <w:rPr>
                <w:rFonts w:ascii="Times New Roman" w:eastAsia="Times New Roman" w:hAnsi="Times New Roman" w:cs="Times New Roman"/>
                <w:color w:val="000000"/>
                <w:sz w:val="24"/>
                <w:szCs w:val="24"/>
                <w:lang w:eastAsia="ru-RU"/>
              </w:rPr>
              <w:t>ой</w:t>
            </w:r>
            <w:r w:rsidRPr="00FD2FE8">
              <w:rPr>
                <w:rFonts w:ascii="Times New Roman" w:eastAsia="Times New Roman" w:hAnsi="Times New Roman" w:cs="Times New Roman"/>
                <w:color w:val="000000"/>
                <w:sz w:val="24"/>
                <w:szCs w:val="24"/>
                <w:lang w:eastAsia="ru-RU"/>
              </w:rPr>
              <w:t xml:space="preserve"> </w:t>
            </w:r>
            <w:r w:rsidR="006F0DF1" w:rsidRPr="00FD2FE8">
              <w:rPr>
                <w:rFonts w:ascii="Times New Roman" w:eastAsia="Times New Roman" w:hAnsi="Times New Roman" w:cs="Times New Roman"/>
                <w:color w:val="000000"/>
                <w:sz w:val="24"/>
                <w:szCs w:val="24"/>
                <w:lang w:eastAsia="ru-RU"/>
              </w:rPr>
              <w:t xml:space="preserve">пятидневки </w:t>
            </w:r>
            <w:r w:rsidRPr="00FD2FE8">
              <w:rPr>
                <w:rFonts w:ascii="Times New Roman" w:eastAsia="Times New Roman" w:hAnsi="Times New Roman" w:cs="Times New Roman"/>
                <w:color w:val="000000"/>
                <w:sz w:val="24"/>
                <w:szCs w:val="24"/>
                <w:lang w:eastAsia="ru-RU"/>
              </w:rPr>
              <w:t xml:space="preserve"> обеспеченностью 0.92</w:t>
            </w:r>
          </w:p>
        </w:tc>
        <w:tc>
          <w:tcPr>
            <w:tcW w:w="1559" w:type="dxa"/>
            <w:vAlign w:val="center"/>
          </w:tcPr>
          <w:p w:rsidR="007265FE" w:rsidRPr="00FD2FE8" w:rsidRDefault="007265FE" w:rsidP="00A55B15">
            <w:pPr>
              <w:tabs>
                <w:tab w:val="left" w:pos="9781"/>
              </w:tabs>
              <w:spacing w:after="0"/>
              <w:ind w:left="-143" w:right="-108"/>
              <w:jc w:val="center"/>
              <w:rPr>
                <w:rFonts w:ascii="Times New Roman" w:hAnsi="Times New Roman" w:cs="Times New Roman"/>
                <w:sz w:val="24"/>
                <w:szCs w:val="24"/>
              </w:rPr>
            </w:pPr>
            <w:r w:rsidRPr="00FD2FE8">
              <w:rPr>
                <w:rFonts w:ascii="Times New Roman" w:hAnsi="Times New Roman" w:cs="Times New Roman"/>
                <w:sz w:val="24"/>
                <w:szCs w:val="24"/>
              </w:rPr>
              <w:t>-</w:t>
            </w:r>
            <w:r w:rsidR="00A55B15" w:rsidRPr="00FD2FE8">
              <w:rPr>
                <w:rFonts w:ascii="Times New Roman" w:hAnsi="Times New Roman" w:cs="Times New Roman"/>
                <w:sz w:val="24"/>
                <w:szCs w:val="24"/>
              </w:rPr>
              <w:t>33</w:t>
            </w:r>
            <w:r w:rsidRPr="00FD2FE8">
              <w:rPr>
                <w:rFonts w:ascii="Times New Roman" w:hAnsi="Times New Roman" w:cs="Times New Roman"/>
                <w:sz w:val="24"/>
                <w:szCs w:val="24"/>
                <w:vertAlign w:val="superscript"/>
              </w:rPr>
              <w:t>0</w:t>
            </w:r>
            <w:r w:rsidRPr="00FD2FE8">
              <w:rPr>
                <w:rFonts w:ascii="Times New Roman" w:hAnsi="Times New Roman" w:cs="Times New Roman"/>
                <w:sz w:val="24"/>
                <w:szCs w:val="24"/>
              </w:rPr>
              <w:t>С</w:t>
            </w:r>
          </w:p>
        </w:tc>
      </w:tr>
      <w:tr w:rsidR="007265FE" w:rsidRPr="00FD2FE8" w:rsidTr="00523983">
        <w:tc>
          <w:tcPr>
            <w:tcW w:w="675" w:type="dxa"/>
            <w:vAlign w:val="center"/>
          </w:tcPr>
          <w:p w:rsidR="007265FE" w:rsidRPr="00FD2FE8" w:rsidRDefault="007265FE" w:rsidP="007265FE">
            <w:pPr>
              <w:tabs>
                <w:tab w:val="left" w:pos="9781"/>
              </w:tabs>
              <w:spacing w:after="0"/>
              <w:jc w:val="center"/>
              <w:rPr>
                <w:rFonts w:ascii="Times New Roman" w:hAnsi="Times New Roman" w:cs="Times New Roman"/>
              </w:rPr>
            </w:pPr>
            <w:r w:rsidRPr="00FD2FE8">
              <w:rPr>
                <w:rFonts w:ascii="Times New Roman" w:hAnsi="Times New Roman" w:cs="Times New Roman"/>
              </w:rPr>
              <w:t>2</w:t>
            </w:r>
          </w:p>
        </w:tc>
        <w:tc>
          <w:tcPr>
            <w:tcW w:w="7513" w:type="dxa"/>
            <w:vAlign w:val="center"/>
          </w:tcPr>
          <w:p w:rsidR="007265FE" w:rsidRPr="00FD2FE8" w:rsidRDefault="007265FE" w:rsidP="007265FE">
            <w:pPr>
              <w:tabs>
                <w:tab w:val="left" w:pos="9781"/>
              </w:tabs>
              <w:spacing w:after="0"/>
              <w:rPr>
                <w:rFonts w:ascii="Times New Roman" w:hAnsi="Times New Roman" w:cs="Times New Roman"/>
                <w:sz w:val="24"/>
                <w:szCs w:val="24"/>
              </w:rPr>
            </w:pPr>
            <w:r w:rsidRPr="00FD2FE8">
              <w:rPr>
                <w:rFonts w:ascii="Times New Roman" w:eastAsia="Times New Roman" w:hAnsi="Times New Roman" w:cs="Times New Roman"/>
                <w:color w:val="000000"/>
                <w:sz w:val="24"/>
                <w:szCs w:val="24"/>
                <w:lang w:eastAsia="ru-RU"/>
              </w:rPr>
              <w:t>Средняя температура за отопительный период</w:t>
            </w:r>
          </w:p>
        </w:tc>
        <w:tc>
          <w:tcPr>
            <w:tcW w:w="1559" w:type="dxa"/>
            <w:vAlign w:val="center"/>
          </w:tcPr>
          <w:p w:rsidR="007265FE" w:rsidRPr="00FD2FE8" w:rsidRDefault="007265FE" w:rsidP="00A55B15">
            <w:pPr>
              <w:tabs>
                <w:tab w:val="left" w:pos="9781"/>
              </w:tabs>
              <w:spacing w:after="0"/>
              <w:jc w:val="center"/>
              <w:rPr>
                <w:rFonts w:ascii="Times New Roman" w:hAnsi="Times New Roman" w:cs="Times New Roman"/>
                <w:sz w:val="24"/>
                <w:szCs w:val="24"/>
              </w:rPr>
            </w:pPr>
            <w:r w:rsidRPr="00FD2FE8">
              <w:rPr>
                <w:rFonts w:ascii="Times New Roman" w:hAnsi="Times New Roman" w:cs="Times New Roman"/>
                <w:sz w:val="24"/>
                <w:szCs w:val="24"/>
              </w:rPr>
              <w:t>-3,</w:t>
            </w:r>
            <w:r w:rsidR="00A55B15" w:rsidRPr="00FD2FE8">
              <w:rPr>
                <w:rFonts w:ascii="Times New Roman" w:hAnsi="Times New Roman" w:cs="Times New Roman"/>
                <w:sz w:val="24"/>
                <w:szCs w:val="24"/>
              </w:rPr>
              <w:t>7</w:t>
            </w:r>
            <w:r w:rsidRPr="00FD2FE8">
              <w:rPr>
                <w:rFonts w:ascii="Times New Roman" w:hAnsi="Times New Roman" w:cs="Times New Roman"/>
                <w:sz w:val="24"/>
                <w:szCs w:val="24"/>
              </w:rPr>
              <w:t xml:space="preserve"> С</w:t>
            </w:r>
          </w:p>
        </w:tc>
      </w:tr>
      <w:tr w:rsidR="007265FE" w:rsidRPr="00FD2FE8" w:rsidTr="00523983">
        <w:tc>
          <w:tcPr>
            <w:tcW w:w="675" w:type="dxa"/>
            <w:vAlign w:val="center"/>
          </w:tcPr>
          <w:p w:rsidR="007265FE" w:rsidRPr="00FD2FE8" w:rsidRDefault="007265FE" w:rsidP="007265FE">
            <w:pPr>
              <w:tabs>
                <w:tab w:val="left" w:pos="9781"/>
              </w:tabs>
              <w:spacing w:after="0"/>
              <w:jc w:val="center"/>
              <w:rPr>
                <w:rFonts w:ascii="Times New Roman" w:hAnsi="Times New Roman" w:cs="Times New Roman"/>
              </w:rPr>
            </w:pPr>
            <w:r w:rsidRPr="00FD2FE8">
              <w:rPr>
                <w:rFonts w:ascii="Times New Roman" w:hAnsi="Times New Roman" w:cs="Times New Roman"/>
              </w:rPr>
              <w:t>3</w:t>
            </w:r>
          </w:p>
        </w:tc>
        <w:tc>
          <w:tcPr>
            <w:tcW w:w="7513" w:type="dxa"/>
            <w:vAlign w:val="center"/>
          </w:tcPr>
          <w:p w:rsidR="007265FE" w:rsidRPr="00FD2FE8" w:rsidRDefault="007265FE" w:rsidP="007265FE">
            <w:pPr>
              <w:tabs>
                <w:tab w:val="left" w:pos="9781"/>
              </w:tabs>
              <w:spacing w:after="0"/>
              <w:rPr>
                <w:rFonts w:ascii="Times New Roman" w:hAnsi="Times New Roman" w:cs="Times New Roman"/>
                <w:sz w:val="24"/>
                <w:szCs w:val="24"/>
              </w:rPr>
            </w:pPr>
            <w:r w:rsidRPr="00FD2FE8">
              <w:rPr>
                <w:rFonts w:ascii="Times New Roman" w:eastAsia="Times New Roman" w:hAnsi="Times New Roman" w:cs="Times New Roman"/>
                <w:color w:val="000000"/>
                <w:sz w:val="24"/>
                <w:szCs w:val="24"/>
                <w:lang w:eastAsia="ru-RU"/>
              </w:rPr>
              <w:t>Продолжительность отопительного периода</w:t>
            </w:r>
          </w:p>
        </w:tc>
        <w:tc>
          <w:tcPr>
            <w:tcW w:w="1559" w:type="dxa"/>
            <w:vAlign w:val="center"/>
          </w:tcPr>
          <w:p w:rsidR="007265FE" w:rsidRPr="00FD2FE8" w:rsidRDefault="00A55B15" w:rsidP="007265FE">
            <w:pPr>
              <w:tabs>
                <w:tab w:val="left" w:pos="9781"/>
              </w:tabs>
              <w:spacing w:after="0"/>
              <w:jc w:val="center"/>
              <w:rPr>
                <w:rFonts w:ascii="Times New Roman" w:hAnsi="Times New Roman" w:cs="Times New Roman"/>
                <w:sz w:val="24"/>
                <w:szCs w:val="24"/>
              </w:rPr>
            </w:pPr>
            <w:r w:rsidRPr="00FD2FE8">
              <w:rPr>
                <w:rFonts w:ascii="Times New Roman" w:hAnsi="Times New Roman" w:cs="Times New Roman"/>
                <w:sz w:val="24"/>
                <w:szCs w:val="24"/>
              </w:rPr>
              <w:t>205</w:t>
            </w:r>
            <w:r w:rsidR="007265FE" w:rsidRPr="00FD2FE8">
              <w:rPr>
                <w:rFonts w:ascii="Times New Roman" w:hAnsi="Times New Roman" w:cs="Times New Roman"/>
                <w:sz w:val="24"/>
                <w:szCs w:val="24"/>
              </w:rPr>
              <w:t xml:space="preserve"> сут.</w:t>
            </w:r>
          </w:p>
        </w:tc>
      </w:tr>
    </w:tbl>
    <w:p w:rsidR="003D65FD" w:rsidRPr="00FD2FE8" w:rsidRDefault="003D65FD" w:rsidP="00603C98">
      <w:pPr>
        <w:spacing w:after="0"/>
        <w:rPr>
          <w:rFonts w:ascii="Times New Roman" w:hAnsi="Times New Roman" w:cs="Times New Roman"/>
          <w:b/>
          <w:sz w:val="28"/>
          <w:szCs w:val="28"/>
          <w:lang w:eastAsia="ru-RU"/>
        </w:rPr>
        <w:sectPr w:rsidR="003D65FD" w:rsidRPr="00FD2FE8" w:rsidSect="001A32D0">
          <w:footerReference w:type="default" r:id="rId14"/>
          <w:pgSz w:w="11906" w:h="16838"/>
          <w:pgMar w:top="851" w:right="567" w:bottom="567" w:left="1701" w:header="680" w:footer="680" w:gutter="0"/>
          <w:cols w:space="708"/>
          <w:titlePg/>
          <w:docGrid w:linePitch="360"/>
        </w:sectPr>
      </w:pPr>
    </w:p>
    <w:p w:rsidR="00523983" w:rsidRPr="00FD2FE8" w:rsidRDefault="00523983"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lastRenderedPageBreak/>
        <w:t xml:space="preserve">РАЗДЕЛ 1. </w:t>
      </w:r>
      <w:r w:rsidR="0036352A" w:rsidRPr="00FD2FE8">
        <w:rPr>
          <w:rFonts w:ascii="Times New Roman" w:hAnsi="Times New Roman" w:cs="Times New Roman"/>
          <w:b/>
          <w:sz w:val="28"/>
          <w:szCs w:val="28"/>
          <w:lang w:eastAsia="ru-RU"/>
        </w:rPr>
        <w:t>ПОКАЗАТЕЛИ</w:t>
      </w:r>
      <w:r w:rsidR="00DB3D42" w:rsidRPr="00FD2FE8">
        <w:rPr>
          <w:rFonts w:ascii="Times New Roman" w:hAnsi="Times New Roman" w:cs="Times New Roman"/>
          <w:b/>
          <w:sz w:val="28"/>
          <w:szCs w:val="28"/>
          <w:lang w:eastAsia="ru-RU"/>
        </w:rPr>
        <w:t>СУЩЕСТВУЮЩЕГО И</w:t>
      </w:r>
    </w:p>
    <w:p w:rsidR="004A1E14" w:rsidRPr="00FD2FE8" w:rsidRDefault="0036352A"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ПЕРСПЕКТИВН</w:t>
      </w:r>
      <w:r w:rsidR="00523983" w:rsidRPr="00FD2FE8">
        <w:rPr>
          <w:rFonts w:ascii="Times New Roman" w:hAnsi="Times New Roman" w:cs="Times New Roman"/>
          <w:b/>
          <w:sz w:val="28"/>
          <w:szCs w:val="28"/>
          <w:lang w:eastAsia="ru-RU"/>
        </w:rPr>
        <w:t xml:space="preserve">ОГО СПРОСА НА ТЕПЛОВУЮ ЭНЕРГИЮ (МОЩНОСТЬ) И ТЕПЛОНОСИТЕЛЬ В </w:t>
      </w:r>
      <w:r w:rsidRPr="00FD2FE8">
        <w:rPr>
          <w:rFonts w:ascii="Times New Roman" w:hAnsi="Times New Roman" w:cs="Times New Roman"/>
          <w:b/>
          <w:sz w:val="28"/>
          <w:szCs w:val="28"/>
          <w:lang w:eastAsia="ru-RU"/>
        </w:rPr>
        <w:t xml:space="preserve">УСТАНОВЛЕННЫХ ГРАНИЦАХ </w:t>
      </w:r>
      <w:r w:rsidR="000F778D" w:rsidRPr="00FD2FE8">
        <w:rPr>
          <w:rFonts w:ascii="Times New Roman" w:hAnsi="Times New Roman" w:cs="Times New Roman"/>
          <w:b/>
          <w:sz w:val="28"/>
          <w:szCs w:val="28"/>
          <w:lang w:eastAsia="ru-RU"/>
        </w:rPr>
        <w:t>ТЕРРИТОРИИ ПОСЕЛЕНИЯ</w:t>
      </w:r>
    </w:p>
    <w:p w:rsidR="00523983" w:rsidRPr="00FD2FE8" w:rsidRDefault="002F6344" w:rsidP="00603C98">
      <w:pPr>
        <w:widowControl w:val="0"/>
        <w:spacing w:after="0"/>
        <w:jc w:val="center"/>
        <w:outlineLvl w:val="1"/>
        <w:rPr>
          <w:rFonts w:ascii="Times New Roman" w:eastAsia="Times New Roman" w:hAnsi="Times New Roman" w:cs="Times New Roman"/>
          <w:b/>
          <w:bCs/>
          <w:iCs/>
          <w:sz w:val="28"/>
          <w:szCs w:val="28"/>
          <w:lang w:eastAsia="ru-RU"/>
        </w:rPr>
      </w:pPr>
      <w:r w:rsidRPr="00FD2FE8">
        <w:rPr>
          <w:rFonts w:ascii="Times New Roman" w:eastAsia="Times New Roman" w:hAnsi="Times New Roman" w:cs="Times New Roman"/>
          <w:b/>
          <w:bCs/>
          <w:iCs/>
          <w:sz w:val="28"/>
          <w:szCs w:val="28"/>
          <w:lang w:eastAsia="ru-RU"/>
        </w:rPr>
        <w:t xml:space="preserve">1.1. </w:t>
      </w:r>
      <w:r w:rsidR="00DB3D42" w:rsidRPr="00FD2FE8">
        <w:rPr>
          <w:rFonts w:ascii="Times New Roman" w:eastAsia="Times New Roman" w:hAnsi="Times New Roman" w:cs="Times New Roman"/>
          <w:b/>
          <w:bCs/>
          <w:iCs/>
          <w:sz w:val="28"/>
          <w:szCs w:val="28"/>
          <w:lang w:eastAsia="ru-RU"/>
        </w:rPr>
        <w:t>Величины существующей отапливаемой площади</w:t>
      </w:r>
      <w:r w:rsidRPr="00FD2FE8">
        <w:rPr>
          <w:rFonts w:ascii="Times New Roman" w:eastAsia="Times New Roman" w:hAnsi="Times New Roman" w:cs="Times New Roman"/>
          <w:b/>
          <w:bCs/>
          <w:iCs/>
          <w:sz w:val="28"/>
          <w:szCs w:val="28"/>
          <w:lang w:eastAsia="ru-RU"/>
        </w:rPr>
        <w:t xml:space="preserve"> строитель</w:t>
      </w:r>
      <w:r w:rsidR="00523983" w:rsidRPr="00FD2FE8">
        <w:rPr>
          <w:rFonts w:ascii="Times New Roman" w:eastAsia="Times New Roman" w:hAnsi="Times New Roman" w:cs="Times New Roman"/>
          <w:b/>
          <w:bCs/>
          <w:iCs/>
          <w:sz w:val="28"/>
          <w:szCs w:val="28"/>
          <w:lang w:eastAsia="ru-RU"/>
        </w:rPr>
        <w:t>ных фондов</w:t>
      </w:r>
      <w:r w:rsidRPr="00FD2FE8">
        <w:rPr>
          <w:rFonts w:ascii="Times New Roman" w:eastAsia="Times New Roman" w:hAnsi="Times New Roman" w:cs="Times New Roman"/>
          <w:b/>
          <w:bCs/>
          <w:iCs/>
          <w:sz w:val="28"/>
          <w:szCs w:val="28"/>
          <w:lang w:eastAsia="ru-RU"/>
        </w:rPr>
        <w:t xml:space="preserve"> и приросты </w:t>
      </w:r>
      <w:r w:rsidR="00DB3D42" w:rsidRPr="00FD2FE8">
        <w:rPr>
          <w:rFonts w:ascii="Times New Roman" w:eastAsia="Times New Roman" w:hAnsi="Times New Roman" w:cs="Times New Roman"/>
          <w:b/>
          <w:bCs/>
          <w:iCs/>
          <w:sz w:val="28"/>
          <w:szCs w:val="28"/>
          <w:lang w:eastAsia="ru-RU"/>
        </w:rPr>
        <w:t xml:space="preserve">отапливаемой </w:t>
      </w:r>
      <w:r w:rsidRPr="00FD2FE8">
        <w:rPr>
          <w:rFonts w:ascii="Times New Roman" w:eastAsia="Times New Roman" w:hAnsi="Times New Roman" w:cs="Times New Roman"/>
          <w:b/>
          <w:bCs/>
          <w:iCs/>
          <w:sz w:val="28"/>
          <w:szCs w:val="28"/>
          <w:lang w:eastAsia="ru-RU"/>
        </w:rPr>
        <w:t>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w:t>
      </w:r>
      <w:r w:rsidR="00A363B6" w:rsidRPr="00FD2FE8">
        <w:rPr>
          <w:rFonts w:ascii="Times New Roman" w:eastAsia="Times New Roman" w:hAnsi="Times New Roman" w:cs="Times New Roman"/>
          <w:b/>
          <w:bCs/>
          <w:iCs/>
          <w:sz w:val="28"/>
          <w:szCs w:val="28"/>
          <w:lang w:eastAsia="ru-RU"/>
        </w:rPr>
        <w:t xml:space="preserve">мышленных предприятий </w:t>
      </w:r>
    </w:p>
    <w:p w:rsidR="002F6344" w:rsidRPr="00FD2FE8" w:rsidRDefault="00A363B6" w:rsidP="00603C98">
      <w:pPr>
        <w:widowControl w:val="0"/>
        <w:spacing w:after="0"/>
        <w:jc w:val="center"/>
        <w:outlineLvl w:val="1"/>
        <w:rPr>
          <w:rFonts w:ascii="Times New Roman" w:eastAsia="Times New Roman" w:hAnsi="Times New Roman" w:cs="Times New Roman"/>
          <w:b/>
          <w:bCs/>
          <w:iCs/>
          <w:sz w:val="28"/>
          <w:szCs w:val="28"/>
          <w:lang w:eastAsia="ru-RU"/>
        </w:rPr>
      </w:pPr>
      <w:r w:rsidRPr="00FD2FE8">
        <w:rPr>
          <w:rFonts w:ascii="Times New Roman" w:eastAsia="Times New Roman" w:hAnsi="Times New Roman" w:cs="Times New Roman"/>
          <w:b/>
          <w:bCs/>
          <w:iCs/>
          <w:sz w:val="28"/>
          <w:szCs w:val="28"/>
          <w:lang w:eastAsia="ru-RU"/>
        </w:rPr>
        <w:t>по этапам</w:t>
      </w:r>
    </w:p>
    <w:p w:rsidR="00892417" w:rsidRPr="00FD2FE8" w:rsidRDefault="00892417" w:rsidP="00603C98">
      <w:pPr>
        <w:widowControl w:val="0"/>
        <w:spacing w:after="0"/>
        <w:ind w:firstLine="709"/>
        <w:jc w:val="both"/>
        <w:rPr>
          <w:rFonts w:ascii="Times New Roman" w:eastAsia="Times New Roman" w:hAnsi="Times New Roman" w:cs="Times New Roman"/>
          <w:sz w:val="28"/>
          <w:szCs w:val="28"/>
        </w:rPr>
      </w:pPr>
      <w:r w:rsidRPr="00FD2FE8">
        <w:rPr>
          <w:rFonts w:ascii="Times New Roman" w:eastAsia="Times New Roman" w:hAnsi="Times New Roman" w:cs="Times New Roman"/>
          <w:sz w:val="28"/>
          <w:szCs w:val="28"/>
        </w:rPr>
        <w:t xml:space="preserve">В таблице 2 показаны объемы строительных фондов, подключенных к системе теплоснабжения </w:t>
      </w:r>
      <w:r w:rsidR="00534C2D">
        <w:rPr>
          <w:rFonts w:ascii="Times New Roman" w:eastAsia="Times New Roman" w:hAnsi="Times New Roman" w:cs="Times New Roman"/>
          <w:sz w:val="28"/>
          <w:szCs w:val="28"/>
        </w:rPr>
        <w:t>Сенгилеевского</w:t>
      </w:r>
      <w:r w:rsidR="004720E2" w:rsidRPr="00FD2FE8">
        <w:rPr>
          <w:rFonts w:ascii="Times New Roman" w:eastAsia="Times New Roman" w:hAnsi="Times New Roman" w:cs="Times New Roman"/>
          <w:sz w:val="28"/>
          <w:szCs w:val="28"/>
        </w:rPr>
        <w:t xml:space="preserve"> городского поселения</w:t>
      </w:r>
      <w:r w:rsidR="00EE4CCF" w:rsidRPr="00FD2FE8">
        <w:rPr>
          <w:rFonts w:ascii="Times New Roman" w:eastAsia="Times New Roman" w:hAnsi="Times New Roman" w:cs="Times New Roman"/>
          <w:sz w:val="28"/>
          <w:szCs w:val="28"/>
        </w:rPr>
        <w:t xml:space="preserve"> </w:t>
      </w:r>
      <w:r w:rsidR="00534C2D">
        <w:rPr>
          <w:rFonts w:ascii="Times New Roman" w:eastAsia="Times New Roman" w:hAnsi="Times New Roman" w:cs="Times New Roman"/>
          <w:sz w:val="28"/>
          <w:szCs w:val="28"/>
        </w:rPr>
        <w:t>Сенгилеевского</w:t>
      </w:r>
      <w:r w:rsidR="00EE4CCF" w:rsidRPr="00FD2FE8">
        <w:rPr>
          <w:rFonts w:ascii="Times New Roman" w:eastAsia="Times New Roman" w:hAnsi="Times New Roman" w:cs="Times New Roman"/>
          <w:sz w:val="28"/>
          <w:szCs w:val="28"/>
        </w:rPr>
        <w:t xml:space="preserve"> района Ульяновской области</w:t>
      </w:r>
      <w:r w:rsidR="006C3174" w:rsidRPr="00FD2FE8">
        <w:rPr>
          <w:rFonts w:ascii="Times New Roman" w:eastAsia="Times New Roman" w:hAnsi="Times New Roman" w:cs="Times New Roman"/>
          <w:sz w:val="28"/>
          <w:szCs w:val="28"/>
        </w:rPr>
        <w:t>.</w:t>
      </w:r>
    </w:p>
    <w:p w:rsidR="00892417" w:rsidRPr="00FD2FE8" w:rsidRDefault="00892417" w:rsidP="00603C98">
      <w:pPr>
        <w:widowControl w:val="0"/>
        <w:spacing w:after="0"/>
        <w:ind w:firstLine="709"/>
        <w:jc w:val="right"/>
        <w:rPr>
          <w:rFonts w:ascii="Times New Roman" w:eastAsia="Times New Roman" w:hAnsi="Times New Roman" w:cs="Times New Roman"/>
          <w:sz w:val="28"/>
          <w:szCs w:val="28"/>
        </w:rPr>
      </w:pPr>
      <w:r w:rsidRPr="00FD2FE8">
        <w:rPr>
          <w:rFonts w:ascii="Times New Roman" w:eastAsia="Times New Roman" w:hAnsi="Times New Roman" w:cs="Times New Roman"/>
          <w:sz w:val="28"/>
          <w:szCs w:val="28"/>
        </w:rPr>
        <w:t>Таблица 2</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7269"/>
        <w:gridCol w:w="1401"/>
        <w:gridCol w:w="1184"/>
      </w:tblGrid>
      <w:tr w:rsidR="00DE037C" w:rsidRPr="00FD2FE8" w:rsidTr="00431A6C">
        <w:trPr>
          <w:trHeight w:val="20"/>
          <w:jc w:val="center"/>
        </w:trPr>
        <w:tc>
          <w:tcPr>
            <w:tcW w:w="0" w:type="auto"/>
            <w:shd w:val="clear" w:color="auto" w:fill="auto"/>
            <w:vAlign w:val="center"/>
          </w:tcPr>
          <w:p w:rsidR="00DE037C" w:rsidRPr="00FD2FE8" w:rsidRDefault="00DE037C" w:rsidP="00431A6C">
            <w:pPr>
              <w:spacing w:after="0"/>
              <w:jc w:val="center"/>
              <w:rPr>
                <w:rFonts w:ascii="Times New Roman" w:eastAsia="Times New Roman" w:hAnsi="Times New Roman" w:cs="Times New Roman"/>
                <w:b/>
                <w:sz w:val="24"/>
                <w:szCs w:val="24"/>
                <w:lang w:eastAsia="ru-RU"/>
              </w:rPr>
            </w:pPr>
            <w:r w:rsidRPr="00FD2FE8">
              <w:rPr>
                <w:rFonts w:ascii="Times New Roman" w:eastAsia="Times New Roman" w:hAnsi="Times New Roman" w:cs="Times New Roman"/>
                <w:b/>
                <w:sz w:val="24"/>
                <w:szCs w:val="24"/>
                <w:lang w:eastAsia="ru-RU"/>
              </w:rPr>
              <w:t>Наименование потребителей</w:t>
            </w:r>
          </w:p>
        </w:tc>
        <w:tc>
          <w:tcPr>
            <w:tcW w:w="0" w:type="auto"/>
            <w:shd w:val="clear" w:color="auto" w:fill="auto"/>
            <w:vAlign w:val="center"/>
          </w:tcPr>
          <w:p w:rsidR="00DE037C" w:rsidRPr="00FD2FE8" w:rsidRDefault="00DE037C" w:rsidP="00431A6C">
            <w:pPr>
              <w:spacing w:after="0"/>
              <w:contextualSpacing/>
              <w:rPr>
                <w:rFonts w:ascii="Times New Roman" w:eastAsia="Times New Roman" w:hAnsi="Times New Roman" w:cs="Times New Roman"/>
                <w:b/>
                <w:sz w:val="24"/>
                <w:szCs w:val="24"/>
                <w:lang w:eastAsia="ru-RU"/>
              </w:rPr>
            </w:pPr>
            <w:r w:rsidRPr="00FD2FE8">
              <w:rPr>
                <w:rFonts w:ascii="Times New Roman" w:eastAsia="Times New Roman" w:hAnsi="Times New Roman" w:cs="Times New Roman"/>
                <w:b/>
                <w:sz w:val="24"/>
                <w:szCs w:val="24"/>
                <w:lang w:eastAsia="ru-RU"/>
              </w:rPr>
              <w:t>Этажность</w:t>
            </w:r>
          </w:p>
        </w:tc>
        <w:tc>
          <w:tcPr>
            <w:tcW w:w="0" w:type="auto"/>
            <w:vAlign w:val="center"/>
          </w:tcPr>
          <w:p w:rsidR="00DE037C" w:rsidRPr="00FD2FE8" w:rsidRDefault="00DE037C" w:rsidP="00431A6C">
            <w:pPr>
              <w:spacing w:after="0"/>
              <w:contextualSpacing/>
              <w:rPr>
                <w:rFonts w:ascii="Times New Roman" w:eastAsia="Times New Roman" w:hAnsi="Times New Roman" w:cs="Times New Roman"/>
                <w:b/>
                <w:sz w:val="24"/>
                <w:szCs w:val="24"/>
                <w:lang w:eastAsia="ru-RU"/>
              </w:rPr>
            </w:pPr>
            <w:r w:rsidRPr="00FD2FE8">
              <w:rPr>
                <w:rFonts w:ascii="Times New Roman" w:eastAsia="Times New Roman" w:hAnsi="Times New Roman" w:cs="Times New Roman"/>
                <w:b/>
                <w:sz w:val="24"/>
                <w:szCs w:val="24"/>
                <w:lang w:eastAsia="ru-RU"/>
              </w:rPr>
              <w:t>Объем, м</w:t>
            </w:r>
            <w:r w:rsidRPr="00FD2FE8">
              <w:rPr>
                <w:rFonts w:ascii="Times New Roman" w:eastAsia="Times New Roman" w:hAnsi="Times New Roman" w:cs="Times New Roman"/>
                <w:b/>
                <w:sz w:val="24"/>
                <w:szCs w:val="24"/>
                <w:vertAlign w:val="superscript"/>
                <w:lang w:eastAsia="ru-RU"/>
              </w:rPr>
              <w:t>3</w:t>
            </w:r>
          </w:p>
        </w:tc>
      </w:tr>
      <w:tr w:rsidR="00C60DCE" w:rsidRPr="00FD2FE8" w:rsidTr="00431A6C">
        <w:trPr>
          <w:trHeight w:val="20"/>
          <w:jc w:val="center"/>
        </w:trPr>
        <w:tc>
          <w:tcPr>
            <w:tcW w:w="0" w:type="auto"/>
            <w:gridSpan w:val="3"/>
            <w:shd w:val="clear" w:color="auto" w:fill="auto"/>
            <w:vAlign w:val="center"/>
          </w:tcPr>
          <w:p w:rsidR="00C60DCE" w:rsidRPr="00FD2FE8" w:rsidRDefault="0021044D" w:rsidP="00431A6C">
            <w:pPr>
              <w:spacing w:after="0"/>
              <w:jc w:val="center"/>
              <w:rPr>
                <w:rFonts w:ascii="Times New Roman" w:eastAsia="Times New Roman" w:hAnsi="Times New Roman" w:cs="Times New Roman"/>
                <w:b/>
                <w:sz w:val="24"/>
                <w:szCs w:val="24"/>
                <w:lang w:eastAsia="ru-RU"/>
              </w:rPr>
            </w:pPr>
            <w:r w:rsidRPr="00FD2FE8">
              <w:rPr>
                <w:rFonts w:ascii="Times New Roman" w:hAnsi="Times New Roman" w:cs="Times New Roman"/>
                <w:b/>
                <w:sz w:val="24"/>
                <w:szCs w:val="24"/>
              </w:rPr>
              <w:t>Котельная школы №2, г.Сенгилей, ул.Гая, 63а</w:t>
            </w:r>
          </w:p>
        </w:tc>
      </w:tr>
      <w:tr w:rsidR="00DE037C" w:rsidRPr="00FD2FE8" w:rsidTr="00431A6C">
        <w:trPr>
          <w:trHeight w:val="20"/>
          <w:jc w:val="center"/>
        </w:trPr>
        <w:tc>
          <w:tcPr>
            <w:tcW w:w="0" w:type="auto"/>
            <w:shd w:val="clear" w:color="auto" w:fill="auto"/>
            <w:vAlign w:val="center"/>
          </w:tcPr>
          <w:p w:rsidR="00DE037C" w:rsidRPr="00FD2FE8" w:rsidRDefault="000A63E3"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DE037C" w:rsidRPr="00FD2FE8" w:rsidRDefault="00DE037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DE037C" w:rsidRPr="00FD2FE8" w:rsidRDefault="00DE037C" w:rsidP="00431A6C">
            <w:pPr>
              <w:widowControl w:val="0"/>
              <w:spacing w:after="0"/>
              <w:rPr>
                <w:rFonts w:ascii="Times New Roman" w:hAnsi="Times New Roman" w:cs="Times New Roman"/>
                <w:sz w:val="24"/>
                <w:szCs w:val="24"/>
              </w:rPr>
            </w:pPr>
          </w:p>
        </w:tc>
      </w:tr>
      <w:tr w:rsidR="00DE037C" w:rsidRPr="00FD2FE8" w:rsidTr="00431A6C">
        <w:trPr>
          <w:trHeight w:val="20"/>
          <w:jc w:val="center"/>
        </w:trPr>
        <w:tc>
          <w:tcPr>
            <w:tcW w:w="0" w:type="auto"/>
            <w:shd w:val="clear" w:color="auto" w:fill="auto"/>
            <w:vAlign w:val="center"/>
          </w:tcPr>
          <w:p w:rsidR="00DE037C" w:rsidRPr="00FD2FE8" w:rsidRDefault="0021044D"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Здание школы №2</w:t>
            </w:r>
          </w:p>
        </w:tc>
        <w:tc>
          <w:tcPr>
            <w:tcW w:w="0" w:type="auto"/>
            <w:vAlign w:val="center"/>
          </w:tcPr>
          <w:p w:rsidR="00DE037C" w:rsidRPr="00FD2FE8" w:rsidRDefault="000A63E3"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DE037C" w:rsidRPr="00FD2FE8" w:rsidRDefault="0021044D"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12 070,00</w:t>
            </w:r>
          </w:p>
        </w:tc>
      </w:tr>
      <w:tr w:rsidR="000A63E3" w:rsidRPr="00FD2FE8" w:rsidTr="00431A6C">
        <w:trPr>
          <w:trHeight w:val="20"/>
          <w:jc w:val="center"/>
        </w:trPr>
        <w:tc>
          <w:tcPr>
            <w:tcW w:w="0" w:type="auto"/>
            <w:gridSpan w:val="3"/>
            <w:shd w:val="clear" w:color="auto" w:fill="auto"/>
            <w:vAlign w:val="center"/>
          </w:tcPr>
          <w:p w:rsidR="000A63E3" w:rsidRPr="00FD2FE8" w:rsidRDefault="0021044D" w:rsidP="00431A6C">
            <w:pPr>
              <w:spacing w:after="0"/>
              <w:jc w:val="center"/>
              <w:rPr>
                <w:rFonts w:ascii="Times New Roman" w:eastAsia="Times New Roman" w:hAnsi="Times New Roman" w:cs="Times New Roman"/>
                <w:b/>
                <w:sz w:val="24"/>
                <w:szCs w:val="24"/>
                <w:lang w:eastAsia="ru-RU"/>
              </w:rPr>
            </w:pPr>
            <w:r w:rsidRPr="00FD2FE8">
              <w:rPr>
                <w:rFonts w:ascii="Times New Roman" w:hAnsi="Times New Roman" w:cs="Times New Roman"/>
                <w:b/>
                <w:sz w:val="24"/>
                <w:szCs w:val="24"/>
              </w:rPr>
              <w:t>Котельная школы №1, г.Сенгилей, пл.1 Мая, 1</w:t>
            </w:r>
          </w:p>
        </w:tc>
      </w:tr>
      <w:tr w:rsidR="000A63E3" w:rsidRPr="00FD2FE8" w:rsidTr="00431A6C">
        <w:trPr>
          <w:trHeight w:val="20"/>
          <w:jc w:val="center"/>
        </w:trPr>
        <w:tc>
          <w:tcPr>
            <w:tcW w:w="0" w:type="auto"/>
            <w:shd w:val="clear" w:color="auto" w:fill="auto"/>
            <w:vAlign w:val="center"/>
          </w:tcPr>
          <w:p w:rsidR="000A63E3" w:rsidRPr="00FD2FE8" w:rsidRDefault="000A63E3"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0A63E3" w:rsidRPr="00FD2FE8" w:rsidRDefault="000A63E3"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0A63E3" w:rsidRPr="00FD2FE8" w:rsidRDefault="000A63E3" w:rsidP="00431A6C">
            <w:pPr>
              <w:widowControl w:val="0"/>
              <w:spacing w:after="0"/>
              <w:rPr>
                <w:rFonts w:ascii="Times New Roman" w:hAnsi="Times New Roman" w:cs="Times New Roman"/>
                <w:sz w:val="24"/>
                <w:szCs w:val="24"/>
              </w:rPr>
            </w:pPr>
          </w:p>
        </w:tc>
      </w:tr>
      <w:tr w:rsidR="000A63E3" w:rsidRPr="00FD2FE8" w:rsidTr="00431A6C">
        <w:trPr>
          <w:trHeight w:val="20"/>
          <w:jc w:val="center"/>
        </w:trPr>
        <w:tc>
          <w:tcPr>
            <w:tcW w:w="0" w:type="auto"/>
            <w:shd w:val="clear" w:color="auto" w:fill="auto"/>
            <w:vAlign w:val="center"/>
          </w:tcPr>
          <w:p w:rsidR="000A63E3" w:rsidRPr="00FD2FE8" w:rsidRDefault="0021044D"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здание  школы  №1</w:t>
            </w:r>
          </w:p>
        </w:tc>
        <w:tc>
          <w:tcPr>
            <w:tcW w:w="0" w:type="auto"/>
            <w:vAlign w:val="center"/>
          </w:tcPr>
          <w:p w:rsidR="000A63E3" w:rsidRPr="00FD2FE8" w:rsidRDefault="000A63E3"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0A63E3" w:rsidRPr="00FD2FE8" w:rsidRDefault="0021044D"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11 238,00</w:t>
            </w:r>
          </w:p>
        </w:tc>
      </w:tr>
      <w:tr w:rsidR="000A63E3" w:rsidRPr="00FD2FE8" w:rsidTr="00431A6C">
        <w:trPr>
          <w:trHeight w:val="20"/>
          <w:jc w:val="center"/>
        </w:trPr>
        <w:tc>
          <w:tcPr>
            <w:tcW w:w="0" w:type="auto"/>
            <w:gridSpan w:val="3"/>
            <w:shd w:val="clear" w:color="auto" w:fill="auto"/>
            <w:vAlign w:val="center"/>
          </w:tcPr>
          <w:p w:rsidR="000A63E3" w:rsidRPr="00FD2FE8" w:rsidRDefault="0021044D" w:rsidP="0087567A">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технолог.техникума, г.Сенгилей, ул.Красноармейская, 86б</w:t>
            </w:r>
          </w:p>
        </w:tc>
      </w:tr>
      <w:tr w:rsidR="000A63E3" w:rsidRPr="00FD2FE8" w:rsidTr="00431A6C">
        <w:trPr>
          <w:trHeight w:val="20"/>
          <w:jc w:val="center"/>
        </w:trPr>
        <w:tc>
          <w:tcPr>
            <w:tcW w:w="0" w:type="auto"/>
            <w:shd w:val="clear" w:color="auto" w:fill="auto"/>
            <w:vAlign w:val="center"/>
          </w:tcPr>
          <w:p w:rsidR="000A63E3" w:rsidRPr="00FD2FE8" w:rsidRDefault="000A63E3"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0A63E3" w:rsidRPr="00FD2FE8" w:rsidRDefault="000A63E3"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0A63E3" w:rsidRPr="00FD2FE8" w:rsidRDefault="000A63E3" w:rsidP="00431A6C">
            <w:pPr>
              <w:widowControl w:val="0"/>
              <w:spacing w:after="0"/>
              <w:jc w:val="center"/>
              <w:rPr>
                <w:rFonts w:ascii="Times New Roman" w:hAnsi="Times New Roman" w:cs="Times New Roman"/>
                <w:sz w:val="24"/>
                <w:szCs w:val="24"/>
              </w:rPr>
            </w:pPr>
          </w:p>
        </w:tc>
      </w:tr>
      <w:tr w:rsidR="0021044D" w:rsidRPr="00FD2FE8" w:rsidTr="00431A6C">
        <w:trPr>
          <w:trHeight w:val="20"/>
          <w:jc w:val="center"/>
        </w:trPr>
        <w:tc>
          <w:tcPr>
            <w:tcW w:w="0" w:type="auto"/>
            <w:shd w:val="clear" w:color="auto" w:fill="auto"/>
            <w:vAlign w:val="center"/>
          </w:tcPr>
          <w:p w:rsidR="0021044D" w:rsidRPr="00FD2FE8" w:rsidRDefault="0021044D"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Общежитие СТТ</w:t>
            </w:r>
          </w:p>
        </w:tc>
        <w:tc>
          <w:tcPr>
            <w:tcW w:w="0" w:type="auto"/>
            <w:vAlign w:val="center"/>
          </w:tcPr>
          <w:p w:rsidR="0021044D"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w:t>
            </w:r>
          </w:p>
        </w:tc>
        <w:tc>
          <w:tcPr>
            <w:tcW w:w="0" w:type="auto"/>
            <w:vAlign w:val="center"/>
          </w:tcPr>
          <w:p w:rsidR="0021044D"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21044D" w:rsidRPr="00FD2FE8" w:rsidTr="00431A6C">
        <w:trPr>
          <w:trHeight w:val="20"/>
          <w:jc w:val="center"/>
        </w:trPr>
        <w:tc>
          <w:tcPr>
            <w:tcW w:w="0" w:type="auto"/>
            <w:shd w:val="clear" w:color="auto" w:fill="auto"/>
            <w:vAlign w:val="center"/>
          </w:tcPr>
          <w:p w:rsidR="0021044D" w:rsidRPr="00FD2FE8" w:rsidRDefault="0021044D"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Сенгилеевский технологический техникум</w:t>
            </w:r>
          </w:p>
        </w:tc>
        <w:tc>
          <w:tcPr>
            <w:tcW w:w="0" w:type="auto"/>
            <w:vAlign w:val="center"/>
          </w:tcPr>
          <w:p w:rsidR="0021044D" w:rsidRPr="00FD2FE8" w:rsidRDefault="00C03715"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21044D"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21044D" w:rsidRPr="00FD2FE8" w:rsidTr="00431A6C">
        <w:trPr>
          <w:trHeight w:val="20"/>
          <w:jc w:val="center"/>
        </w:trPr>
        <w:tc>
          <w:tcPr>
            <w:tcW w:w="0" w:type="auto"/>
            <w:shd w:val="clear" w:color="auto" w:fill="auto"/>
            <w:vAlign w:val="center"/>
          </w:tcPr>
          <w:p w:rsidR="0021044D" w:rsidRPr="00FD2FE8" w:rsidRDefault="0021044D" w:rsidP="00431A6C">
            <w:pPr>
              <w:spacing w:after="0"/>
              <w:outlineLvl w:val="1"/>
              <w:rPr>
                <w:rFonts w:ascii="Times New Roman" w:hAnsi="Times New Roman" w:cs="Times New Roman"/>
                <w:b/>
                <w:i/>
                <w:sz w:val="24"/>
                <w:szCs w:val="24"/>
              </w:rPr>
            </w:pPr>
            <w:r w:rsidRPr="00FD2FE8">
              <w:rPr>
                <w:rFonts w:ascii="Times New Roman" w:hAnsi="Times New Roman" w:cs="Times New Roman"/>
                <w:b/>
                <w:i/>
                <w:sz w:val="24"/>
                <w:szCs w:val="24"/>
              </w:rPr>
              <w:t>Прочие потребители</w:t>
            </w:r>
          </w:p>
        </w:tc>
        <w:tc>
          <w:tcPr>
            <w:tcW w:w="0" w:type="auto"/>
            <w:vAlign w:val="center"/>
          </w:tcPr>
          <w:p w:rsidR="0021044D" w:rsidRPr="00FD2FE8" w:rsidRDefault="0021044D"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21044D" w:rsidRPr="00FD2FE8" w:rsidRDefault="0021044D" w:rsidP="00431A6C">
            <w:pPr>
              <w:widowControl w:val="0"/>
              <w:spacing w:after="0"/>
              <w:jc w:val="center"/>
              <w:rPr>
                <w:rFonts w:ascii="Times New Roman" w:hAnsi="Times New Roman" w:cs="Times New Roman"/>
                <w:sz w:val="24"/>
                <w:szCs w:val="24"/>
              </w:rPr>
            </w:pP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Здание (магазин) ИП Полежаевой Г.В.</w:t>
            </w:r>
          </w:p>
        </w:tc>
        <w:tc>
          <w:tcPr>
            <w:tcW w:w="0" w:type="auto"/>
            <w:vAlign w:val="center"/>
          </w:tcPr>
          <w:p w:rsidR="00C03715" w:rsidRPr="00FD2FE8" w:rsidRDefault="00C03715"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Магази ИП Шабулкина О. А.</w:t>
            </w:r>
          </w:p>
        </w:tc>
        <w:tc>
          <w:tcPr>
            <w:tcW w:w="0" w:type="auto"/>
            <w:vAlign w:val="center"/>
          </w:tcPr>
          <w:p w:rsidR="00C03715" w:rsidRPr="00FD2FE8" w:rsidRDefault="00C03715"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21044D" w:rsidRPr="00FD2FE8" w:rsidTr="00431A6C">
        <w:trPr>
          <w:trHeight w:val="20"/>
          <w:jc w:val="center"/>
        </w:trPr>
        <w:tc>
          <w:tcPr>
            <w:tcW w:w="0" w:type="auto"/>
            <w:shd w:val="clear" w:color="auto" w:fill="auto"/>
            <w:vAlign w:val="center"/>
          </w:tcPr>
          <w:p w:rsidR="0021044D" w:rsidRPr="00FD2FE8" w:rsidRDefault="00C03715" w:rsidP="00431A6C">
            <w:pPr>
              <w:spacing w:after="0"/>
              <w:outlineLvl w:val="1"/>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21044D" w:rsidRPr="00FD2FE8" w:rsidRDefault="0021044D"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21044D" w:rsidRPr="00FD2FE8" w:rsidRDefault="0021044D" w:rsidP="00431A6C">
            <w:pPr>
              <w:widowControl w:val="0"/>
              <w:spacing w:after="0"/>
              <w:jc w:val="center"/>
              <w:rPr>
                <w:rFonts w:ascii="Times New Roman" w:hAnsi="Times New Roman" w:cs="Times New Roman"/>
                <w:sz w:val="24"/>
                <w:szCs w:val="24"/>
              </w:rPr>
            </w:pP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ул. Красноармейская, 82</w:t>
            </w:r>
          </w:p>
        </w:tc>
        <w:tc>
          <w:tcPr>
            <w:tcW w:w="0" w:type="auto"/>
            <w:vAlign w:val="center"/>
          </w:tcPr>
          <w:p w:rsidR="00C03715"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w:t>
            </w:r>
          </w:p>
        </w:tc>
        <w:tc>
          <w:tcPr>
            <w:tcW w:w="0" w:type="auto"/>
            <w:vAlign w:val="center"/>
          </w:tcPr>
          <w:p w:rsidR="00C03715"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315,00</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Красноармейская, 86А</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4 608,00</w:t>
            </w:r>
          </w:p>
        </w:tc>
      </w:tr>
      <w:tr w:rsidR="0021044D" w:rsidRPr="00FD2FE8" w:rsidTr="00431A6C">
        <w:trPr>
          <w:trHeight w:val="20"/>
          <w:jc w:val="center"/>
        </w:trPr>
        <w:tc>
          <w:tcPr>
            <w:tcW w:w="0" w:type="auto"/>
            <w:gridSpan w:val="3"/>
            <w:shd w:val="clear" w:color="auto" w:fill="auto"/>
            <w:vAlign w:val="center"/>
          </w:tcPr>
          <w:p w:rsidR="0021044D" w:rsidRPr="00FD2FE8" w:rsidRDefault="0021044D"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кв."Молодежный", г.Сенгилей, ул.70 лет Октября, 17б</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C03715" w:rsidRPr="00FD2FE8" w:rsidRDefault="00C03715"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C03715" w:rsidRPr="00FD2FE8" w:rsidRDefault="00C03715" w:rsidP="00431A6C">
            <w:pPr>
              <w:widowControl w:val="0"/>
              <w:spacing w:after="0"/>
              <w:rPr>
                <w:rFonts w:ascii="Times New Roman" w:hAnsi="Times New Roman" w:cs="Times New Roman"/>
                <w:sz w:val="24"/>
                <w:szCs w:val="24"/>
              </w:rPr>
            </w:pP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Администрация МО "Сенг. район" Квартира  ул. 70 лет Октября 17А кв.10</w:t>
            </w:r>
          </w:p>
        </w:tc>
        <w:tc>
          <w:tcPr>
            <w:tcW w:w="0" w:type="auto"/>
            <w:vAlign w:val="center"/>
          </w:tcPr>
          <w:p w:rsidR="00C03715"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Администрация МО "Сенг. район" Квартира  ул. 70 лет Октября 17А кв.16</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Администрация МО "Сенг. район" Квартира  ул. 70 лет Октября 17А кв.18(2)</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Администрация МО "Сенг. район" Квартира  ул. 70 лет Октября 17А кв.21(1)</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lastRenderedPageBreak/>
              <w:t>Администрация МО "Сенг. район" квартира ул.70 лет Октября, 17а кв.15</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Администрация МО "Сенг. район" Квартира ул.70 лет Октября, 17а кв.30</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C03715" w:rsidRPr="00FD2FE8" w:rsidRDefault="00C03715"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ул.70 лет Октября, 17</w:t>
            </w:r>
          </w:p>
        </w:tc>
        <w:tc>
          <w:tcPr>
            <w:tcW w:w="0" w:type="auto"/>
            <w:vAlign w:val="center"/>
          </w:tcPr>
          <w:p w:rsidR="00C03715"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3</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ул.70 лет Октября, 17а</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gridSpan w:val="3"/>
            <w:shd w:val="clear" w:color="auto" w:fill="auto"/>
            <w:vAlign w:val="center"/>
          </w:tcPr>
          <w:p w:rsidR="00C03715" w:rsidRPr="00FD2FE8" w:rsidRDefault="00C03715"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кв."Центральный", г.Сенгилей, ул.Октябрьская, 38б</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C03715" w:rsidRPr="00FD2FE8" w:rsidRDefault="00C03715"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Административное здание по ул. Октябрьская, 34а, г.Сенгилей</w:t>
            </w:r>
          </w:p>
        </w:tc>
        <w:tc>
          <w:tcPr>
            <w:tcW w:w="0" w:type="auto"/>
            <w:vAlign w:val="center"/>
          </w:tcPr>
          <w:p w:rsidR="00C03715" w:rsidRPr="00FD2FE8" w:rsidRDefault="00C03715"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СШ №1 здание начальной школы</w:t>
            </w:r>
          </w:p>
        </w:tc>
        <w:tc>
          <w:tcPr>
            <w:tcW w:w="0" w:type="auto"/>
            <w:vAlign w:val="center"/>
          </w:tcPr>
          <w:p w:rsidR="00C03715" w:rsidRPr="00FD2FE8" w:rsidRDefault="00C03715"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3806,60</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C03715" w:rsidRPr="00FD2FE8" w:rsidRDefault="00C03715"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пер. Октябрьский, 4</w:t>
            </w:r>
          </w:p>
        </w:tc>
        <w:tc>
          <w:tcPr>
            <w:tcW w:w="0" w:type="auto"/>
            <w:vAlign w:val="center"/>
          </w:tcPr>
          <w:p w:rsidR="00C03715"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4</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34Б</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36А</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36Б</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38А</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40А</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40Б</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42</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49</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gridSpan w:val="3"/>
            <w:shd w:val="clear" w:color="auto" w:fill="auto"/>
            <w:vAlign w:val="center"/>
          </w:tcPr>
          <w:p w:rsidR="00C03715" w:rsidRPr="00FD2FE8" w:rsidRDefault="00C03715"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кв."Е", г.Сенгилей, ул.Красноармейская, 79б</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C03715" w:rsidRPr="00FD2FE8" w:rsidRDefault="00C03715"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C03715" w:rsidRPr="00FD2FE8" w:rsidRDefault="00C03715" w:rsidP="00431A6C">
            <w:pPr>
              <w:widowControl w:val="0"/>
              <w:spacing w:after="0"/>
              <w:rPr>
                <w:rFonts w:ascii="Times New Roman" w:hAnsi="Times New Roman" w:cs="Times New Roman"/>
                <w:sz w:val="24"/>
                <w:szCs w:val="24"/>
              </w:rPr>
            </w:pP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пер. Строительный, 3</w:t>
            </w:r>
          </w:p>
        </w:tc>
        <w:tc>
          <w:tcPr>
            <w:tcW w:w="0" w:type="auto"/>
            <w:vAlign w:val="center"/>
          </w:tcPr>
          <w:p w:rsidR="00C03715"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Красноармейская, 79А</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Шевченко, 22</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Шевченко, 29</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C03715"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7 754,00</w:t>
            </w:r>
          </w:p>
        </w:tc>
      </w:tr>
      <w:tr w:rsidR="00C03715" w:rsidRPr="00FD2FE8" w:rsidTr="00431A6C">
        <w:trPr>
          <w:trHeight w:val="20"/>
          <w:jc w:val="center"/>
        </w:trPr>
        <w:tc>
          <w:tcPr>
            <w:tcW w:w="0" w:type="auto"/>
            <w:gridSpan w:val="3"/>
            <w:shd w:val="clear" w:color="auto" w:fill="auto"/>
            <w:vAlign w:val="center"/>
          </w:tcPr>
          <w:p w:rsidR="00C03715" w:rsidRPr="00FD2FE8" w:rsidRDefault="00C03715"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кв."Д", г.Сенгилей, ул.Дмитреева, 9</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C03715" w:rsidRPr="00FD2FE8" w:rsidRDefault="00C03715"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C03715" w:rsidRPr="00FD2FE8" w:rsidRDefault="00C03715" w:rsidP="00431A6C">
            <w:pPr>
              <w:widowControl w:val="0"/>
              <w:spacing w:after="0"/>
              <w:rPr>
                <w:rFonts w:ascii="Times New Roman" w:hAnsi="Times New Roman" w:cs="Times New Roman"/>
                <w:sz w:val="24"/>
                <w:szCs w:val="24"/>
              </w:rPr>
            </w:pP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ул. Красноармейская 90А кв.8(ИГО) ГУЗ Сенгилеевская РБ (квартира)</w:t>
            </w:r>
          </w:p>
        </w:tc>
        <w:tc>
          <w:tcPr>
            <w:tcW w:w="0" w:type="auto"/>
            <w:vAlign w:val="center"/>
          </w:tcPr>
          <w:p w:rsidR="00C03715"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C03715" w:rsidRPr="00FD2FE8" w:rsidRDefault="00C03715"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ул. Дмитриева, 1</w:t>
            </w:r>
          </w:p>
        </w:tc>
        <w:tc>
          <w:tcPr>
            <w:tcW w:w="0" w:type="auto"/>
            <w:vAlign w:val="center"/>
          </w:tcPr>
          <w:p w:rsidR="00C03715" w:rsidRPr="00FD2FE8" w:rsidRDefault="00C03715"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Дмитриева, 3</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Дмитриева, 5</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Дмитриева, 7</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Красноармейская, 88</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Красноармейская, 90</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Красноармейская, 90А</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Красноармейская, 92</w:t>
            </w:r>
          </w:p>
        </w:tc>
        <w:tc>
          <w:tcPr>
            <w:tcW w:w="0" w:type="auto"/>
            <w:vAlign w:val="center"/>
          </w:tcPr>
          <w:p w:rsidR="00C03715" w:rsidRPr="00FD2FE8" w:rsidRDefault="00C03715"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C03715" w:rsidRPr="00FD2FE8" w:rsidRDefault="00C03715"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C03715" w:rsidRPr="00FD2FE8" w:rsidTr="00431A6C">
        <w:trPr>
          <w:trHeight w:val="20"/>
          <w:jc w:val="center"/>
        </w:trPr>
        <w:tc>
          <w:tcPr>
            <w:tcW w:w="0" w:type="auto"/>
            <w:gridSpan w:val="3"/>
            <w:shd w:val="clear" w:color="auto" w:fill="auto"/>
            <w:vAlign w:val="center"/>
          </w:tcPr>
          <w:p w:rsidR="00C03715" w:rsidRPr="00FD2FE8" w:rsidRDefault="00C03715" w:rsidP="0087567A">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ЦРБ, г.Сенгилей, ул. Нижневыборная, 8</w:t>
            </w:r>
          </w:p>
        </w:tc>
      </w:tr>
      <w:tr w:rsidR="00C03715" w:rsidRPr="00FD2FE8" w:rsidTr="00431A6C">
        <w:trPr>
          <w:trHeight w:val="20"/>
          <w:jc w:val="center"/>
        </w:trPr>
        <w:tc>
          <w:tcPr>
            <w:tcW w:w="0" w:type="auto"/>
            <w:shd w:val="clear" w:color="auto" w:fill="auto"/>
            <w:vAlign w:val="center"/>
          </w:tcPr>
          <w:p w:rsidR="00C03715" w:rsidRPr="00FD2FE8" w:rsidRDefault="00C03715"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C03715" w:rsidRPr="00FD2FE8" w:rsidRDefault="00C03715"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C03715" w:rsidRPr="00FD2FE8" w:rsidRDefault="00C03715"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Здание по Володарского, 7</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lastRenderedPageBreak/>
              <w:t>квартира ул. Октябрьская, 13 кв.3</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Краеведческий музей  Сенгилеевского района</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1 937,00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Мастерские ЦДТ</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531,00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МУ ДО ДЮСШ г. Сенгилея</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1 543,00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здание Советская 1</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Комплекс зданий Сенгилееской РБ (адм.здание, поликлиника, клуб/гараж, инфекц отд, родил отд)</w:t>
            </w:r>
          </w:p>
        </w:tc>
        <w:tc>
          <w:tcPr>
            <w:tcW w:w="0" w:type="auto"/>
            <w:vAlign w:val="center"/>
          </w:tcPr>
          <w:p w:rsidR="00431A6C" w:rsidRPr="00FD2FE8" w:rsidRDefault="00431A6C" w:rsidP="00431A6C">
            <w:pPr>
              <w:spacing w:after="0"/>
              <w:outlineLvl w:val="1"/>
              <w:rPr>
                <w:rFonts w:ascii="Times New Roman" w:hAnsi="Times New Roman" w:cs="Times New Roman"/>
                <w:sz w:val="24"/>
                <w:szCs w:val="24"/>
              </w:rPr>
            </w:pPr>
          </w:p>
        </w:tc>
        <w:tc>
          <w:tcPr>
            <w:tcW w:w="0" w:type="auto"/>
            <w:vAlign w:val="center"/>
          </w:tcPr>
          <w:p w:rsidR="00431A6C" w:rsidRPr="00FD2FE8" w:rsidRDefault="00431A6C" w:rsidP="00431A6C">
            <w:pPr>
              <w:spacing w:after="0"/>
              <w:outlineLvl w:val="1"/>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Общежитие Сенгилеевского пед. техникума</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17 149,00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Сенгилеевский пед. техникум</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b/>
                <w:i/>
                <w:sz w:val="24"/>
                <w:szCs w:val="24"/>
                <w:lang w:eastAsia="ru-RU"/>
              </w:rPr>
            </w:pPr>
            <w:r w:rsidRPr="00FD2FE8">
              <w:rPr>
                <w:rFonts w:ascii="Times New Roman" w:hAnsi="Times New Roman" w:cs="Times New Roman"/>
                <w:b/>
                <w:i/>
                <w:sz w:val="24"/>
                <w:szCs w:val="24"/>
                <w:lang w:eastAsia="ru-RU"/>
              </w:rPr>
              <w:t>Прочие потребители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ind w:left="1" w:hanging="1"/>
              <w:outlineLvl w:val="1"/>
              <w:rPr>
                <w:rFonts w:ascii="Times New Roman" w:hAnsi="Times New Roman" w:cs="Times New Roman"/>
                <w:sz w:val="24"/>
                <w:szCs w:val="24"/>
                <w:lang w:eastAsia="ru-RU"/>
              </w:rPr>
            </w:pPr>
            <w:r w:rsidRPr="00FD2FE8">
              <w:rPr>
                <w:rFonts w:ascii="Times New Roman" w:hAnsi="Times New Roman" w:cs="Times New Roman"/>
                <w:sz w:val="24"/>
                <w:szCs w:val="24"/>
              </w:rPr>
              <w:t>Помещение Бакланова В. С. ритувльные услуги</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ул. Октябрьская, 1</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11</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13</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15</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17</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Октябрьская, 4</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Советская, 4</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МУК МКК, г.Сенгилей</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Клуб в г. Сенгилее</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4 582,00</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Администрации, г.Сенгилей, пл.1 Мая</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Администрация МО "Сенгилеевский район"</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8 220,00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Гаражи Администрации (общий прибор с админ.)</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155"/>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МУК ЦБС, г.Сенгилей</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Библиотека в г. Сенгилее</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2 882,00</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ЦДТ, г.Сенгилей,  ул. Ленина, 16</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ЗАГС</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839,00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ЦДТ на Ленина, 16</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1 703,00</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г.Сенгилей,  ул. Полевая, 129</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Квартира  ул. Полевая д.129 кв. 8/3</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ул. Полевая 129</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710,90</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Дома ветеранов, г.Сенгилей, ул. О. Кошевого, 8б</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ул. О. Кошевого 13</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1 163,00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 Кошевого 8А</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1 557,00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 Кошевого10 кв.1</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634,00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lastRenderedPageBreak/>
              <w:t>Жилой дом ул. О. Кошевого11</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494,00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О. Кошевого11А</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1 370,00</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ДШИ, г.Сенгилей, ул.В.Носова, 13</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spacing w:after="0" w:line="240" w:lineRule="auto"/>
              <w:outlineLvl w:val="1"/>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ДШИ г. Сенгилея</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1 779,00</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color w:val="000000" w:themeColor="text1"/>
                <w:sz w:val="24"/>
                <w:szCs w:val="24"/>
              </w:rPr>
              <w:t>Котельная д/сада Солнышко, г.Сенгилей</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Сенгилеевский д/ сад Солнышко</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5860</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№1 п. Цемзавод, ул. Рабочая, д. 1б</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Квартира ул. 1-й Пятилетки 11-20</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Пожарная часть №132 р.п.Цемзавод</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1 301,00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Прочие потребители</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Квартира  ул. Заводская д.7  кв.2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1</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Квартира ул. Кооперативная 10-4</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Квартира ул. Кооперативная 8-4</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ул. 1-й Пятилетки 11</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1-й Пятилетки 12</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Заводская 3</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Заводская 4</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Заводская 7</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Кооперативная 10</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Кооперативная 8</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r w:rsidRPr="00FD2FE8">
              <w:rPr>
                <w:rFonts w:ascii="Times New Roman" w:hAnsi="Times New Roman" w:cs="Times New Roman"/>
                <w:sz w:val="24"/>
                <w:szCs w:val="24"/>
              </w:rPr>
              <w:t>-</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№2 п. Цемзавод, ул. Лесная, д. 15б</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Здание п. Цемзавод, ул. Цементников, 4а</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5 068,00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Квартира ул. Лесная д.16а кв.19</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Свободные площади по Лесная, 12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381,00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Цемзаводская СШ</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14 562,00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Прочие потребители</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ИП Антипина Н.В. не пущена</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38,00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ИП Гулина Л. М.</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35,00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ИП Дзюба Л. В.</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299,00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ИП Суркова Ю.А.</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Жилой фонд</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jc w:val="center"/>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Жилой дом ул. Горького 4</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Горького 5</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 Горького 7</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14А</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5 659,00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16А</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4</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6 701,00</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20</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22</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lastRenderedPageBreak/>
              <w:t>Жилой дом ул.Лесная 23</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24</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25</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26</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28</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30</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2</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32</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ул.Лесная 34</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ул.Садовая 15</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3</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outlineLvl w:val="1"/>
              <w:rPr>
                <w:rFonts w:ascii="Times New Roman" w:hAnsi="Times New Roman" w:cs="Times New Roman"/>
                <w:sz w:val="24"/>
                <w:szCs w:val="24"/>
              </w:rPr>
            </w:pPr>
            <w:r w:rsidRPr="00FD2FE8">
              <w:rPr>
                <w:rFonts w:ascii="Times New Roman" w:hAnsi="Times New Roman" w:cs="Times New Roman"/>
                <w:sz w:val="24"/>
                <w:szCs w:val="24"/>
              </w:rPr>
              <w:t>Жилой дом ул.Школьная 7</w:t>
            </w:r>
          </w:p>
        </w:tc>
        <w:tc>
          <w:tcPr>
            <w:tcW w:w="0" w:type="auto"/>
            <w:vAlign w:val="center"/>
          </w:tcPr>
          <w:p w:rsidR="00431A6C" w:rsidRPr="00FD2FE8" w:rsidRDefault="00431A6C" w:rsidP="00431A6C">
            <w:pPr>
              <w:spacing w:after="0"/>
              <w:jc w:val="center"/>
              <w:outlineLvl w:val="1"/>
              <w:rPr>
                <w:rFonts w:ascii="Times New Roman" w:hAnsi="Times New Roman" w:cs="Times New Roman"/>
                <w:sz w:val="24"/>
                <w:szCs w:val="24"/>
              </w:rPr>
            </w:pPr>
            <w:r w:rsidRPr="00FD2FE8">
              <w:rPr>
                <w:rFonts w:ascii="Times New Roman" w:hAnsi="Times New Roman" w:cs="Times New Roman"/>
                <w:sz w:val="24"/>
                <w:szCs w:val="24"/>
              </w:rPr>
              <w:t>1</w:t>
            </w: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sz w:val="24"/>
                <w:szCs w:val="24"/>
              </w:rPr>
              <w:t>Котельная детского сада "Березка", г.Сенгилей,  ул. Ст Разина, 14</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spacing w:after="0" w:line="240" w:lineRule="auto"/>
              <w:outlineLvl w:val="1"/>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Сенгилеевский д/ сад "Березка"</w:t>
            </w:r>
          </w:p>
          <w:p w:rsidR="00431A6C" w:rsidRPr="00FD2FE8" w:rsidRDefault="00431A6C" w:rsidP="00431A6C">
            <w:pPr>
              <w:spacing w:after="0"/>
              <w:rPr>
                <w:rFonts w:ascii="Times New Roman" w:hAnsi="Times New Roman" w:cs="Times New Roman"/>
                <w:b/>
                <w:i/>
                <w:sz w:val="24"/>
                <w:szCs w:val="24"/>
              </w:rPr>
            </w:pP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1 970,00</w:t>
            </w:r>
          </w:p>
        </w:tc>
      </w:tr>
      <w:tr w:rsidR="00431A6C" w:rsidRPr="00FD2FE8" w:rsidTr="00431A6C">
        <w:trPr>
          <w:trHeight w:val="20"/>
          <w:jc w:val="center"/>
        </w:trPr>
        <w:tc>
          <w:tcPr>
            <w:tcW w:w="0" w:type="auto"/>
            <w:gridSpan w:val="3"/>
            <w:shd w:val="clear" w:color="auto" w:fill="auto"/>
            <w:vAlign w:val="center"/>
          </w:tcPr>
          <w:p w:rsidR="00431A6C" w:rsidRPr="00FD2FE8" w:rsidRDefault="00431A6C" w:rsidP="00431A6C">
            <w:pPr>
              <w:widowControl w:val="0"/>
              <w:spacing w:after="0"/>
              <w:jc w:val="center"/>
              <w:rPr>
                <w:rFonts w:ascii="Times New Roman" w:hAnsi="Times New Roman" w:cs="Times New Roman"/>
                <w:b/>
                <w:sz w:val="24"/>
                <w:szCs w:val="24"/>
              </w:rPr>
            </w:pPr>
            <w:r w:rsidRPr="00FD2FE8">
              <w:rPr>
                <w:rFonts w:ascii="Times New Roman" w:hAnsi="Times New Roman" w:cs="Times New Roman"/>
                <w:b/>
                <w:bCs/>
                <w:sz w:val="24"/>
                <w:szCs w:val="24"/>
              </w:rPr>
              <w:t>Котельная Лечебный корпус "Тополек" г. Сенгилей, ул.Чехова,2б</w:t>
            </w: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rPr>
                <w:rFonts w:ascii="Times New Roman" w:hAnsi="Times New Roman" w:cs="Times New Roman"/>
                <w:b/>
                <w:i/>
                <w:sz w:val="24"/>
                <w:szCs w:val="24"/>
              </w:rPr>
            </w:pPr>
            <w:r w:rsidRPr="00FD2FE8">
              <w:rPr>
                <w:rFonts w:ascii="Times New Roman" w:hAnsi="Times New Roman" w:cs="Times New Roman"/>
                <w:b/>
                <w:i/>
                <w:sz w:val="24"/>
                <w:szCs w:val="24"/>
              </w:rPr>
              <w:t>Бюджетные организации</w:t>
            </w:r>
          </w:p>
        </w:tc>
        <w:tc>
          <w:tcPr>
            <w:tcW w:w="0" w:type="auto"/>
            <w:vAlign w:val="center"/>
          </w:tcPr>
          <w:p w:rsidR="00431A6C" w:rsidRPr="00FD2FE8" w:rsidRDefault="00431A6C" w:rsidP="00431A6C">
            <w:pPr>
              <w:pStyle w:val="a9"/>
              <w:spacing w:after="0" w:line="240" w:lineRule="atLeast"/>
              <w:ind w:left="0"/>
              <w:rPr>
                <w:rFonts w:ascii="Times New Roman" w:hAnsi="Times New Roman" w:cs="Times New Roman"/>
                <w:sz w:val="24"/>
                <w:szCs w:val="24"/>
                <w:lang w:eastAsia="ru-RU"/>
              </w:rPr>
            </w:pPr>
          </w:p>
        </w:tc>
        <w:tc>
          <w:tcPr>
            <w:tcW w:w="0" w:type="auto"/>
            <w:vAlign w:val="center"/>
          </w:tcPr>
          <w:p w:rsidR="00431A6C" w:rsidRPr="00FD2FE8" w:rsidRDefault="00431A6C" w:rsidP="00431A6C">
            <w:pPr>
              <w:widowControl w:val="0"/>
              <w:spacing w:after="0"/>
              <w:rPr>
                <w:rFonts w:ascii="Times New Roman" w:hAnsi="Times New Roman" w:cs="Times New Roman"/>
                <w:sz w:val="24"/>
                <w:szCs w:val="24"/>
              </w:rPr>
            </w:pPr>
          </w:p>
        </w:tc>
      </w:tr>
      <w:tr w:rsidR="00431A6C" w:rsidRPr="00FD2FE8" w:rsidTr="00431A6C">
        <w:trPr>
          <w:trHeight w:val="20"/>
          <w:jc w:val="center"/>
        </w:trPr>
        <w:tc>
          <w:tcPr>
            <w:tcW w:w="0" w:type="auto"/>
            <w:shd w:val="clear" w:color="auto" w:fill="auto"/>
            <w:vAlign w:val="center"/>
          </w:tcPr>
          <w:p w:rsidR="00431A6C" w:rsidRPr="00FD2FE8" w:rsidRDefault="00431A6C" w:rsidP="00431A6C">
            <w:pPr>
              <w:spacing w:after="0" w:line="240" w:lineRule="auto"/>
              <w:outlineLvl w:val="1"/>
              <w:rPr>
                <w:rFonts w:ascii="Times New Roman" w:hAnsi="Times New Roman" w:cs="Times New Roman"/>
                <w:sz w:val="24"/>
                <w:szCs w:val="24"/>
                <w:lang w:eastAsia="ru-RU"/>
              </w:rPr>
            </w:pPr>
            <w:r w:rsidRPr="00FD2FE8">
              <w:rPr>
                <w:rFonts w:ascii="Times New Roman" w:hAnsi="Times New Roman" w:cs="Times New Roman"/>
                <w:sz w:val="24"/>
                <w:szCs w:val="24"/>
              </w:rPr>
              <w:t>Спортшкола в г. Сенгилее</w:t>
            </w:r>
          </w:p>
          <w:p w:rsidR="00431A6C" w:rsidRPr="00FD2FE8" w:rsidRDefault="00431A6C" w:rsidP="00431A6C">
            <w:pPr>
              <w:spacing w:after="0"/>
              <w:rPr>
                <w:rFonts w:ascii="Times New Roman" w:hAnsi="Times New Roman" w:cs="Times New Roman"/>
                <w:b/>
                <w:i/>
                <w:sz w:val="24"/>
                <w:szCs w:val="24"/>
              </w:rPr>
            </w:pPr>
          </w:p>
        </w:tc>
        <w:tc>
          <w:tcPr>
            <w:tcW w:w="0" w:type="auto"/>
            <w:vAlign w:val="center"/>
          </w:tcPr>
          <w:p w:rsidR="00431A6C" w:rsidRPr="00FD2FE8" w:rsidRDefault="00431A6C" w:rsidP="00431A6C">
            <w:pPr>
              <w:pStyle w:val="a9"/>
              <w:spacing w:after="0" w:line="240" w:lineRule="atLeast"/>
              <w:ind w:left="0"/>
              <w:jc w:val="center"/>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0" w:type="auto"/>
            <w:vAlign w:val="center"/>
          </w:tcPr>
          <w:p w:rsidR="00431A6C" w:rsidRPr="00FD2FE8" w:rsidRDefault="00431A6C" w:rsidP="00431A6C">
            <w:pPr>
              <w:spacing w:after="0" w:line="240" w:lineRule="auto"/>
              <w:jc w:val="center"/>
              <w:outlineLvl w:val="1"/>
              <w:rPr>
                <w:rFonts w:ascii="Times New Roman" w:hAnsi="Times New Roman" w:cs="Times New Roman"/>
                <w:sz w:val="24"/>
                <w:szCs w:val="24"/>
                <w:lang w:eastAsia="ru-RU"/>
              </w:rPr>
            </w:pPr>
            <w:r w:rsidRPr="00FD2FE8">
              <w:rPr>
                <w:rFonts w:ascii="Times New Roman" w:hAnsi="Times New Roman" w:cs="Times New Roman"/>
                <w:sz w:val="24"/>
                <w:szCs w:val="24"/>
              </w:rPr>
              <w:t>13 659,00</w:t>
            </w:r>
          </w:p>
        </w:tc>
      </w:tr>
    </w:tbl>
    <w:p w:rsidR="005427AA" w:rsidRPr="00FD2FE8" w:rsidRDefault="005427AA" w:rsidP="00F86A65">
      <w:pPr>
        <w:spacing w:after="0" w:line="240" w:lineRule="auto"/>
        <w:jc w:val="both"/>
        <w:rPr>
          <w:rFonts w:ascii="Times New Roman" w:eastAsia="Times New Roman" w:hAnsi="Times New Roman" w:cs="Times New Roman"/>
          <w:sz w:val="28"/>
          <w:szCs w:val="28"/>
          <w:lang w:eastAsia="ru-RU"/>
        </w:rPr>
      </w:pPr>
    </w:p>
    <w:p w:rsidR="00957BD2" w:rsidRPr="00FD2FE8" w:rsidRDefault="00446A59" w:rsidP="00446A59">
      <w:pPr>
        <w:spacing w:after="0"/>
        <w:ind w:left="-142" w:firstLine="708"/>
        <w:jc w:val="both"/>
        <w:rPr>
          <w:rFonts w:ascii="Times New Roman" w:eastAsia="Times New Roman" w:hAnsi="Times New Roman" w:cs="Times New Roman"/>
          <w:sz w:val="28"/>
          <w:szCs w:val="28"/>
          <w:lang w:eastAsia="ru-RU"/>
        </w:rPr>
      </w:pPr>
      <w:r w:rsidRPr="00FD2FE8">
        <w:rPr>
          <w:rFonts w:ascii="Times New Roman" w:eastAsia="Times New Roman" w:hAnsi="Times New Roman" w:cs="Times New Roman"/>
          <w:sz w:val="28"/>
          <w:szCs w:val="28"/>
          <w:lang w:eastAsia="ru-RU"/>
        </w:rPr>
        <w:t xml:space="preserve">На расчетный срок присоединение новых абонентов не планируется. </w:t>
      </w:r>
    </w:p>
    <w:p w:rsidR="00EF6C3B" w:rsidRPr="00FD2FE8" w:rsidRDefault="006C38FE" w:rsidP="00EF6C3B">
      <w:pPr>
        <w:spacing w:after="0"/>
        <w:ind w:left="-142" w:firstLine="708"/>
        <w:jc w:val="both"/>
        <w:rPr>
          <w:rFonts w:ascii="Times New Roman" w:eastAsia="Times New Roman" w:hAnsi="Times New Roman" w:cs="Times New Roman"/>
          <w:sz w:val="28"/>
          <w:szCs w:val="28"/>
          <w:lang w:eastAsia="ru-RU"/>
        </w:rPr>
        <w:sectPr w:rsidR="00EF6C3B" w:rsidRPr="00FD2FE8" w:rsidSect="00523983">
          <w:pgSz w:w="11906" w:h="16838"/>
          <w:pgMar w:top="851" w:right="567" w:bottom="567" w:left="1701" w:header="680" w:footer="680" w:gutter="0"/>
          <w:cols w:space="708"/>
          <w:docGrid w:linePitch="360"/>
        </w:sectPr>
      </w:pPr>
      <w:r w:rsidRPr="00FD2FE8">
        <w:rPr>
          <w:rFonts w:ascii="Times New Roman" w:eastAsia="Times New Roman" w:hAnsi="Times New Roman" w:cs="Times New Roman"/>
          <w:sz w:val="28"/>
          <w:szCs w:val="28"/>
          <w:lang w:eastAsia="ru-RU"/>
        </w:rPr>
        <w:t xml:space="preserve"> </w:t>
      </w:r>
    </w:p>
    <w:p w:rsidR="00523983" w:rsidRPr="00FD2FE8" w:rsidRDefault="00D46FD7" w:rsidP="00603C98">
      <w:pPr>
        <w:widowControl w:val="0"/>
        <w:spacing w:after="0"/>
        <w:jc w:val="center"/>
        <w:outlineLvl w:val="1"/>
        <w:rPr>
          <w:rFonts w:ascii="Times New Roman" w:eastAsia="Times New Roman" w:hAnsi="Times New Roman" w:cs="Times New Roman"/>
          <w:b/>
          <w:bCs/>
          <w:iCs/>
          <w:sz w:val="28"/>
          <w:szCs w:val="28"/>
          <w:lang w:eastAsia="ru-RU"/>
        </w:rPr>
      </w:pPr>
      <w:r w:rsidRPr="00FD2FE8">
        <w:rPr>
          <w:rFonts w:ascii="Times New Roman" w:eastAsia="Times New Roman" w:hAnsi="Times New Roman" w:cs="Times New Roman"/>
          <w:b/>
          <w:bCs/>
          <w:iCs/>
          <w:sz w:val="28"/>
          <w:szCs w:val="28"/>
          <w:lang w:eastAsia="ru-RU"/>
        </w:rPr>
        <w:lastRenderedPageBreak/>
        <w:t xml:space="preserve">1.2. </w:t>
      </w:r>
      <w:r w:rsidR="00DB3D42" w:rsidRPr="00FD2FE8">
        <w:rPr>
          <w:rFonts w:ascii="Times New Roman" w:eastAsia="Times New Roman" w:hAnsi="Times New Roman" w:cs="Times New Roman"/>
          <w:b/>
          <w:bCs/>
          <w:iCs/>
          <w:sz w:val="28"/>
          <w:szCs w:val="28"/>
          <w:lang w:eastAsia="ru-RU"/>
        </w:rPr>
        <w:t>Существующие и перспективные о</w:t>
      </w:r>
      <w:r w:rsidRPr="00FD2FE8">
        <w:rPr>
          <w:rFonts w:ascii="Times New Roman" w:eastAsia="Times New Roman" w:hAnsi="Times New Roman" w:cs="Times New Roman"/>
          <w:b/>
          <w:bCs/>
          <w:iCs/>
          <w:sz w:val="28"/>
          <w:szCs w:val="28"/>
          <w:lang w:eastAsia="ru-RU"/>
        </w:rPr>
        <w:t>бъемы потребления тепловой энергии (мощности)</w:t>
      </w:r>
      <w:r w:rsidR="00DB3D42" w:rsidRPr="00FD2FE8">
        <w:rPr>
          <w:rFonts w:ascii="Times New Roman" w:eastAsia="Times New Roman" w:hAnsi="Times New Roman" w:cs="Times New Roman"/>
          <w:b/>
          <w:bCs/>
          <w:iCs/>
          <w:sz w:val="28"/>
          <w:szCs w:val="28"/>
          <w:lang w:eastAsia="ru-RU"/>
        </w:rPr>
        <w:t xml:space="preserve"> и</w:t>
      </w:r>
      <w:r w:rsidRPr="00FD2FE8">
        <w:rPr>
          <w:rFonts w:ascii="Times New Roman" w:eastAsia="Times New Roman" w:hAnsi="Times New Roman" w:cs="Times New Roman"/>
          <w:b/>
          <w:bCs/>
          <w:iCs/>
          <w:sz w:val="28"/>
          <w:szCs w:val="28"/>
          <w:lang w:eastAsia="ru-RU"/>
        </w:rPr>
        <w:t xml:space="preserve"> теплоносителя </w:t>
      </w:r>
    </w:p>
    <w:p w:rsidR="00523983" w:rsidRPr="00FD2FE8" w:rsidRDefault="009D1053" w:rsidP="00603C98">
      <w:pPr>
        <w:widowControl w:val="0"/>
        <w:spacing w:after="0"/>
        <w:jc w:val="center"/>
        <w:outlineLvl w:val="1"/>
        <w:rPr>
          <w:rFonts w:ascii="Times New Roman" w:eastAsia="Times New Roman" w:hAnsi="Times New Roman" w:cs="Times New Roman"/>
          <w:b/>
          <w:bCs/>
          <w:iCs/>
          <w:sz w:val="28"/>
          <w:szCs w:val="28"/>
          <w:lang w:eastAsia="ru-RU"/>
        </w:rPr>
      </w:pPr>
      <w:r w:rsidRPr="00FD2FE8">
        <w:rPr>
          <w:rFonts w:ascii="Times New Roman" w:eastAsia="Times New Roman" w:hAnsi="Times New Roman" w:cs="Times New Roman"/>
          <w:b/>
          <w:bCs/>
          <w:iCs/>
          <w:sz w:val="28"/>
          <w:szCs w:val="28"/>
          <w:lang w:eastAsia="ru-RU"/>
        </w:rPr>
        <w:t xml:space="preserve">с разделением по видам </w:t>
      </w:r>
      <w:r w:rsidR="00AB2792" w:rsidRPr="00FD2FE8">
        <w:rPr>
          <w:rFonts w:ascii="Times New Roman" w:eastAsia="Times New Roman" w:hAnsi="Times New Roman" w:cs="Times New Roman"/>
          <w:b/>
          <w:bCs/>
          <w:iCs/>
          <w:sz w:val="28"/>
          <w:szCs w:val="28"/>
          <w:lang w:eastAsia="ru-RU"/>
        </w:rPr>
        <w:t>тепло</w:t>
      </w:r>
      <w:r w:rsidR="00D46FD7" w:rsidRPr="00FD2FE8">
        <w:rPr>
          <w:rFonts w:ascii="Times New Roman" w:eastAsia="Times New Roman" w:hAnsi="Times New Roman" w:cs="Times New Roman"/>
          <w:b/>
          <w:bCs/>
          <w:iCs/>
          <w:sz w:val="28"/>
          <w:szCs w:val="28"/>
          <w:lang w:eastAsia="ru-RU"/>
        </w:rPr>
        <w:t>потреблени</w:t>
      </w:r>
      <w:r w:rsidR="00A501B1" w:rsidRPr="00FD2FE8">
        <w:rPr>
          <w:rFonts w:ascii="Times New Roman" w:eastAsia="Times New Roman" w:hAnsi="Times New Roman" w:cs="Times New Roman"/>
          <w:b/>
          <w:bCs/>
          <w:iCs/>
          <w:sz w:val="28"/>
          <w:szCs w:val="28"/>
          <w:lang w:eastAsia="ru-RU"/>
        </w:rPr>
        <w:t xml:space="preserve">я </w:t>
      </w:r>
      <w:r w:rsidR="00523983" w:rsidRPr="00FD2FE8">
        <w:rPr>
          <w:rFonts w:ascii="Times New Roman" w:eastAsia="Times New Roman" w:hAnsi="Times New Roman" w:cs="Times New Roman"/>
          <w:b/>
          <w:bCs/>
          <w:iCs/>
          <w:sz w:val="28"/>
          <w:szCs w:val="28"/>
          <w:lang w:eastAsia="ru-RU"/>
        </w:rPr>
        <w:t xml:space="preserve">в каждом расчетном элементе </w:t>
      </w:r>
      <w:r w:rsidR="00D46FD7" w:rsidRPr="00FD2FE8">
        <w:rPr>
          <w:rFonts w:ascii="Times New Roman" w:eastAsia="Times New Roman" w:hAnsi="Times New Roman" w:cs="Times New Roman"/>
          <w:b/>
          <w:bCs/>
          <w:iCs/>
          <w:sz w:val="28"/>
          <w:szCs w:val="28"/>
          <w:lang w:eastAsia="ru-RU"/>
        </w:rPr>
        <w:t xml:space="preserve">территориального деления </w:t>
      </w:r>
    </w:p>
    <w:p w:rsidR="00D46FD7" w:rsidRPr="00FD2FE8" w:rsidRDefault="00D46FD7" w:rsidP="00603C98">
      <w:pPr>
        <w:widowControl w:val="0"/>
        <w:spacing w:after="0"/>
        <w:jc w:val="center"/>
        <w:outlineLvl w:val="1"/>
        <w:rPr>
          <w:rFonts w:ascii="Times New Roman" w:eastAsia="Times New Roman" w:hAnsi="Times New Roman" w:cs="Times New Roman"/>
          <w:b/>
          <w:bCs/>
          <w:iCs/>
          <w:sz w:val="28"/>
          <w:szCs w:val="28"/>
          <w:lang w:eastAsia="ru-RU"/>
        </w:rPr>
      </w:pPr>
      <w:r w:rsidRPr="00FD2FE8">
        <w:rPr>
          <w:rFonts w:ascii="Times New Roman" w:eastAsia="Times New Roman" w:hAnsi="Times New Roman" w:cs="Times New Roman"/>
          <w:b/>
          <w:bCs/>
          <w:iCs/>
          <w:sz w:val="28"/>
          <w:szCs w:val="28"/>
          <w:lang w:eastAsia="ru-RU"/>
        </w:rPr>
        <w:t>на каждом этапе</w:t>
      </w:r>
    </w:p>
    <w:p w:rsidR="00EC5738" w:rsidRPr="00FD2FE8" w:rsidRDefault="00EC5738" w:rsidP="00603C98">
      <w:pPr>
        <w:spacing w:after="0"/>
        <w:ind w:right="46" w:firstLine="709"/>
        <w:jc w:val="both"/>
        <w:rPr>
          <w:rFonts w:ascii="Times New Roman" w:eastAsia="Times New Roman" w:hAnsi="Times New Roman" w:cs="Times New Roman"/>
          <w:sz w:val="28"/>
          <w:szCs w:val="28"/>
          <w:lang w:eastAsia="ru-RU"/>
        </w:rPr>
      </w:pPr>
      <w:r w:rsidRPr="00FD2FE8">
        <w:rPr>
          <w:rFonts w:ascii="Times New Roman" w:eastAsia="Times New Roman" w:hAnsi="Times New Roman" w:cs="Times New Roman"/>
          <w:sz w:val="28"/>
          <w:szCs w:val="28"/>
          <w:lang w:eastAsia="ru-RU"/>
        </w:rPr>
        <w:t>Существующие и перспективные объемы потребления тепловой энергии в расчетных элементах территориального деления приведены в таблицах</w:t>
      </w:r>
      <w:r w:rsidR="001E0120" w:rsidRPr="00FD2FE8">
        <w:rPr>
          <w:rFonts w:ascii="Times New Roman" w:eastAsia="Times New Roman" w:hAnsi="Times New Roman" w:cs="Times New Roman"/>
          <w:sz w:val="28"/>
          <w:szCs w:val="28"/>
          <w:lang w:eastAsia="ru-RU"/>
        </w:rPr>
        <w:t xml:space="preserve"> 3-4</w:t>
      </w:r>
      <w:r w:rsidRPr="00FD2FE8">
        <w:rPr>
          <w:rFonts w:ascii="Times New Roman" w:eastAsia="Times New Roman" w:hAnsi="Times New Roman" w:cs="Times New Roman"/>
          <w:sz w:val="28"/>
          <w:szCs w:val="28"/>
          <w:lang w:eastAsia="ru-RU"/>
        </w:rPr>
        <w:t>.</w:t>
      </w:r>
    </w:p>
    <w:p w:rsidR="00EC5738" w:rsidRPr="00FD2FE8" w:rsidRDefault="00EC5738" w:rsidP="00603C98">
      <w:pPr>
        <w:keepNext/>
        <w:spacing w:after="0"/>
        <w:ind w:firstLine="709"/>
        <w:jc w:val="both"/>
        <w:rPr>
          <w:rFonts w:ascii="Times New Roman" w:hAnsi="Times New Roman" w:cs="Times New Roman"/>
          <w:sz w:val="28"/>
          <w:szCs w:val="28"/>
        </w:rPr>
      </w:pPr>
      <w:bookmarkStart w:id="1" w:name="_Ref20403445"/>
      <w:r w:rsidRPr="00FD2FE8">
        <w:rPr>
          <w:rFonts w:ascii="Times New Roman" w:hAnsi="Times New Roman" w:cs="Times New Roman"/>
          <w:iCs/>
          <w:sz w:val="28"/>
          <w:szCs w:val="28"/>
        </w:rPr>
        <w:t xml:space="preserve">Таблица </w:t>
      </w:r>
      <w:bookmarkEnd w:id="1"/>
      <w:r w:rsidR="006E267B" w:rsidRPr="00FD2FE8">
        <w:rPr>
          <w:rFonts w:ascii="Times New Roman" w:hAnsi="Times New Roman" w:cs="Times New Roman"/>
          <w:iCs/>
          <w:sz w:val="28"/>
          <w:szCs w:val="28"/>
        </w:rPr>
        <w:t>3</w:t>
      </w:r>
      <w:r w:rsidRPr="00FD2FE8">
        <w:rPr>
          <w:rFonts w:ascii="Times New Roman" w:hAnsi="Times New Roman" w:cs="Times New Roman"/>
          <w:b/>
          <w:iCs/>
          <w:sz w:val="28"/>
          <w:szCs w:val="28"/>
        </w:rPr>
        <w:t xml:space="preserve"> - </w:t>
      </w:r>
      <w:r w:rsidRPr="00FD2FE8">
        <w:rPr>
          <w:rFonts w:ascii="Times New Roman" w:hAnsi="Times New Roman" w:cs="Times New Roman"/>
          <w:sz w:val="28"/>
          <w:szCs w:val="28"/>
        </w:rPr>
        <w:t xml:space="preserve">Значения спроса на тепловую мощность в расчетных элементах территориального деления (существующее положение) </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0"/>
        <w:gridCol w:w="3467"/>
        <w:gridCol w:w="5258"/>
        <w:gridCol w:w="3222"/>
        <w:gridCol w:w="2415"/>
      </w:tblGrid>
      <w:tr w:rsidR="00C67B82" w:rsidRPr="00FD2FE8" w:rsidTr="009C10C1">
        <w:trPr>
          <w:trHeight w:val="20"/>
          <w:tblHeader/>
          <w:jc w:val="center"/>
        </w:trPr>
        <w:tc>
          <w:tcPr>
            <w:tcW w:w="560" w:type="dxa"/>
            <w:shd w:val="clear" w:color="auto" w:fill="auto"/>
            <w:vAlign w:val="center"/>
            <w:hideMark/>
          </w:tcPr>
          <w:p w:rsidR="00C67B82" w:rsidRPr="00FD2FE8" w:rsidRDefault="00C67B82" w:rsidP="0041699A">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 п/п</w:t>
            </w:r>
          </w:p>
        </w:tc>
        <w:tc>
          <w:tcPr>
            <w:tcW w:w="3467" w:type="dxa"/>
            <w:shd w:val="clear" w:color="auto" w:fill="auto"/>
            <w:vAlign w:val="center"/>
            <w:hideMark/>
          </w:tcPr>
          <w:p w:rsidR="00C67B82" w:rsidRPr="00FD2FE8" w:rsidRDefault="00C67B82" w:rsidP="0041699A">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Наименование ТСО</w:t>
            </w:r>
          </w:p>
        </w:tc>
        <w:tc>
          <w:tcPr>
            <w:tcW w:w="0" w:type="auto"/>
            <w:shd w:val="clear" w:color="auto" w:fill="auto"/>
            <w:vAlign w:val="center"/>
            <w:hideMark/>
          </w:tcPr>
          <w:p w:rsidR="00C67B82" w:rsidRPr="00FD2FE8" w:rsidRDefault="00C67B82" w:rsidP="0041699A">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Наименование и адрес котельной</w:t>
            </w:r>
          </w:p>
        </w:tc>
        <w:tc>
          <w:tcPr>
            <w:tcW w:w="0" w:type="auto"/>
            <w:shd w:val="clear" w:color="auto" w:fill="auto"/>
            <w:vAlign w:val="center"/>
            <w:hideMark/>
          </w:tcPr>
          <w:p w:rsidR="00C67B82" w:rsidRPr="00FD2FE8" w:rsidRDefault="00C67B82" w:rsidP="0041699A">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Спрос на тепловую мощность, Гкал/час</w:t>
            </w:r>
          </w:p>
        </w:tc>
        <w:tc>
          <w:tcPr>
            <w:tcW w:w="0" w:type="auto"/>
            <w:shd w:val="clear" w:color="auto" w:fill="auto"/>
            <w:vAlign w:val="center"/>
            <w:hideMark/>
          </w:tcPr>
          <w:p w:rsidR="00C67B82" w:rsidRPr="00FD2FE8" w:rsidRDefault="00C67B82" w:rsidP="0041699A">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Полезный отпуск, Гкал/год</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w:t>
            </w:r>
          </w:p>
        </w:tc>
        <w:tc>
          <w:tcPr>
            <w:tcW w:w="3467" w:type="dxa"/>
            <w:vMerge w:val="restart"/>
            <w:vAlign w:val="center"/>
          </w:tcPr>
          <w:p w:rsidR="009C10C1" w:rsidRPr="00FD2FE8" w:rsidRDefault="009C10C1" w:rsidP="009C10C1">
            <w:pPr>
              <w:spacing w:after="0"/>
              <w:rPr>
                <w:rFonts w:ascii="Times New Roman" w:eastAsia="Times New Roman" w:hAnsi="Times New Roman" w:cs="Times New Roman"/>
                <w:sz w:val="24"/>
                <w:szCs w:val="24"/>
                <w:lang w:eastAsia="ru-RU"/>
              </w:rPr>
            </w:pPr>
            <w:r w:rsidRPr="00FD2FE8">
              <w:rPr>
                <w:rFonts w:ascii="Times New Roman" w:hAnsi="Times New Roman" w:cs="Times New Roman"/>
                <w:sz w:val="24"/>
                <w:szCs w:val="24"/>
              </w:rPr>
              <w:t>ОГКП «Корпорация развития коммунального комплекса Ульяновской области»</w:t>
            </w: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школы №2, г.Сенгилей, ул.Гая, 63а</w:t>
            </w:r>
          </w:p>
        </w:tc>
        <w:tc>
          <w:tcPr>
            <w:tcW w:w="0" w:type="auto"/>
            <w:shd w:val="clear" w:color="auto" w:fill="auto"/>
            <w:vAlign w:val="center"/>
          </w:tcPr>
          <w:p w:rsidR="009C10C1" w:rsidRPr="00FD2FE8" w:rsidRDefault="009C10C1" w:rsidP="009C10C1">
            <w:pPr>
              <w:spacing w:after="0" w:line="240" w:lineRule="auto"/>
              <w:jc w:val="center"/>
              <w:rPr>
                <w:rFonts w:ascii="Times New Roman" w:hAnsi="Times New Roman" w:cs="Times New Roman"/>
                <w:color w:val="000000"/>
                <w:sz w:val="24"/>
                <w:lang w:eastAsia="ru-RU"/>
              </w:rPr>
            </w:pPr>
            <w:r w:rsidRPr="00FD2FE8">
              <w:rPr>
                <w:rFonts w:ascii="Times New Roman" w:hAnsi="Times New Roman" w:cs="Times New Roman"/>
                <w:color w:val="000000"/>
                <w:sz w:val="24"/>
              </w:rPr>
              <w:t>0,21</w:t>
            </w:r>
          </w:p>
        </w:tc>
        <w:tc>
          <w:tcPr>
            <w:tcW w:w="0" w:type="auto"/>
            <w:shd w:val="clear" w:color="auto" w:fill="auto"/>
            <w:vAlign w:val="center"/>
          </w:tcPr>
          <w:p w:rsidR="009C10C1" w:rsidRPr="00FD2FE8" w:rsidRDefault="009C10C1" w:rsidP="009C10C1">
            <w:pPr>
              <w:spacing w:after="0" w:line="240" w:lineRule="auto"/>
              <w:jc w:val="center"/>
              <w:rPr>
                <w:rFonts w:ascii="Times New Roman" w:hAnsi="Times New Roman" w:cs="Times New Roman"/>
                <w:color w:val="000000"/>
                <w:sz w:val="24"/>
                <w:lang w:eastAsia="ru-RU"/>
              </w:rPr>
            </w:pPr>
            <w:r w:rsidRPr="00FD2FE8">
              <w:rPr>
                <w:rFonts w:ascii="Times New Roman" w:hAnsi="Times New Roman" w:cs="Times New Roman"/>
                <w:color w:val="000000"/>
                <w:sz w:val="24"/>
              </w:rPr>
              <w:t>432,151</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2</w:t>
            </w:r>
          </w:p>
        </w:tc>
        <w:tc>
          <w:tcPr>
            <w:tcW w:w="3467" w:type="dxa"/>
            <w:vMerge/>
            <w:vAlign w:val="center"/>
          </w:tcPr>
          <w:p w:rsidR="009C10C1" w:rsidRPr="00FD2FE8" w:rsidRDefault="009C10C1" w:rsidP="009C10C1">
            <w:pPr>
              <w:spacing w:after="0"/>
              <w:rPr>
                <w:rFonts w:ascii="Times New Roman" w:eastAsia="Times New Roman" w:hAnsi="Times New Roman" w:cs="Times New Roman"/>
                <w:color w:val="000000"/>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школы №1, г.Сенгилей, пл.1 Мая, 1</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0,249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513,633</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3</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технолог.техникума, г.Сенгилей, ул.Красноармейская, 86б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0,619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1273,470</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4</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кв."Молодежный", г.Сенгилей, ул.70 лет Октября, 17б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0,189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388,276</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5</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кв."Центральный", г.Сенгилей, ул.Октябрьская, 38б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0,601</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1233,664</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6</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кв."Е", г.Сенгилей, ул.Красноармейская, 79б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0,297</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609,519</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7</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кв."Д", г.Сенгилей, ул.Дмитреева, 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0,469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957,879</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8</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ЦРБ, г.Сенгилей, ул. Нижневыборная, 8</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1,669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3443,020</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9</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МУК МКК, г.Сенгилей</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0,085</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175,389</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10</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Администрации, г.Сенгилей, пл.1 Мая</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0,204</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421,814</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11</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МУК ЦБС, г.Сенгилей</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0,053</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109,192</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12</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ЦДТ, г.Сенгилей,  ул. Ленина, 16</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0,052</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107,103</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lastRenderedPageBreak/>
              <w:t>13</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г.Сенгилей,  ул. Полевая, 129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0,112</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229,601</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lastRenderedPageBreak/>
              <w:t>14</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Дома ветеранов, г.Сенгилей, ул. О. Кошевого, 8б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0,135</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277,654</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15</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ДШИ, г.Сенгилей, ул.В.Носова, 13</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0,033</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67,407</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16</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color w:val="000000" w:themeColor="text1"/>
                <w:sz w:val="24"/>
                <w:szCs w:val="24"/>
              </w:rPr>
            </w:pPr>
            <w:r w:rsidRPr="00FD2FE8">
              <w:rPr>
                <w:rFonts w:ascii="Times New Roman" w:hAnsi="Times New Roman" w:cs="Times New Roman"/>
                <w:color w:val="000000" w:themeColor="text1"/>
                <w:sz w:val="24"/>
                <w:szCs w:val="24"/>
              </w:rPr>
              <w:t>Котельная д/сада Солнышко, г.Сенгилей,</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0,104</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173,300</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17</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№1 п. Цемзавод, ул. Рабочая, д. 1б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0,201</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400,152</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18</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№2 п. Цемзавод, ул. Лесная, д. 15б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1,507</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3104,557</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19</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детского сада "Березка", г.Сенгилей,  ул. Ст Разина, 14</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0,057</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116,890</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20</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bCs/>
                <w:sz w:val="24"/>
                <w:szCs w:val="24"/>
              </w:rPr>
            </w:pPr>
            <w:r w:rsidRPr="00FD2FE8">
              <w:rPr>
                <w:rFonts w:ascii="Times New Roman" w:hAnsi="Times New Roman" w:cs="Times New Roman"/>
                <w:bCs/>
                <w:sz w:val="24"/>
                <w:szCs w:val="24"/>
              </w:rPr>
              <w:t>Котельная Лечебный корпус "Тополек" г. Сенгилей, ул.Чехова,2б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0,308</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636,900</w:t>
            </w:r>
          </w:p>
        </w:tc>
      </w:tr>
    </w:tbl>
    <w:p w:rsidR="00EC5738" w:rsidRPr="00FD2FE8" w:rsidRDefault="00EC5738" w:rsidP="00C574F8">
      <w:pPr>
        <w:keepNext/>
        <w:spacing w:after="0" w:line="240" w:lineRule="auto"/>
        <w:ind w:firstLine="709"/>
        <w:jc w:val="center"/>
        <w:rPr>
          <w:rFonts w:ascii="Times New Roman" w:hAnsi="Times New Roman" w:cs="Times New Roman"/>
          <w:sz w:val="28"/>
          <w:szCs w:val="28"/>
        </w:rPr>
      </w:pPr>
      <w:bookmarkStart w:id="2" w:name="_Ref79324204"/>
      <w:r w:rsidRPr="00FD2FE8">
        <w:rPr>
          <w:rFonts w:ascii="Times New Roman" w:hAnsi="Times New Roman" w:cs="Times New Roman"/>
          <w:iCs/>
          <w:sz w:val="28"/>
          <w:szCs w:val="28"/>
        </w:rPr>
        <w:t xml:space="preserve">Таблица </w:t>
      </w:r>
      <w:bookmarkEnd w:id="2"/>
      <w:r w:rsidR="00B775D0" w:rsidRPr="00FD2FE8">
        <w:rPr>
          <w:rFonts w:ascii="Times New Roman" w:hAnsi="Times New Roman" w:cs="Times New Roman"/>
          <w:iCs/>
          <w:sz w:val="28"/>
          <w:szCs w:val="28"/>
        </w:rPr>
        <w:t>4</w:t>
      </w:r>
      <w:r w:rsidRPr="00FD2FE8">
        <w:rPr>
          <w:rFonts w:ascii="Times New Roman" w:hAnsi="Times New Roman" w:cs="Times New Roman"/>
          <w:b/>
          <w:iCs/>
          <w:sz w:val="28"/>
          <w:szCs w:val="28"/>
        </w:rPr>
        <w:t xml:space="preserve"> - </w:t>
      </w:r>
      <w:r w:rsidRPr="00FD2FE8">
        <w:rPr>
          <w:rFonts w:ascii="Times New Roman" w:hAnsi="Times New Roman" w:cs="Times New Roman"/>
          <w:sz w:val="28"/>
          <w:szCs w:val="28"/>
        </w:rPr>
        <w:t>Значения спроса на тепловую мощность в расчетных элементах территориального деления (перспективное положение до 20</w:t>
      </w:r>
      <w:r w:rsidR="00B943A5" w:rsidRPr="00FD2FE8">
        <w:rPr>
          <w:rFonts w:ascii="Times New Roman" w:hAnsi="Times New Roman" w:cs="Times New Roman"/>
          <w:sz w:val="28"/>
          <w:szCs w:val="28"/>
        </w:rPr>
        <w:t>39</w:t>
      </w:r>
      <w:r w:rsidRPr="00FD2FE8">
        <w:rPr>
          <w:rFonts w:ascii="Times New Roman" w:hAnsi="Times New Roman" w:cs="Times New Roman"/>
          <w:sz w:val="28"/>
          <w:szCs w:val="28"/>
        </w:rPr>
        <w:t xml:space="preserve"> г.)</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60"/>
        <w:gridCol w:w="3467"/>
        <w:gridCol w:w="5258"/>
        <w:gridCol w:w="3222"/>
        <w:gridCol w:w="2415"/>
      </w:tblGrid>
      <w:tr w:rsidR="004720E2" w:rsidRPr="00FD2FE8" w:rsidTr="009C10C1">
        <w:trPr>
          <w:trHeight w:val="20"/>
          <w:tblHeader/>
          <w:jc w:val="center"/>
        </w:trPr>
        <w:tc>
          <w:tcPr>
            <w:tcW w:w="560" w:type="dxa"/>
            <w:shd w:val="clear" w:color="auto" w:fill="auto"/>
            <w:vAlign w:val="center"/>
            <w:hideMark/>
          </w:tcPr>
          <w:p w:rsidR="004720E2" w:rsidRPr="00FD2FE8" w:rsidRDefault="004720E2" w:rsidP="004720E2">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 п/п</w:t>
            </w:r>
          </w:p>
        </w:tc>
        <w:tc>
          <w:tcPr>
            <w:tcW w:w="3467" w:type="dxa"/>
            <w:shd w:val="clear" w:color="auto" w:fill="auto"/>
            <w:vAlign w:val="center"/>
            <w:hideMark/>
          </w:tcPr>
          <w:p w:rsidR="004720E2" w:rsidRPr="00FD2FE8" w:rsidRDefault="004720E2" w:rsidP="004720E2">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Наименование ТСО</w:t>
            </w:r>
          </w:p>
        </w:tc>
        <w:tc>
          <w:tcPr>
            <w:tcW w:w="0" w:type="auto"/>
            <w:shd w:val="clear" w:color="auto" w:fill="auto"/>
            <w:vAlign w:val="center"/>
            <w:hideMark/>
          </w:tcPr>
          <w:p w:rsidR="004720E2" w:rsidRPr="00FD2FE8" w:rsidRDefault="004720E2" w:rsidP="004720E2">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Наименование и адрес котельной</w:t>
            </w:r>
          </w:p>
        </w:tc>
        <w:tc>
          <w:tcPr>
            <w:tcW w:w="0" w:type="auto"/>
            <w:shd w:val="clear" w:color="auto" w:fill="auto"/>
            <w:vAlign w:val="center"/>
            <w:hideMark/>
          </w:tcPr>
          <w:p w:rsidR="004720E2" w:rsidRPr="00FD2FE8" w:rsidRDefault="004720E2" w:rsidP="004720E2">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Спрос на тепловую мощность, Гкал/час</w:t>
            </w:r>
          </w:p>
        </w:tc>
        <w:tc>
          <w:tcPr>
            <w:tcW w:w="0" w:type="auto"/>
            <w:shd w:val="clear" w:color="auto" w:fill="auto"/>
            <w:vAlign w:val="center"/>
            <w:hideMark/>
          </w:tcPr>
          <w:p w:rsidR="004720E2" w:rsidRPr="00FD2FE8" w:rsidRDefault="004720E2" w:rsidP="004720E2">
            <w:pPr>
              <w:spacing w:after="0"/>
              <w:jc w:val="center"/>
              <w:rPr>
                <w:rFonts w:ascii="Times New Roman" w:eastAsia="Times New Roman" w:hAnsi="Times New Roman" w:cs="Times New Roman"/>
                <w:b/>
                <w:color w:val="000000"/>
                <w:sz w:val="24"/>
                <w:szCs w:val="24"/>
                <w:lang w:eastAsia="ru-RU"/>
              </w:rPr>
            </w:pPr>
            <w:r w:rsidRPr="00FD2FE8">
              <w:rPr>
                <w:rFonts w:ascii="Times New Roman" w:eastAsia="Times New Roman" w:hAnsi="Times New Roman" w:cs="Times New Roman"/>
                <w:b/>
                <w:color w:val="000000"/>
                <w:sz w:val="24"/>
                <w:szCs w:val="24"/>
                <w:lang w:eastAsia="ru-RU"/>
              </w:rPr>
              <w:t>Полезный отпуск, Гкал/год</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w:t>
            </w:r>
          </w:p>
        </w:tc>
        <w:tc>
          <w:tcPr>
            <w:tcW w:w="3467" w:type="dxa"/>
            <w:vMerge w:val="restart"/>
            <w:vAlign w:val="center"/>
          </w:tcPr>
          <w:p w:rsidR="009C10C1" w:rsidRPr="00FD2FE8" w:rsidRDefault="009C10C1" w:rsidP="009C10C1">
            <w:pPr>
              <w:spacing w:after="0"/>
              <w:rPr>
                <w:rFonts w:ascii="Times New Roman" w:eastAsia="Times New Roman" w:hAnsi="Times New Roman" w:cs="Times New Roman"/>
                <w:sz w:val="24"/>
                <w:szCs w:val="24"/>
                <w:lang w:eastAsia="ru-RU"/>
              </w:rPr>
            </w:pPr>
            <w:r w:rsidRPr="00FD2FE8">
              <w:rPr>
                <w:rFonts w:ascii="Times New Roman" w:hAnsi="Times New Roman" w:cs="Times New Roman"/>
                <w:sz w:val="24"/>
                <w:szCs w:val="24"/>
              </w:rPr>
              <w:t>ОГКП «Корпорация развития коммунального комплекса Ульяновской области»</w:t>
            </w: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школы №2, г.Сенгилей, ул.Гая, 63а</w:t>
            </w:r>
          </w:p>
        </w:tc>
        <w:tc>
          <w:tcPr>
            <w:tcW w:w="0" w:type="auto"/>
            <w:shd w:val="clear" w:color="auto" w:fill="auto"/>
            <w:vAlign w:val="center"/>
          </w:tcPr>
          <w:p w:rsidR="009C10C1" w:rsidRPr="00FD2FE8" w:rsidRDefault="009C10C1" w:rsidP="009C10C1">
            <w:pPr>
              <w:spacing w:after="0" w:line="240" w:lineRule="auto"/>
              <w:jc w:val="center"/>
              <w:rPr>
                <w:rFonts w:ascii="Times New Roman" w:hAnsi="Times New Roman" w:cs="Times New Roman"/>
                <w:color w:val="000000"/>
                <w:sz w:val="24"/>
                <w:lang w:eastAsia="ru-RU"/>
              </w:rPr>
            </w:pPr>
            <w:r w:rsidRPr="00FD2FE8">
              <w:rPr>
                <w:rFonts w:ascii="Times New Roman" w:hAnsi="Times New Roman" w:cs="Times New Roman"/>
                <w:color w:val="000000"/>
                <w:sz w:val="24"/>
              </w:rPr>
              <w:t>0,21</w:t>
            </w:r>
          </w:p>
        </w:tc>
        <w:tc>
          <w:tcPr>
            <w:tcW w:w="0" w:type="auto"/>
            <w:shd w:val="clear" w:color="auto" w:fill="auto"/>
            <w:vAlign w:val="center"/>
          </w:tcPr>
          <w:p w:rsidR="009C10C1" w:rsidRPr="00FD2FE8" w:rsidRDefault="009C10C1" w:rsidP="009C10C1">
            <w:pPr>
              <w:spacing w:after="0" w:line="240" w:lineRule="auto"/>
              <w:jc w:val="center"/>
              <w:rPr>
                <w:rFonts w:ascii="Times New Roman" w:hAnsi="Times New Roman" w:cs="Times New Roman"/>
                <w:color w:val="000000"/>
                <w:sz w:val="24"/>
                <w:lang w:eastAsia="ru-RU"/>
              </w:rPr>
            </w:pPr>
            <w:r w:rsidRPr="00FD2FE8">
              <w:rPr>
                <w:rFonts w:ascii="Times New Roman" w:hAnsi="Times New Roman" w:cs="Times New Roman"/>
                <w:color w:val="000000"/>
                <w:sz w:val="24"/>
              </w:rPr>
              <w:t>432,151</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2</w:t>
            </w:r>
          </w:p>
        </w:tc>
        <w:tc>
          <w:tcPr>
            <w:tcW w:w="3467" w:type="dxa"/>
            <w:vMerge/>
            <w:vAlign w:val="center"/>
          </w:tcPr>
          <w:p w:rsidR="009C10C1" w:rsidRPr="00FD2FE8" w:rsidRDefault="009C10C1" w:rsidP="009C10C1">
            <w:pPr>
              <w:spacing w:after="0"/>
              <w:rPr>
                <w:rFonts w:ascii="Times New Roman" w:eastAsia="Times New Roman" w:hAnsi="Times New Roman" w:cs="Times New Roman"/>
                <w:color w:val="000000"/>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школы №1, г.Сенгилей, пл.1 Мая, 1</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0,249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513,633</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3</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технолог.техникума, г.Сенгилей, ул.Красноармейская, 86б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0,619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1273,470</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4</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кв."Молодежный", г.Сенгилей, ул.70 лет Октября, 17б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0,189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388,276</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5</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кв."Центральный", г.Сенгилей, ул.Октябрьская, 38б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0,601</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1233,664</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6</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кв."Е", г.Сенгилей, ул.Красноармейская, 79б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0,297</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609,519</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7</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кв."Д", г.Сенгилей, ул.Дмитреева, 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0,469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957,879</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lastRenderedPageBreak/>
              <w:t>8</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ЦРБ, г.Сенгилей, ул. Нижневыборная, 8</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1,669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3443,020</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lastRenderedPageBreak/>
              <w:t>9</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МУК МКК, г.Сенгилей</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0,085</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175,389</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10</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Администрации, г.Сенгилей, пл.1 Мая</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0,204</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421,814</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11</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МУК ЦБС, г.Сенгилей</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0,053</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109,192</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12</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ЦДТ, г.Сенгилей,  ул. Ленина, 16</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0,052</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107,103</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13</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г.Сенгилей,  ул. Полевая, 129</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0,112</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229,601</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14</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Дома ветеранов, г.Сенгилей, ул. О. Кошевого, 8б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0,135</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277,654</w:t>
            </w:r>
          </w:p>
        </w:tc>
      </w:tr>
      <w:tr w:rsidR="009C10C1" w:rsidRPr="00FD2FE8" w:rsidTr="009C10C1">
        <w:trPr>
          <w:trHeight w:val="7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15</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ДШИ, г.Сенгилей, ул.В.Носова, 13</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0,033</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67,407</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16</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color w:val="000000" w:themeColor="text1"/>
                <w:sz w:val="24"/>
                <w:szCs w:val="24"/>
              </w:rPr>
            </w:pPr>
            <w:r w:rsidRPr="00FD2FE8">
              <w:rPr>
                <w:rFonts w:ascii="Times New Roman" w:hAnsi="Times New Roman" w:cs="Times New Roman"/>
                <w:color w:val="000000" w:themeColor="text1"/>
                <w:sz w:val="24"/>
                <w:szCs w:val="24"/>
              </w:rPr>
              <w:t>Котельная д/сада Солнышко, г.Сенгилей</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0,104</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173,300</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17</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№1 п. Цемзавод, ул. Рабочая, д. 1б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0,201</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400,152</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18</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№2 п. Цемзавод, ул. Лесная, д. 15б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1,507</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3104,557</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19</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tcPr>
          <w:p w:rsidR="009C10C1" w:rsidRPr="00FD2FE8" w:rsidRDefault="009C10C1" w:rsidP="009C10C1">
            <w:pPr>
              <w:spacing w:after="0"/>
              <w:jc w:val="center"/>
              <w:rPr>
                <w:rFonts w:ascii="Times New Roman" w:hAnsi="Times New Roman" w:cs="Times New Roman"/>
                <w:sz w:val="24"/>
                <w:szCs w:val="24"/>
              </w:rPr>
            </w:pPr>
            <w:r w:rsidRPr="00FD2FE8">
              <w:rPr>
                <w:rFonts w:ascii="Times New Roman" w:hAnsi="Times New Roman" w:cs="Times New Roman"/>
                <w:sz w:val="24"/>
                <w:szCs w:val="24"/>
              </w:rPr>
              <w:t>Котельная детского сада "Березка", г.Сенгилей,  ул. Ст Разина, 14</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0,057</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116,890</w:t>
            </w:r>
          </w:p>
        </w:tc>
      </w:tr>
      <w:tr w:rsidR="009C10C1" w:rsidRPr="00FD2FE8" w:rsidTr="009C10C1">
        <w:trPr>
          <w:trHeight w:val="50"/>
          <w:jc w:val="center"/>
        </w:trPr>
        <w:tc>
          <w:tcPr>
            <w:tcW w:w="560" w:type="dxa"/>
            <w:shd w:val="clear" w:color="auto" w:fill="auto"/>
            <w:vAlign w:val="center"/>
          </w:tcPr>
          <w:p w:rsidR="009C10C1" w:rsidRPr="00FD2FE8" w:rsidRDefault="009C10C1" w:rsidP="009C10C1">
            <w:pPr>
              <w:spacing w:after="0"/>
              <w:jc w:val="center"/>
              <w:rPr>
                <w:rFonts w:ascii="Times New Roman" w:eastAsia="Times New Roman" w:hAnsi="Times New Roman" w:cs="Times New Roman"/>
                <w:color w:val="000000"/>
                <w:sz w:val="24"/>
                <w:szCs w:val="24"/>
                <w:lang w:eastAsia="ru-RU"/>
              </w:rPr>
            </w:pPr>
            <w:r w:rsidRPr="00FD2FE8">
              <w:rPr>
                <w:rFonts w:ascii="Times New Roman" w:eastAsia="Times New Roman" w:hAnsi="Times New Roman" w:cs="Times New Roman"/>
                <w:color w:val="000000"/>
                <w:sz w:val="24"/>
                <w:szCs w:val="24"/>
                <w:lang w:eastAsia="ru-RU"/>
              </w:rPr>
              <w:t>20</w:t>
            </w:r>
          </w:p>
        </w:tc>
        <w:tc>
          <w:tcPr>
            <w:tcW w:w="3467" w:type="dxa"/>
            <w:vMerge/>
            <w:vAlign w:val="center"/>
          </w:tcPr>
          <w:p w:rsidR="009C10C1" w:rsidRPr="00FD2FE8" w:rsidRDefault="009C10C1" w:rsidP="009C10C1">
            <w:pPr>
              <w:spacing w:after="0"/>
              <w:rPr>
                <w:rFonts w:ascii="Times New Roman" w:eastAsia="Times New Roman" w:hAnsi="Times New Roman" w:cs="Times New Roman"/>
                <w:sz w:val="24"/>
                <w:szCs w:val="24"/>
                <w:lang w:eastAsia="ru-RU"/>
              </w:rPr>
            </w:pP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bCs/>
                <w:sz w:val="24"/>
                <w:szCs w:val="24"/>
              </w:rPr>
            </w:pPr>
            <w:r w:rsidRPr="00FD2FE8">
              <w:rPr>
                <w:rFonts w:ascii="Times New Roman" w:hAnsi="Times New Roman" w:cs="Times New Roman"/>
                <w:bCs/>
                <w:sz w:val="24"/>
                <w:szCs w:val="24"/>
              </w:rPr>
              <w:t>Котельная Лечебный корпус "Тополек" г. Сенгилей, ул.Чехова,2б</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0,308</w:t>
            </w:r>
          </w:p>
        </w:tc>
        <w:tc>
          <w:tcPr>
            <w:tcW w:w="0" w:type="auto"/>
            <w:shd w:val="clear" w:color="auto" w:fill="auto"/>
            <w:vAlign w:val="center"/>
          </w:tcPr>
          <w:p w:rsidR="009C10C1" w:rsidRPr="00FD2FE8" w:rsidRDefault="009C10C1" w:rsidP="009C10C1">
            <w:pPr>
              <w:spacing w:after="0"/>
              <w:jc w:val="center"/>
              <w:rPr>
                <w:rFonts w:ascii="Times New Roman" w:hAnsi="Times New Roman" w:cs="Times New Roman"/>
                <w:color w:val="000000"/>
                <w:sz w:val="24"/>
              </w:rPr>
            </w:pPr>
            <w:r w:rsidRPr="00FD2FE8">
              <w:rPr>
                <w:rFonts w:ascii="Times New Roman" w:hAnsi="Times New Roman" w:cs="Times New Roman"/>
                <w:color w:val="000000"/>
                <w:sz w:val="24"/>
              </w:rPr>
              <w:t>636,900</w:t>
            </w:r>
          </w:p>
        </w:tc>
      </w:tr>
    </w:tbl>
    <w:p w:rsidR="004720E2" w:rsidRPr="00FD2FE8" w:rsidRDefault="004720E2" w:rsidP="00C574F8">
      <w:pPr>
        <w:keepNext/>
        <w:spacing w:after="0" w:line="240" w:lineRule="auto"/>
        <w:ind w:firstLine="709"/>
        <w:jc w:val="center"/>
        <w:rPr>
          <w:rFonts w:ascii="Times New Roman" w:hAnsi="Times New Roman" w:cs="Times New Roman"/>
          <w:sz w:val="28"/>
          <w:szCs w:val="28"/>
        </w:rPr>
      </w:pPr>
    </w:p>
    <w:p w:rsidR="008F04D1" w:rsidRPr="00FD2FE8" w:rsidRDefault="009E6FBC" w:rsidP="00603C98">
      <w:pPr>
        <w:widowControl w:val="0"/>
        <w:spacing w:after="0"/>
        <w:rPr>
          <w:rFonts w:ascii="Times New Roman" w:eastAsia="Times New Roman" w:hAnsi="Times New Roman" w:cs="Times New Roman"/>
          <w:sz w:val="24"/>
          <w:szCs w:val="24"/>
          <w:lang w:eastAsia="ru-RU"/>
        </w:rPr>
      </w:pPr>
      <w:r w:rsidRPr="00FD2FE8">
        <w:rPr>
          <w:rFonts w:ascii="Times New Roman" w:hAnsi="Times New Roman" w:cs="Times New Roman"/>
          <w:spacing w:val="-2"/>
          <w:sz w:val="24"/>
          <w:szCs w:val="24"/>
          <w:shd w:val="clear" w:color="auto" w:fill="FFFFFF"/>
        </w:rPr>
        <w:t>Годовой расход тепловой энергии на отопление определяется по формуле:</w:t>
      </w:r>
      <w:r w:rsidRPr="00FD2FE8">
        <w:rPr>
          <w:rFonts w:ascii="Times New Roman" w:hAnsi="Times New Roman" w:cs="Times New Roman"/>
          <w:spacing w:val="-2"/>
          <w:sz w:val="24"/>
          <w:szCs w:val="24"/>
        </w:rPr>
        <w:br/>
      </w:r>
      <w:r w:rsidRPr="00FD2FE8">
        <w:rPr>
          <w:rFonts w:ascii="Times New Roman" w:hAnsi="Times New Roman" w:cs="Times New Roman"/>
          <w:spacing w:val="-2"/>
          <w:sz w:val="24"/>
          <w:szCs w:val="24"/>
          <w:shd w:val="clear" w:color="auto" w:fill="FFFFFF"/>
        </w:rPr>
        <w:t>Q</w:t>
      </w:r>
      <w:r w:rsidRPr="00FD2FE8">
        <w:rPr>
          <w:rFonts w:ascii="Times New Roman" w:hAnsi="Times New Roman" w:cs="Times New Roman"/>
          <w:spacing w:val="-2"/>
          <w:sz w:val="24"/>
          <w:szCs w:val="24"/>
          <w:shd w:val="clear" w:color="auto" w:fill="FFFFFF"/>
          <w:vertAlign w:val="subscript"/>
        </w:rPr>
        <w:t xml:space="preserve">год от </w:t>
      </w:r>
      <w:r w:rsidRPr="00FD2FE8">
        <w:rPr>
          <w:rFonts w:ascii="Times New Roman" w:hAnsi="Times New Roman" w:cs="Times New Roman"/>
          <w:spacing w:val="-2"/>
          <w:sz w:val="24"/>
          <w:szCs w:val="24"/>
          <w:shd w:val="clear" w:color="auto" w:fill="FFFFFF"/>
        </w:rPr>
        <w:t>= Z</w:t>
      </w:r>
      <w:r w:rsidRPr="00FD2FE8">
        <w:rPr>
          <w:rFonts w:ascii="Times New Roman" w:hAnsi="Times New Roman" w:cs="Times New Roman"/>
          <w:spacing w:val="-2"/>
          <w:sz w:val="24"/>
          <w:szCs w:val="24"/>
          <w:shd w:val="clear" w:color="auto" w:fill="FFFFFF"/>
          <w:vertAlign w:val="subscript"/>
        </w:rPr>
        <w:t>от</w:t>
      </w:r>
      <w:r w:rsidRPr="00FD2FE8">
        <w:rPr>
          <w:rFonts w:ascii="Times New Roman" w:hAnsi="Times New Roman" w:cs="Times New Roman"/>
          <w:spacing w:val="-2"/>
          <w:sz w:val="24"/>
          <w:szCs w:val="24"/>
          <w:shd w:val="clear" w:color="auto" w:fill="FFFFFF"/>
        </w:rPr>
        <w:t xml:space="preserve"> х Q</w:t>
      </w:r>
      <w:r w:rsidRPr="00FD2FE8">
        <w:rPr>
          <w:rFonts w:ascii="Times New Roman" w:hAnsi="Times New Roman" w:cs="Times New Roman"/>
          <w:spacing w:val="-2"/>
          <w:sz w:val="24"/>
          <w:szCs w:val="24"/>
          <w:shd w:val="clear" w:color="auto" w:fill="FFFFFF"/>
          <w:vertAlign w:val="subscript"/>
        </w:rPr>
        <w:t>отр</w:t>
      </w:r>
      <w:r w:rsidRPr="00FD2FE8">
        <w:rPr>
          <w:rFonts w:ascii="Times New Roman" w:hAnsi="Times New Roman" w:cs="Times New Roman"/>
          <w:spacing w:val="-2"/>
          <w:sz w:val="24"/>
          <w:szCs w:val="24"/>
          <w:shd w:val="clear" w:color="auto" w:fill="FFFFFF"/>
        </w:rPr>
        <w:t xml:space="preserve"> х (( Т</w:t>
      </w:r>
      <w:r w:rsidRPr="00FD2FE8">
        <w:rPr>
          <w:rFonts w:ascii="Times New Roman" w:hAnsi="Times New Roman" w:cs="Times New Roman"/>
          <w:spacing w:val="-2"/>
          <w:sz w:val="24"/>
          <w:szCs w:val="24"/>
          <w:shd w:val="clear" w:color="auto" w:fill="FFFFFF"/>
          <w:vertAlign w:val="subscript"/>
        </w:rPr>
        <w:t>в</w:t>
      </w:r>
      <w:r w:rsidRPr="00FD2FE8">
        <w:rPr>
          <w:rFonts w:ascii="Times New Roman" w:hAnsi="Times New Roman" w:cs="Times New Roman"/>
          <w:spacing w:val="-2"/>
          <w:sz w:val="24"/>
          <w:szCs w:val="24"/>
          <w:shd w:val="clear" w:color="auto" w:fill="FFFFFF"/>
        </w:rPr>
        <w:t xml:space="preserve"> – Т</w:t>
      </w:r>
      <w:r w:rsidRPr="00FD2FE8">
        <w:rPr>
          <w:rFonts w:ascii="Times New Roman" w:hAnsi="Times New Roman" w:cs="Times New Roman"/>
          <w:spacing w:val="-2"/>
          <w:sz w:val="24"/>
          <w:szCs w:val="24"/>
          <w:shd w:val="clear" w:color="auto" w:fill="FFFFFF"/>
          <w:vertAlign w:val="subscript"/>
        </w:rPr>
        <w:t>со</w:t>
      </w:r>
      <w:r w:rsidRPr="00FD2FE8">
        <w:rPr>
          <w:rFonts w:ascii="Times New Roman" w:hAnsi="Times New Roman" w:cs="Times New Roman"/>
          <w:spacing w:val="-2"/>
          <w:sz w:val="24"/>
          <w:szCs w:val="24"/>
          <w:shd w:val="clear" w:color="auto" w:fill="FFFFFF"/>
        </w:rPr>
        <w:t>)/( Т</w:t>
      </w:r>
      <w:r w:rsidRPr="00FD2FE8">
        <w:rPr>
          <w:rFonts w:ascii="Times New Roman" w:hAnsi="Times New Roman" w:cs="Times New Roman"/>
          <w:spacing w:val="-2"/>
          <w:sz w:val="24"/>
          <w:szCs w:val="24"/>
          <w:shd w:val="clear" w:color="auto" w:fill="FFFFFF"/>
          <w:vertAlign w:val="subscript"/>
        </w:rPr>
        <w:t>в</w:t>
      </w:r>
      <w:r w:rsidRPr="00FD2FE8">
        <w:rPr>
          <w:rFonts w:ascii="Times New Roman" w:hAnsi="Times New Roman" w:cs="Times New Roman"/>
          <w:spacing w:val="-2"/>
          <w:sz w:val="24"/>
          <w:szCs w:val="24"/>
          <w:shd w:val="clear" w:color="auto" w:fill="FFFFFF"/>
        </w:rPr>
        <w:t xml:space="preserve"> – Т</w:t>
      </w:r>
      <w:r w:rsidRPr="00FD2FE8">
        <w:rPr>
          <w:rFonts w:ascii="Times New Roman" w:hAnsi="Times New Roman" w:cs="Times New Roman"/>
          <w:spacing w:val="-2"/>
          <w:sz w:val="24"/>
          <w:szCs w:val="24"/>
          <w:shd w:val="clear" w:color="auto" w:fill="FFFFFF"/>
          <w:vertAlign w:val="subscript"/>
        </w:rPr>
        <w:t>н</w:t>
      </w:r>
      <w:r w:rsidRPr="00FD2FE8">
        <w:rPr>
          <w:rFonts w:ascii="Times New Roman" w:hAnsi="Times New Roman" w:cs="Times New Roman"/>
          <w:spacing w:val="-2"/>
          <w:sz w:val="24"/>
          <w:szCs w:val="24"/>
          <w:shd w:val="clear" w:color="auto" w:fill="FFFFFF"/>
        </w:rPr>
        <w:t>)) х Р</w:t>
      </w:r>
      <w:r w:rsidRPr="00FD2FE8">
        <w:rPr>
          <w:rFonts w:ascii="Times New Roman" w:hAnsi="Times New Roman" w:cs="Times New Roman"/>
          <w:spacing w:val="-2"/>
          <w:sz w:val="24"/>
          <w:szCs w:val="24"/>
          <w:shd w:val="clear" w:color="auto" w:fill="FFFFFF"/>
          <w:vertAlign w:val="subscript"/>
        </w:rPr>
        <w:t>о</w:t>
      </w:r>
      <w:r w:rsidRPr="00FD2FE8">
        <w:rPr>
          <w:rFonts w:ascii="Times New Roman" w:hAnsi="Times New Roman" w:cs="Times New Roman"/>
          <w:spacing w:val="-2"/>
          <w:sz w:val="24"/>
          <w:szCs w:val="24"/>
          <w:shd w:val="clear" w:color="auto" w:fill="FFFFFF"/>
        </w:rPr>
        <w:t xml:space="preserve"> , Гкал/год</w:t>
      </w:r>
      <w:r w:rsidRPr="00FD2FE8">
        <w:rPr>
          <w:rFonts w:ascii="Times New Roman" w:hAnsi="Times New Roman" w:cs="Times New Roman"/>
          <w:spacing w:val="-2"/>
          <w:sz w:val="24"/>
          <w:szCs w:val="24"/>
        </w:rPr>
        <w:br/>
      </w:r>
      <w:r w:rsidRPr="00FD2FE8">
        <w:rPr>
          <w:rFonts w:ascii="Times New Roman" w:hAnsi="Times New Roman" w:cs="Times New Roman"/>
          <w:spacing w:val="-2"/>
          <w:sz w:val="24"/>
          <w:szCs w:val="24"/>
          <w:shd w:val="clear" w:color="auto" w:fill="FFFFFF"/>
        </w:rPr>
        <w:t>где: Q</w:t>
      </w:r>
      <w:r w:rsidRPr="00FD2FE8">
        <w:rPr>
          <w:rFonts w:ascii="Times New Roman" w:hAnsi="Times New Roman" w:cs="Times New Roman"/>
          <w:spacing w:val="-2"/>
          <w:sz w:val="24"/>
          <w:szCs w:val="24"/>
          <w:shd w:val="clear" w:color="auto" w:fill="FFFFFF"/>
          <w:vertAlign w:val="subscript"/>
        </w:rPr>
        <w:t>отр</w:t>
      </w:r>
      <w:r w:rsidRPr="00FD2FE8">
        <w:rPr>
          <w:rFonts w:ascii="Times New Roman" w:hAnsi="Times New Roman" w:cs="Times New Roman"/>
          <w:spacing w:val="-2"/>
          <w:sz w:val="24"/>
          <w:szCs w:val="24"/>
          <w:shd w:val="clear" w:color="auto" w:fill="FFFFFF"/>
        </w:rPr>
        <w:t xml:space="preserve"> – максимальный часовой расход тепла на отопление, Гкал/ч;</w:t>
      </w:r>
      <w:r w:rsidRPr="00FD2FE8">
        <w:rPr>
          <w:rFonts w:ascii="Times New Roman" w:hAnsi="Times New Roman" w:cs="Times New Roman"/>
          <w:spacing w:val="-2"/>
          <w:sz w:val="24"/>
          <w:szCs w:val="24"/>
        </w:rPr>
        <w:br/>
      </w:r>
      <w:r w:rsidRPr="00FD2FE8">
        <w:rPr>
          <w:rFonts w:ascii="Times New Roman" w:hAnsi="Times New Roman" w:cs="Times New Roman"/>
          <w:spacing w:val="-2"/>
          <w:sz w:val="24"/>
          <w:szCs w:val="24"/>
          <w:shd w:val="clear" w:color="auto" w:fill="FFFFFF"/>
        </w:rPr>
        <w:t>Р</w:t>
      </w:r>
      <w:r w:rsidRPr="00FD2FE8">
        <w:rPr>
          <w:rFonts w:ascii="Times New Roman" w:hAnsi="Times New Roman" w:cs="Times New Roman"/>
          <w:spacing w:val="-2"/>
          <w:sz w:val="24"/>
          <w:szCs w:val="24"/>
          <w:shd w:val="clear" w:color="auto" w:fill="FFFFFF"/>
          <w:vertAlign w:val="subscript"/>
        </w:rPr>
        <w:t>о</w:t>
      </w:r>
      <w:r w:rsidRPr="00FD2FE8">
        <w:rPr>
          <w:rFonts w:ascii="Times New Roman" w:hAnsi="Times New Roman" w:cs="Times New Roman"/>
          <w:spacing w:val="-2"/>
          <w:sz w:val="24"/>
          <w:szCs w:val="24"/>
          <w:shd w:val="clear" w:color="auto" w:fill="FFFFFF"/>
        </w:rPr>
        <w:t xml:space="preserve"> – продолжительность отопительного периода, сутки;</w:t>
      </w:r>
      <w:r w:rsidRPr="00FD2FE8">
        <w:rPr>
          <w:rFonts w:ascii="Times New Roman" w:hAnsi="Times New Roman" w:cs="Times New Roman"/>
          <w:spacing w:val="-2"/>
          <w:sz w:val="24"/>
          <w:szCs w:val="24"/>
        </w:rPr>
        <w:br/>
      </w:r>
      <w:r w:rsidRPr="00FD2FE8">
        <w:rPr>
          <w:rFonts w:ascii="Times New Roman" w:hAnsi="Times New Roman" w:cs="Times New Roman"/>
          <w:spacing w:val="-2"/>
          <w:sz w:val="24"/>
          <w:szCs w:val="24"/>
          <w:shd w:val="clear" w:color="auto" w:fill="FFFFFF"/>
        </w:rPr>
        <w:t>Z</w:t>
      </w:r>
      <w:r w:rsidRPr="00FD2FE8">
        <w:rPr>
          <w:rFonts w:ascii="Times New Roman" w:hAnsi="Times New Roman" w:cs="Times New Roman"/>
          <w:spacing w:val="-2"/>
          <w:sz w:val="24"/>
          <w:szCs w:val="24"/>
          <w:shd w:val="clear" w:color="auto" w:fill="FFFFFF"/>
          <w:vertAlign w:val="subscript"/>
        </w:rPr>
        <w:t>от</w:t>
      </w:r>
      <w:r w:rsidRPr="00FD2FE8">
        <w:rPr>
          <w:rFonts w:ascii="Times New Roman" w:hAnsi="Times New Roman" w:cs="Times New Roman"/>
          <w:spacing w:val="-2"/>
          <w:sz w:val="24"/>
          <w:szCs w:val="24"/>
          <w:shd w:val="clear" w:color="auto" w:fill="FFFFFF"/>
        </w:rPr>
        <w:t xml:space="preserve"> – время работы в сутки, ч;</w:t>
      </w:r>
      <w:r w:rsidRPr="00FD2FE8">
        <w:rPr>
          <w:rFonts w:ascii="Times New Roman" w:hAnsi="Times New Roman" w:cs="Times New Roman"/>
          <w:spacing w:val="-2"/>
          <w:sz w:val="24"/>
          <w:szCs w:val="24"/>
        </w:rPr>
        <w:br/>
      </w:r>
      <w:r w:rsidRPr="00FD2FE8">
        <w:rPr>
          <w:rFonts w:ascii="Times New Roman" w:hAnsi="Times New Roman" w:cs="Times New Roman"/>
          <w:spacing w:val="-2"/>
          <w:sz w:val="24"/>
          <w:szCs w:val="24"/>
          <w:shd w:val="clear" w:color="auto" w:fill="FFFFFF"/>
        </w:rPr>
        <w:t>Т</w:t>
      </w:r>
      <w:r w:rsidRPr="00FD2FE8">
        <w:rPr>
          <w:rFonts w:ascii="Times New Roman" w:hAnsi="Times New Roman" w:cs="Times New Roman"/>
          <w:spacing w:val="-2"/>
          <w:sz w:val="24"/>
          <w:szCs w:val="24"/>
          <w:shd w:val="clear" w:color="auto" w:fill="FFFFFF"/>
          <w:vertAlign w:val="subscript"/>
        </w:rPr>
        <w:t>со</w:t>
      </w:r>
      <w:r w:rsidRPr="00FD2FE8">
        <w:rPr>
          <w:rFonts w:ascii="Times New Roman" w:hAnsi="Times New Roman" w:cs="Times New Roman"/>
          <w:spacing w:val="-2"/>
          <w:sz w:val="24"/>
          <w:szCs w:val="24"/>
          <w:shd w:val="clear" w:color="auto" w:fill="FFFFFF"/>
        </w:rPr>
        <w:t xml:space="preserve"> – средняя температура наружного воздуха за отопительный период, °С</w:t>
      </w:r>
      <w:r w:rsidRPr="00FD2FE8">
        <w:rPr>
          <w:rFonts w:ascii="Times New Roman" w:hAnsi="Times New Roman" w:cs="Times New Roman"/>
          <w:spacing w:val="-2"/>
          <w:sz w:val="24"/>
          <w:szCs w:val="24"/>
        </w:rPr>
        <w:br/>
      </w:r>
      <w:r w:rsidRPr="00FD2FE8">
        <w:rPr>
          <w:rFonts w:ascii="Times New Roman" w:hAnsi="Times New Roman" w:cs="Times New Roman"/>
          <w:spacing w:val="-2"/>
          <w:sz w:val="24"/>
          <w:szCs w:val="24"/>
          <w:shd w:val="clear" w:color="auto" w:fill="FFFFFF"/>
        </w:rPr>
        <w:t>Т</w:t>
      </w:r>
      <w:r w:rsidRPr="00FD2FE8">
        <w:rPr>
          <w:rFonts w:ascii="Times New Roman" w:hAnsi="Times New Roman" w:cs="Times New Roman"/>
          <w:spacing w:val="-2"/>
          <w:sz w:val="24"/>
          <w:szCs w:val="24"/>
          <w:shd w:val="clear" w:color="auto" w:fill="FFFFFF"/>
          <w:vertAlign w:val="subscript"/>
        </w:rPr>
        <w:t>н</w:t>
      </w:r>
      <w:r w:rsidRPr="00FD2FE8">
        <w:rPr>
          <w:rFonts w:ascii="Times New Roman" w:hAnsi="Times New Roman" w:cs="Times New Roman"/>
          <w:spacing w:val="-2"/>
          <w:sz w:val="24"/>
          <w:szCs w:val="24"/>
          <w:shd w:val="clear" w:color="auto" w:fill="FFFFFF"/>
        </w:rPr>
        <w:t xml:space="preserve"> – расчетная температура наружного воздуха для проектирования отопления и вентиляции, °С</w:t>
      </w:r>
      <w:r w:rsidRPr="00FD2FE8">
        <w:rPr>
          <w:rFonts w:ascii="Times New Roman" w:hAnsi="Times New Roman" w:cs="Times New Roman"/>
          <w:spacing w:val="-2"/>
          <w:sz w:val="24"/>
          <w:szCs w:val="24"/>
        </w:rPr>
        <w:br/>
      </w:r>
      <w:r w:rsidRPr="00FD2FE8">
        <w:rPr>
          <w:rFonts w:ascii="Times New Roman" w:hAnsi="Times New Roman" w:cs="Times New Roman"/>
          <w:spacing w:val="-2"/>
          <w:sz w:val="24"/>
          <w:szCs w:val="24"/>
          <w:shd w:val="clear" w:color="auto" w:fill="FFFFFF"/>
        </w:rPr>
        <w:t>Т</w:t>
      </w:r>
      <w:r w:rsidRPr="00FD2FE8">
        <w:rPr>
          <w:rFonts w:ascii="Times New Roman" w:hAnsi="Times New Roman" w:cs="Times New Roman"/>
          <w:spacing w:val="-2"/>
          <w:sz w:val="24"/>
          <w:szCs w:val="24"/>
          <w:shd w:val="clear" w:color="auto" w:fill="FFFFFF"/>
          <w:vertAlign w:val="subscript"/>
        </w:rPr>
        <w:t>в</w:t>
      </w:r>
      <w:r w:rsidRPr="00FD2FE8">
        <w:rPr>
          <w:rFonts w:ascii="Times New Roman" w:hAnsi="Times New Roman" w:cs="Times New Roman"/>
          <w:spacing w:val="-2"/>
          <w:sz w:val="24"/>
          <w:szCs w:val="24"/>
          <w:shd w:val="clear" w:color="auto" w:fill="FFFFFF"/>
        </w:rPr>
        <w:t xml:space="preserve"> – расчетная температура внутреннего воздуха отапливаемых зданий, °С</w:t>
      </w:r>
    </w:p>
    <w:p w:rsidR="006B1F54" w:rsidRPr="00FD2FE8" w:rsidRDefault="006B1F54" w:rsidP="00603C98">
      <w:pPr>
        <w:spacing w:after="0"/>
        <w:rPr>
          <w:rFonts w:ascii="Times New Roman" w:eastAsia="Times New Roman" w:hAnsi="Times New Roman" w:cs="Times New Roman"/>
          <w:sz w:val="28"/>
          <w:szCs w:val="28"/>
          <w:lang w:eastAsia="ru-RU"/>
        </w:rPr>
        <w:sectPr w:rsidR="006B1F54" w:rsidRPr="00FD2FE8" w:rsidSect="006B1F54">
          <w:footerReference w:type="default" r:id="rId15"/>
          <w:pgSz w:w="15840" w:h="12240" w:orient="landscape"/>
          <w:pgMar w:top="1418" w:right="567" w:bottom="851" w:left="567" w:header="720" w:footer="720" w:gutter="0"/>
          <w:cols w:space="720"/>
        </w:sectPr>
      </w:pPr>
    </w:p>
    <w:p w:rsidR="00585FBE" w:rsidRPr="00FD2FE8" w:rsidRDefault="00DB3D42"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lastRenderedPageBreak/>
        <w:t>1.3. Существующие и перспективные объемы потребления тепловой энергии (мощности)  и теплоносителя объектами, расположенными в производственных зонах</w:t>
      </w:r>
    </w:p>
    <w:p w:rsidR="00DB3D42" w:rsidRPr="00FD2FE8" w:rsidRDefault="00EA6D52" w:rsidP="00603C98">
      <w:pPr>
        <w:spacing w:after="0"/>
        <w:ind w:firstLine="709"/>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Объекты</w:t>
      </w:r>
      <w:r w:rsidR="0014612D" w:rsidRPr="00FD2FE8">
        <w:rPr>
          <w:rFonts w:ascii="Times New Roman" w:hAnsi="Times New Roman" w:cs="Times New Roman"/>
          <w:sz w:val="28"/>
          <w:szCs w:val="28"/>
          <w:lang w:eastAsia="ru-RU"/>
        </w:rPr>
        <w:t>,</w:t>
      </w:r>
      <w:r w:rsidRPr="00FD2FE8">
        <w:rPr>
          <w:rFonts w:ascii="Times New Roman" w:hAnsi="Times New Roman" w:cs="Times New Roman"/>
          <w:sz w:val="28"/>
          <w:szCs w:val="28"/>
          <w:lang w:eastAsia="ru-RU"/>
        </w:rPr>
        <w:t xml:space="preserve"> расположенные в производ</w:t>
      </w:r>
      <w:r w:rsidR="00CF3CC2" w:rsidRPr="00FD2FE8">
        <w:rPr>
          <w:rFonts w:ascii="Times New Roman" w:hAnsi="Times New Roman" w:cs="Times New Roman"/>
          <w:sz w:val="28"/>
          <w:szCs w:val="28"/>
          <w:lang w:eastAsia="ru-RU"/>
        </w:rPr>
        <w:t xml:space="preserve">ственных зонах </w:t>
      </w:r>
      <w:r w:rsidR="00534C2D">
        <w:rPr>
          <w:rFonts w:ascii="Times New Roman" w:hAnsi="Times New Roman" w:cs="Times New Roman"/>
          <w:sz w:val="28"/>
          <w:szCs w:val="28"/>
          <w:lang w:eastAsia="ru-RU"/>
        </w:rPr>
        <w:t>Сенгилеевского</w:t>
      </w:r>
      <w:r w:rsidR="004720E2" w:rsidRPr="00FD2FE8">
        <w:rPr>
          <w:rFonts w:ascii="Times New Roman" w:hAnsi="Times New Roman" w:cs="Times New Roman"/>
          <w:sz w:val="28"/>
          <w:szCs w:val="28"/>
          <w:lang w:eastAsia="ru-RU"/>
        </w:rPr>
        <w:t xml:space="preserve"> городского поселения</w:t>
      </w:r>
      <w:r w:rsidR="00EE4CCF" w:rsidRPr="00FD2FE8">
        <w:rPr>
          <w:rFonts w:ascii="Times New Roman" w:hAnsi="Times New Roman" w:cs="Times New Roman"/>
          <w:sz w:val="28"/>
          <w:szCs w:val="28"/>
          <w:lang w:eastAsia="ru-RU"/>
        </w:rPr>
        <w:t xml:space="preserve"> </w:t>
      </w:r>
      <w:r w:rsidR="00534C2D">
        <w:rPr>
          <w:rFonts w:ascii="Times New Roman" w:hAnsi="Times New Roman" w:cs="Times New Roman"/>
          <w:sz w:val="28"/>
          <w:szCs w:val="28"/>
          <w:lang w:eastAsia="ru-RU"/>
        </w:rPr>
        <w:t>Сенгилеевского</w:t>
      </w:r>
      <w:r w:rsidR="00EE4CCF" w:rsidRPr="00FD2FE8">
        <w:rPr>
          <w:rFonts w:ascii="Times New Roman" w:hAnsi="Times New Roman" w:cs="Times New Roman"/>
          <w:sz w:val="28"/>
          <w:szCs w:val="28"/>
          <w:lang w:eastAsia="ru-RU"/>
        </w:rPr>
        <w:t xml:space="preserve"> района Ульяновской области</w:t>
      </w:r>
      <w:r w:rsidR="007F0E2F" w:rsidRPr="00FD2FE8">
        <w:rPr>
          <w:rFonts w:ascii="Times New Roman" w:hAnsi="Times New Roman" w:cs="Times New Roman"/>
          <w:sz w:val="28"/>
          <w:szCs w:val="28"/>
          <w:lang w:eastAsia="ru-RU"/>
        </w:rPr>
        <w:t xml:space="preserve"> </w:t>
      </w:r>
      <w:r w:rsidR="003658D6" w:rsidRPr="00FD2FE8">
        <w:rPr>
          <w:rFonts w:ascii="Times New Roman" w:hAnsi="Times New Roman" w:cs="Times New Roman"/>
          <w:sz w:val="28"/>
          <w:szCs w:val="28"/>
          <w:lang w:eastAsia="ru-RU"/>
        </w:rPr>
        <w:t>и охваченные це</w:t>
      </w:r>
      <w:r w:rsidR="008802B2" w:rsidRPr="00FD2FE8">
        <w:rPr>
          <w:rFonts w:ascii="Times New Roman" w:hAnsi="Times New Roman" w:cs="Times New Roman"/>
          <w:sz w:val="28"/>
          <w:szCs w:val="28"/>
          <w:lang w:eastAsia="ru-RU"/>
        </w:rPr>
        <w:t xml:space="preserve">нтрализованным теплоснабжением </w:t>
      </w:r>
      <w:r w:rsidR="003658D6" w:rsidRPr="00FD2FE8">
        <w:rPr>
          <w:rFonts w:ascii="Times New Roman" w:hAnsi="Times New Roman" w:cs="Times New Roman"/>
          <w:sz w:val="28"/>
          <w:szCs w:val="28"/>
          <w:lang w:eastAsia="ru-RU"/>
        </w:rPr>
        <w:t>от действующ</w:t>
      </w:r>
      <w:r w:rsidR="0066442E" w:rsidRPr="00FD2FE8">
        <w:rPr>
          <w:rFonts w:ascii="Times New Roman" w:hAnsi="Times New Roman" w:cs="Times New Roman"/>
          <w:sz w:val="28"/>
          <w:szCs w:val="28"/>
          <w:lang w:eastAsia="ru-RU"/>
        </w:rPr>
        <w:t>их</w:t>
      </w:r>
      <w:r w:rsidR="003658D6" w:rsidRPr="00FD2FE8">
        <w:rPr>
          <w:rFonts w:ascii="Times New Roman" w:hAnsi="Times New Roman" w:cs="Times New Roman"/>
          <w:sz w:val="28"/>
          <w:szCs w:val="28"/>
          <w:lang w:eastAsia="ru-RU"/>
        </w:rPr>
        <w:t xml:space="preserve"> котельн</w:t>
      </w:r>
      <w:r w:rsidR="0066442E" w:rsidRPr="00FD2FE8">
        <w:rPr>
          <w:rFonts w:ascii="Times New Roman" w:hAnsi="Times New Roman" w:cs="Times New Roman"/>
          <w:sz w:val="28"/>
          <w:szCs w:val="28"/>
          <w:lang w:eastAsia="ru-RU"/>
        </w:rPr>
        <w:t>ых</w:t>
      </w:r>
      <w:r w:rsidR="003658D6" w:rsidRPr="00FD2FE8">
        <w:rPr>
          <w:rFonts w:ascii="Times New Roman" w:hAnsi="Times New Roman" w:cs="Times New Roman"/>
          <w:sz w:val="28"/>
          <w:szCs w:val="28"/>
          <w:lang w:eastAsia="ru-RU"/>
        </w:rPr>
        <w:t>, отсутству</w:t>
      </w:r>
      <w:r w:rsidR="00C1553D" w:rsidRPr="00FD2FE8">
        <w:rPr>
          <w:rFonts w:ascii="Times New Roman" w:hAnsi="Times New Roman" w:cs="Times New Roman"/>
          <w:sz w:val="28"/>
          <w:szCs w:val="28"/>
          <w:lang w:eastAsia="ru-RU"/>
        </w:rPr>
        <w:t>ю</w:t>
      </w:r>
      <w:r w:rsidR="003658D6" w:rsidRPr="00FD2FE8">
        <w:rPr>
          <w:rFonts w:ascii="Times New Roman" w:hAnsi="Times New Roman" w:cs="Times New Roman"/>
          <w:sz w:val="28"/>
          <w:szCs w:val="28"/>
          <w:lang w:eastAsia="ru-RU"/>
        </w:rPr>
        <w:t xml:space="preserve">т. </w:t>
      </w:r>
    </w:p>
    <w:p w:rsidR="003658D6" w:rsidRPr="00FD2FE8" w:rsidRDefault="003658D6" w:rsidP="00603C98">
      <w:pPr>
        <w:spacing w:after="0"/>
        <w:ind w:firstLine="709"/>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 xml:space="preserve">Теплоснабжение производственных зон осуществляется от </w:t>
      </w:r>
      <w:r w:rsidR="00D70155" w:rsidRPr="00FD2FE8">
        <w:rPr>
          <w:rFonts w:ascii="Times New Roman" w:hAnsi="Times New Roman" w:cs="Times New Roman"/>
          <w:sz w:val="28"/>
          <w:szCs w:val="28"/>
          <w:lang w:eastAsia="ru-RU"/>
        </w:rPr>
        <w:t>собственных источников, размещенных на территориях предприятий.</w:t>
      </w:r>
    </w:p>
    <w:p w:rsidR="008802B2" w:rsidRPr="00FD2FE8" w:rsidRDefault="00190CED"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1.4. Существующие и перспективные велич</w:t>
      </w:r>
      <w:r w:rsidR="008802B2" w:rsidRPr="00FD2FE8">
        <w:rPr>
          <w:rFonts w:ascii="Times New Roman" w:hAnsi="Times New Roman" w:cs="Times New Roman"/>
          <w:b/>
          <w:sz w:val="28"/>
          <w:szCs w:val="28"/>
          <w:lang w:eastAsia="ru-RU"/>
        </w:rPr>
        <w:t xml:space="preserve">ины средневзвешенной плотности </w:t>
      </w:r>
      <w:r w:rsidRPr="00FD2FE8">
        <w:rPr>
          <w:rFonts w:ascii="Times New Roman" w:hAnsi="Times New Roman" w:cs="Times New Roman"/>
          <w:b/>
          <w:sz w:val="28"/>
          <w:szCs w:val="28"/>
          <w:lang w:eastAsia="ru-RU"/>
        </w:rPr>
        <w:t xml:space="preserve">тепловой нагрузки в каждом расчетном элементе территориального деления, зоне действия каждого источника </w:t>
      </w:r>
    </w:p>
    <w:p w:rsidR="008802B2" w:rsidRPr="00FD2FE8" w:rsidRDefault="00190CED"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тепловой энергии, </w:t>
      </w:r>
      <w:r w:rsidR="008802B2" w:rsidRPr="00FD2FE8">
        <w:rPr>
          <w:rFonts w:ascii="Times New Roman" w:hAnsi="Times New Roman" w:cs="Times New Roman"/>
          <w:b/>
          <w:sz w:val="28"/>
          <w:szCs w:val="28"/>
          <w:lang w:eastAsia="ru-RU"/>
        </w:rPr>
        <w:t xml:space="preserve">каждой системе теплоснабжения </w:t>
      </w:r>
      <w:r w:rsidRPr="00FD2FE8">
        <w:rPr>
          <w:rFonts w:ascii="Times New Roman" w:hAnsi="Times New Roman" w:cs="Times New Roman"/>
          <w:b/>
          <w:sz w:val="28"/>
          <w:szCs w:val="28"/>
          <w:lang w:eastAsia="ru-RU"/>
        </w:rPr>
        <w:t xml:space="preserve">и </w:t>
      </w:r>
    </w:p>
    <w:p w:rsidR="0097692C" w:rsidRPr="00FD2FE8" w:rsidRDefault="00190CED"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по </w:t>
      </w:r>
      <w:r w:rsidR="00534C2D">
        <w:rPr>
          <w:rFonts w:ascii="Times New Roman" w:hAnsi="Times New Roman" w:cs="Times New Roman"/>
          <w:b/>
          <w:sz w:val="28"/>
          <w:szCs w:val="28"/>
          <w:lang w:eastAsia="ru-RU"/>
        </w:rPr>
        <w:t>Сенги</w:t>
      </w:r>
      <w:r w:rsidR="004720E2" w:rsidRPr="00FD2FE8">
        <w:rPr>
          <w:rFonts w:ascii="Times New Roman" w:hAnsi="Times New Roman" w:cs="Times New Roman"/>
          <w:b/>
          <w:sz w:val="28"/>
          <w:szCs w:val="28"/>
          <w:lang w:eastAsia="ru-RU"/>
        </w:rPr>
        <w:t>леевскому городскому поселению</w:t>
      </w:r>
      <w:r w:rsidR="00EE4CCF" w:rsidRPr="00FD2FE8">
        <w:rPr>
          <w:rFonts w:ascii="Times New Roman" w:hAnsi="Times New Roman" w:cs="Times New Roman"/>
          <w:b/>
          <w:sz w:val="28"/>
          <w:szCs w:val="28"/>
          <w:lang w:eastAsia="ru-RU"/>
        </w:rPr>
        <w:t xml:space="preserve"> </w:t>
      </w:r>
      <w:r w:rsidR="00534C2D">
        <w:rPr>
          <w:rFonts w:ascii="Times New Roman" w:hAnsi="Times New Roman" w:cs="Times New Roman"/>
          <w:b/>
          <w:sz w:val="28"/>
          <w:szCs w:val="28"/>
          <w:lang w:eastAsia="ru-RU"/>
        </w:rPr>
        <w:t>Сенгилеевского</w:t>
      </w:r>
      <w:r w:rsidR="00EE4CCF" w:rsidRPr="00FD2FE8">
        <w:rPr>
          <w:rFonts w:ascii="Times New Roman" w:hAnsi="Times New Roman" w:cs="Times New Roman"/>
          <w:b/>
          <w:sz w:val="28"/>
          <w:szCs w:val="28"/>
          <w:lang w:eastAsia="ru-RU"/>
        </w:rPr>
        <w:t xml:space="preserve"> района Ульяновской области</w:t>
      </w:r>
      <w:r w:rsidR="00AB2D90" w:rsidRPr="00FD2FE8">
        <w:rPr>
          <w:rFonts w:ascii="Times New Roman" w:hAnsi="Times New Roman" w:cs="Times New Roman"/>
          <w:b/>
          <w:sz w:val="28"/>
          <w:szCs w:val="28"/>
          <w:lang w:eastAsia="ru-RU"/>
        </w:rPr>
        <w:t xml:space="preserve"> </w:t>
      </w:r>
    </w:p>
    <w:p w:rsidR="0097692C" w:rsidRPr="00FD2FE8" w:rsidRDefault="004E0466"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 xml:space="preserve">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представлены в таблице </w:t>
      </w:r>
      <w:r w:rsidR="000713FB" w:rsidRPr="00FD2FE8">
        <w:rPr>
          <w:rFonts w:ascii="Times New Roman" w:hAnsi="Times New Roman" w:cs="Times New Roman"/>
          <w:sz w:val="28"/>
          <w:szCs w:val="28"/>
        </w:rPr>
        <w:t>5</w:t>
      </w:r>
      <w:r w:rsidRPr="00FD2FE8">
        <w:rPr>
          <w:rFonts w:ascii="Times New Roman" w:hAnsi="Times New Roman" w:cs="Times New Roman"/>
          <w:sz w:val="28"/>
          <w:szCs w:val="28"/>
        </w:rPr>
        <w:t>.</w:t>
      </w:r>
    </w:p>
    <w:p w:rsidR="00850DF3" w:rsidRPr="00FD2FE8" w:rsidRDefault="00850DF3" w:rsidP="00603C98">
      <w:pPr>
        <w:spacing w:after="0"/>
        <w:jc w:val="right"/>
        <w:rPr>
          <w:rFonts w:ascii="Times New Roman" w:hAnsi="Times New Roman" w:cs="Times New Roman"/>
          <w:b/>
          <w:sz w:val="28"/>
          <w:szCs w:val="28"/>
          <w:lang w:eastAsia="ru-RU"/>
        </w:rPr>
      </w:pPr>
      <w:r w:rsidRPr="00FD2FE8">
        <w:rPr>
          <w:rFonts w:ascii="Times New Roman" w:hAnsi="Times New Roman" w:cs="Times New Roman"/>
          <w:sz w:val="28"/>
          <w:szCs w:val="28"/>
        </w:rPr>
        <w:t xml:space="preserve">Таблица </w:t>
      </w:r>
      <w:r w:rsidR="000713FB" w:rsidRPr="00FD2FE8">
        <w:rPr>
          <w:rFonts w:ascii="Times New Roman" w:hAnsi="Times New Roman" w:cs="Times New Roman"/>
          <w:sz w:val="28"/>
          <w:szCs w:val="28"/>
        </w:rPr>
        <w:t>5</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7"/>
        <w:gridCol w:w="1843"/>
        <w:gridCol w:w="2126"/>
        <w:gridCol w:w="709"/>
        <w:gridCol w:w="709"/>
        <w:gridCol w:w="709"/>
        <w:gridCol w:w="708"/>
        <w:gridCol w:w="709"/>
        <w:gridCol w:w="709"/>
        <w:gridCol w:w="850"/>
      </w:tblGrid>
      <w:tr w:rsidR="00F24B12" w:rsidRPr="00FD2FE8" w:rsidTr="008E2B88">
        <w:tc>
          <w:tcPr>
            <w:tcW w:w="567" w:type="dxa"/>
            <w:vMerge w:val="restart"/>
            <w:vAlign w:val="center"/>
          </w:tcPr>
          <w:p w:rsidR="00F24B12" w:rsidRPr="00FD2FE8" w:rsidRDefault="00F24B12" w:rsidP="00603C98">
            <w:pPr>
              <w:spacing w:after="0"/>
              <w:ind w:left="-142" w:right="-125"/>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№п/п</w:t>
            </w:r>
          </w:p>
        </w:tc>
        <w:tc>
          <w:tcPr>
            <w:tcW w:w="1843" w:type="dxa"/>
            <w:vMerge w:val="restart"/>
            <w:vAlign w:val="center"/>
          </w:tcPr>
          <w:p w:rsidR="00F24B12" w:rsidRPr="00FD2FE8" w:rsidRDefault="008802B2" w:rsidP="00603C98">
            <w:pPr>
              <w:spacing w:after="0"/>
              <w:ind w:left="-142" w:right="-125"/>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 xml:space="preserve">Наименование </w:t>
            </w:r>
            <w:r w:rsidR="00F24B12" w:rsidRPr="00FD2FE8">
              <w:rPr>
                <w:rFonts w:ascii="Times New Roman" w:hAnsi="Times New Roman" w:cs="Times New Roman"/>
                <w:b/>
                <w:sz w:val="20"/>
                <w:szCs w:val="20"/>
                <w:lang w:eastAsia="ru-RU"/>
              </w:rPr>
              <w:t>расчетного эле</w:t>
            </w:r>
            <w:r w:rsidRPr="00FD2FE8">
              <w:rPr>
                <w:rFonts w:ascii="Times New Roman" w:hAnsi="Times New Roman" w:cs="Times New Roman"/>
                <w:b/>
                <w:sz w:val="20"/>
                <w:szCs w:val="20"/>
                <w:lang w:eastAsia="ru-RU"/>
              </w:rPr>
              <w:t xml:space="preserve">мента территориального деления </w:t>
            </w:r>
          </w:p>
        </w:tc>
        <w:tc>
          <w:tcPr>
            <w:tcW w:w="2126" w:type="dxa"/>
            <w:vMerge w:val="restart"/>
            <w:vAlign w:val="center"/>
          </w:tcPr>
          <w:p w:rsidR="00F24B12" w:rsidRPr="00FD2FE8" w:rsidRDefault="00F24B12" w:rsidP="00603C98">
            <w:pPr>
              <w:spacing w:after="0"/>
              <w:ind w:left="-142" w:right="-125"/>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Наименование источника централизованного теплоснабжения</w:t>
            </w:r>
          </w:p>
        </w:tc>
        <w:tc>
          <w:tcPr>
            <w:tcW w:w="5103" w:type="dxa"/>
            <w:gridSpan w:val="7"/>
          </w:tcPr>
          <w:p w:rsidR="008802B2" w:rsidRPr="00FD2FE8" w:rsidRDefault="00F24B12" w:rsidP="00603C98">
            <w:pPr>
              <w:spacing w:after="0"/>
              <w:jc w:val="center"/>
              <w:rPr>
                <w:rFonts w:ascii="Times New Roman" w:eastAsia="Times New Roman" w:hAnsi="Times New Roman" w:cs="Times New Roman"/>
                <w:b/>
                <w:color w:val="000000"/>
                <w:sz w:val="20"/>
                <w:szCs w:val="20"/>
                <w:lang w:eastAsia="ru-RU"/>
              </w:rPr>
            </w:pPr>
            <w:r w:rsidRPr="00FD2FE8">
              <w:rPr>
                <w:rFonts w:ascii="Times New Roman" w:eastAsia="Times New Roman" w:hAnsi="Times New Roman" w:cs="Times New Roman"/>
                <w:b/>
                <w:color w:val="000000"/>
                <w:sz w:val="20"/>
                <w:szCs w:val="20"/>
                <w:lang w:eastAsia="ru-RU"/>
              </w:rPr>
              <w:t xml:space="preserve">Теплоплотность зоны действия источника </w:t>
            </w:r>
          </w:p>
          <w:p w:rsidR="00F24B12" w:rsidRPr="00FD2FE8" w:rsidRDefault="00F24B12" w:rsidP="00603C98">
            <w:pPr>
              <w:spacing w:after="0"/>
              <w:jc w:val="center"/>
              <w:rPr>
                <w:rFonts w:ascii="Times New Roman" w:hAnsi="Times New Roman" w:cs="Times New Roman"/>
                <w:b/>
                <w:sz w:val="20"/>
                <w:szCs w:val="20"/>
                <w:lang w:eastAsia="ru-RU"/>
              </w:rPr>
            </w:pPr>
            <w:r w:rsidRPr="00FD2FE8">
              <w:rPr>
                <w:rFonts w:ascii="Times New Roman" w:eastAsia="Times New Roman" w:hAnsi="Times New Roman" w:cs="Times New Roman"/>
                <w:b/>
                <w:color w:val="000000"/>
                <w:sz w:val="20"/>
                <w:szCs w:val="20"/>
                <w:lang w:eastAsia="ru-RU"/>
              </w:rPr>
              <w:t>тепла, Гкал/час /км</w:t>
            </w:r>
            <w:r w:rsidRPr="00FD2FE8">
              <w:rPr>
                <w:rFonts w:ascii="Times New Roman" w:eastAsia="Times New Roman" w:hAnsi="Times New Roman" w:cs="Times New Roman"/>
                <w:b/>
                <w:color w:val="000000"/>
                <w:sz w:val="20"/>
                <w:szCs w:val="20"/>
                <w:vertAlign w:val="superscript"/>
                <w:lang w:eastAsia="ru-RU"/>
              </w:rPr>
              <w:t>2</w:t>
            </w:r>
          </w:p>
        </w:tc>
      </w:tr>
      <w:tr w:rsidR="000713FB" w:rsidRPr="00FD2FE8" w:rsidTr="008E2B88">
        <w:trPr>
          <w:cantSplit/>
          <w:trHeight w:val="683"/>
        </w:trPr>
        <w:tc>
          <w:tcPr>
            <w:tcW w:w="567" w:type="dxa"/>
            <w:vMerge/>
          </w:tcPr>
          <w:p w:rsidR="000713FB" w:rsidRPr="00FD2FE8" w:rsidRDefault="000713FB" w:rsidP="00603C98">
            <w:pPr>
              <w:spacing w:after="0"/>
              <w:jc w:val="center"/>
              <w:rPr>
                <w:rFonts w:ascii="Times New Roman" w:hAnsi="Times New Roman" w:cs="Times New Roman"/>
                <w:sz w:val="20"/>
                <w:szCs w:val="20"/>
                <w:lang w:eastAsia="ru-RU"/>
              </w:rPr>
            </w:pPr>
          </w:p>
        </w:tc>
        <w:tc>
          <w:tcPr>
            <w:tcW w:w="1843" w:type="dxa"/>
            <w:vMerge/>
          </w:tcPr>
          <w:p w:rsidR="000713FB" w:rsidRPr="00FD2FE8" w:rsidRDefault="000713FB" w:rsidP="00603C98">
            <w:pPr>
              <w:spacing w:after="0"/>
              <w:jc w:val="center"/>
              <w:rPr>
                <w:rFonts w:ascii="Times New Roman" w:hAnsi="Times New Roman" w:cs="Times New Roman"/>
                <w:sz w:val="20"/>
                <w:szCs w:val="20"/>
                <w:lang w:eastAsia="ru-RU"/>
              </w:rPr>
            </w:pPr>
          </w:p>
        </w:tc>
        <w:tc>
          <w:tcPr>
            <w:tcW w:w="2126" w:type="dxa"/>
            <w:vMerge/>
          </w:tcPr>
          <w:p w:rsidR="000713FB" w:rsidRPr="00FD2FE8" w:rsidRDefault="000713FB" w:rsidP="00603C98">
            <w:pPr>
              <w:spacing w:after="0"/>
              <w:jc w:val="center"/>
              <w:rPr>
                <w:rFonts w:ascii="Times New Roman" w:hAnsi="Times New Roman" w:cs="Times New Roman"/>
                <w:sz w:val="20"/>
                <w:szCs w:val="20"/>
                <w:lang w:eastAsia="ru-RU"/>
              </w:rPr>
            </w:pPr>
          </w:p>
        </w:tc>
        <w:tc>
          <w:tcPr>
            <w:tcW w:w="709" w:type="dxa"/>
            <w:vAlign w:val="center"/>
          </w:tcPr>
          <w:p w:rsidR="000713FB" w:rsidRPr="00FD2FE8" w:rsidRDefault="000713FB" w:rsidP="00603C98">
            <w:pPr>
              <w:widowControl w:val="0"/>
              <w:spacing w:after="0"/>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2023</w:t>
            </w:r>
          </w:p>
        </w:tc>
        <w:tc>
          <w:tcPr>
            <w:tcW w:w="709" w:type="dxa"/>
            <w:vAlign w:val="center"/>
          </w:tcPr>
          <w:p w:rsidR="000713FB" w:rsidRPr="00FD2FE8" w:rsidRDefault="000713FB" w:rsidP="00603C98">
            <w:pPr>
              <w:widowControl w:val="0"/>
              <w:spacing w:after="0"/>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2024</w:t>
            </w:r>
          </w:p>
        </w:tc>
        <w:tc>
          <w:tcPr>
            <w:tcW w:w="709" w:type="dxa"/>
            <w:vAlign w:val="center"/>
          </w:tcPr>
          <w:p w:rsidR="000713FB" w:rsidRPr="00FD2FE8" w:rsidRDefault="000713FB" w:rsidP="00603C98">
            <w:pPr>
              <w:widowControl w:val="0"/>
              <w:spacing w:after="0"/>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2025</w:t>
            </w:r>
          </w:p>
        </w:tc>
        <w:tc>
          <w:tcPr>
            <w:tcW w:w="708" w:type="dxa"/>
            <w:vAlign w:val="center"/>
          </w:tcPr>
          <w:p w:rsidR="000713FB" w:rsidRPr="00FD2FE8" w:rsidRDefault="000713FB" w:rsidP="00603C98">
            <w:pPr>
              <w:widowControl w:val="0"/>
              <w:spacing w:after="0"/>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2026</w:t>
            </w:r>
          </w:p>
        </w:tc>
        <w:tc>
          <w:tcPr>
            <w:tcW w:w="709" w:type="dxa"/>
            <w:vAlign w:val="center"/>
          </w:tcPr>
          <w:p w:rsidR="000713FB" w:rsidRPr="00FD2FE8" w:rsidRDefault="000713FB" w:rsidP="00603C98">
            <w:pPr>
              <w:widowControl w:val="0"/>
              <w:spacing w:after="0"/>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2027</w:t>
            </w:r>
          </w:p>
        </w:tc>
        <w:tc>
          <w:tcPr>
            <w:tcW w:w="709" w:type="dxa"/>
            <w:vAlign w:val="center"/>
          </w:tcPr>
          <w:p w:rsidR="000713FB" w:rsidRPr="00FD2FE8" w:rsidRDefault="000713FB" w:rsidP="00603C98">
            <w:pPr>
              <w:widowControl w:val="0"/>
              <w:spacing w:after="0"/>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2028-2032</w:t>
            </w:r>
          </w:p>
        </w:tc>
        <w:tc>
          <w:tcPr>
            <w:tcW w:w="850" w:type="dxa"/>
            <w:vAlign w:val="center"/>
          </w:tcPr>
          <w:p w:rsidR="000713FB" w:rsidRPr="00FD2FE8" w:rsidRDefault="000713FB" w:rsidP="00603C98">
            <w:pPr>
              <w:widowControl w:val="0"/>
              <w:spacing w:after="0"/>
              <w:ind w:left="-108" w:right="-108"/>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2033-2039</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w:t>
            </w:r>
          </w:p>
        </w:tc>
        <w:tc>
          <w:tcPr>
            <w:tcW w:w="1843" w:type="dxa"/>
            <w:vMerge w:val="restart"/>
            <w:vAlign w:val="center"/>
          </w:tcPr>
          <w:p w:rsidR="009C10C1" w:rsidRPr="00FD2FE8" w:rsidRDefault="009C10C1" w:rsidP="009C10C1">
            <w:pPr>
              <w:spacing w:after="0"/>
              <w:rPr>
                <w:rFonts w:ascii="Times New Roman" w:hAnsi="Times New Roman" w:cs="Times New Roman"/>
                <w:sz w:val="20"/>
                <w:szCs w:val="20"/>
              </w:rPr>
            </w:pPr>
            <w:r w:rsidRPr="00FD2FE8">
              <w:rPr>
                <w:rFonts w:ascii="Times New Roman" w:hAnsi="Times New Roman" w:cs="Times New Roman"/>
                <w:sz w:val="20"/>
                <w:szCs w:val="20"/>
              </w:rPr>
              <w:t xml:space="preserve">г. </w:t>
            </w:r>
            <w:r w:rsidR="00534C2D">
              <w:rPr>
                <w:rFonts w:ascii="Times New Roman" w:hAnsi="Times New Roman" w:cs="Times New Roman"/>
                <w:sz w:val="20"/>
                <w:szCs w:val="20"/>
              </w:rPr>
              <w:t>Сенги</w:t>
            </w:r>
            <w:r w:rsidRPr="00FD2FE8">
              <w:rPr>
                <w:rFonts w:ascii="Times New Roman" w:hAnsi="Times New Roman" w:cs="Times New Roman"/>
                <w:sz w:val="20"/>
                <w:szCs w:val="20"/>
              </w:rPr>
              <w:t xml:space="preserve">лей </w:t>
            </w: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№2, г.Сенгилей, ул.Гая, 63а</w:t>
            </w:r>
          </w:p>
        </w:tc>
        <w:tc>
          <w:tcPr>
            <w:tcW w:w="709" w:type="dxa"/>
            <w:vAlign w:val="center"/>
          </w:tcPr>
          <w:p w:rsidR="009C10C1" w:rsidRPr="00FD2FE8" w:rsidRDefault="009C10C1" w:rsidP="009C10C1">
            <w:pPr>
              <w:tabs>
                <w:tab w:val="left" w:pos="491"/>
              </w:tabs>
              <w:spacing w:after="0" w:line="240" w:lineRule="auto"/>
              <w:ind w:left="-19" w:hanging="12"/>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54,63</w:t>
            </w:r>
          </w:p>
        </w:tc>
        <w:tc>
          <w:tcPr>
            <w:tcW w:w="709" w:type="dxa"/>
            <w:vAlign w:val="center"/>
          </w:tcPr>
          <w:p w:rsidR="009C10C1" w:rsidRPr="00FD2FE8" w:rsidRDefault="009C10C1" w:rsidP="009C10C1">
            <w:pPr>
              <w:tabs>
                <w:tab w:val="left" w:pos="491"/>
              </w:tabs>
              <w:spacing w:after="0" w:line="240" w:lineRule="auto"/>
              <w:ind w:left="-19" w:hanging="12"/>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54,63</w:t>
            </w:r>
          </w:p>
        </w:tc>
        <w:tc>
          <w:tcPr>
            <w:tcW w:w="709" w:type="dxa"/>
            <w:vAlign w:val="center"/>
          </w:tcPr>
          <w:p w:rsidR="009C10C1" w:rsidRPr="00FD2FE8" w:rsidRDefault="009C10C1" w:rsidP="009C10C1">
            <w:pPr>
              <w:tabs>
                <w:tab w:val="left" w:pos="491"/>
              </w:tabs>
              <w:spacing w:after="0" w:line="240" w:lineRule="auto"/>
              <w:ind w:left="-19" w:hanging="12"/>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54,63</w:t>
            </w:r>
          </w:p>
        </w:tc>
        <w:tc>
          <w:tcPr>
            <w:tcW w:w="708" w:type="dxa"/>
            <w:vAlign w:val="center"/>
          </w:tcPr>
          <w:p w:rsidR="009C10C1" w:rsidRPr="00FD2FE8" w:rsidRDefault="009C10C1" w:rsidP="009C10C1">
            <w:pPr>
              <w:tabs>
                <w:tab w:val="left" w:pos="491"/>
              </w:tabs>
              <w:spacing w:after="0" w:line="240" w:lineRule="auto"/>
              <w:ind w:left="-19" w:hanging="12"/>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54,63</w:t>
            </w:r>
          </w:p>
        </w:tc>
        <w:tc>
          <w:tcPr>
            <w:tcW w:w="709" w:type="dxa"/>
            <w:vAlign w:val="center"/>
          </w:tcPr>
          <w:p w:rsidR="009C10C1" w:rsidRPr="00FD2FE8" w:rsidRDefault="009C10C1" w:rsidP="009C10C1">
            <w:pPr>
              <w:tabs>
                <w:tab w:val="left" w:pos="491"/>
              </w:tabs>
              <w:spacing w:after="0" w:line="240" w:lineRule="auto"/>
              <w:ind w:left="-19" w:hanging="12"/>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54,63</w:t>
            </w:r>
          </w:p>
        </w:tc>
        <w:tc>
          <w:tcPr>
            <w:tcW w:w="709" w:type="dxa"/>
            <w:vAlign w:val="center"/>
          </w:tcPr>
          <w:p w:rsidR="009C10C1" w:rsidRPr="00FD2FE8" w:rsidRDefault="009C10C1" w:rsidP="009C10C1">
            <w:pPr>
              <w:tabs>
                <w:tab w:val="left" w:pos="491"/>
              </w:tabs>
              <w:spacing w:after="0" w:line="240" w:lineRule="auto"/>
              <w:ind w:left="-19" w:hanging="12"/>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54,63</w:t>
            </w:r>
          </w:p>
        </w:tc>
        <w:tc>
          <w:tcPr>
            <w:tcW w:w="850" w:type="dxa"/>
            <w:vAlign w:val="center"/>
          </w:tcPr>
          <w:p w:rsidR="009C10C1" w:rsidRPr="00FD2FE8" w:rsidRDefault="009C10C1" w:rsidP="009C10C1">
            <w:pPr>
              <w:tabs>
                <w:tab w:val="left" w:pos="491"/>
              </w:tabs>
              <w:spacing w:after="0" w:line="240" w:lineRule="auto"/>
              <w:ind w:left="-19" w:hanging="12"/>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54,63</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2</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987,41</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987,41</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987,41</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987,41</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987,41</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987,41</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987,41</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3</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1,80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1,80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1,80</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1,80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1,80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1,80</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1,80</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4</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21,67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21,67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21,67</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21,67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21,67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21,67</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21,67</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5</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1,07</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1,07</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1,07</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6</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3,18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3,18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3,18</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3,18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3,18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3,18</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3,18</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lastRenderedPageBreak/>
              <w:t>7</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1,04</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1,04</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1,04</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1,04</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1,04</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1,04</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1,04</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lastRenderedPageBreak/>
              <w:t>8</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1,19</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1,19</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1,19</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9</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134,70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134,70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134,70</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134,70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134,70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134,70</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134,70</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10</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43,86</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43,86</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43,86</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43,86</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43,86</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43,86</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43,86</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11</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163,58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163,58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163,58</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163,58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163,58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163,58</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163,58</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12</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13,79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13,79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13,79</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13,79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13,79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13,79</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13,79</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13</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16,36</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16,36</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16,36</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16,36</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16,36</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16,36</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16,36</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14</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1,98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1,98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1,98</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1,98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1,98</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1,98</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1,98</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15</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26,94</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26,94</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26,94</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26,94</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26,94</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26,94</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26,94</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16</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5,27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5,27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5,27</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5,27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5,27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5,27</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5,27</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17</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0,07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0,07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0,07</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0,07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0,07</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0,07</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0,07</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18</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0,22</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0,22</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0,22</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0,22</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0,22</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0,22</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0,22</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19</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tcPr>
          <w:p w:rsidR="009C10C1" w:rsidRPr="00FD2FE8" w:rsidRDefault="009C10C1" w:rsidP="009C10C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11,63</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11,63</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11,63</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11,63</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11,63</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11,63</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11,63</w:t>
            </w:r>
          </w:p>
        </w:tc>
      </w:tr>
      <w:tr w:rsidR="009C10C1" w:rsidRPr="00FD2FE8" w:rsidTr="009C10C1">
        <w:trPr>
          <w:cantSplit/>
          <w:trHeight w:val="481"/>
        </w:trPr>
        <w:tc>
          <w:tcPr>
            <w:tcW w:w="567" w:type="dxa"/>
            <w:vAlign w:val="center"/>
          </w:tcPr>
          <w:p w:rsidR="009C10C1" w:rsidRPr="00FD2FE8" w:rsidRDefault="009C10C1" w:rsidP="009C10C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20</w:t>
            </w:r>
          </w:p>
        </w:tc>
        <w:tc>
          <w:tcPr>
            <w:tcW w:w="1843" w:type="dxa"/>
            <w:vMerge/>
            <w:vAlign w:val="center"/>
          </w:tcPr>
          <w:p w:rsidR="009C10C1" w:rsidRPr="00FD2FE8" w:rsidRDefault="009C10C1" w:rsidP="009C10C1">
            <w:pPr>
              <w:spacing w:after="0"/>
              <w:rPr>
                <w:rFonts w:ascii="Times New Roman" w:hAnsi="Times New Roman" w:cs="Times New Roman"/>
                <w:sz w:val="20"/>
                <w:szCs w:val="20"/>
              </w:rPr>
            </w:pPr>
          </w:p>
        </w:tc>
        <w:tc>
          <w:tcPr>
            <w:tcW w:w="2126" w:type="dxa"/>
            <w:vAlign w:val="center"/>
          </w:tcPr>
          <w:p w:rsidR="009C10C1" w:rsidRPr="00FD2FE8" w:rsidRDefault="009C10C1" w:rsidP="009C10C1">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174,60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174,60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174,60</w:t>
            </w:r>
          </w:p>
        </w:tc>
        <w:tc>
          <w:tcPr>
            <w:tcW w:w="708"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174,60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174,60</w:t>
            </w:r>
          </w:p>
        </w:tc>
        <w:tc>
          <w:tcPr>
            <w:tcW w:w="709"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174,60</w:t>
            </w:r>
          </w:p>
        </w:tc>
        <w:tc>
          <w:tcPr>
            <w:tcW w:w="850" w:type="dxa"/>
            <w:vAlign w:val="center"/>
          </w:tcPr>
          <w:p w:rsidR="009C10C1" w:rsidRPr="00FD2FE8" w:rsidRDefault="009C10C1" w:rsidP="009C10C1">
            <w:pPr>
              <w:tabs>
                <w:tab w:val="left" w:pos="491"/>
              </w:tabs>
              <w:ind w:left="-19" w:hanging="12"/>
              <w:jc w:val="center"/>
              <w:rPr>
                <w:rFonts w:ascii="Times New Roman" w:hAnsi="Times New Roman" w:cs="Times New Roman"/>
                <w:color w:val="000000"/>
                <w:sz w:val="20"/>
              </w:rPr>
            </w:pPr>
            <w:r w:rsidRPr="00FD2FE8">
              <w:rPr>
                <w:rFonts w:ascii="Times New Roman" w:hAnsi="Times New Roman" w:cs="Times New Roman"/>
                <w:color w:val="000000"/>
                <w:sz w:val="20"/>
              </w:rPr>
              <w:t>174,60</w:t>
            </w:r>
          </w:p>
        </w:tc>
      </w:tr>
    </w:tbl>
    <w:p w:rsidR="00A9613A" w:rsidRPr="00FD2FE8" w:rsidRDefault="00A9613A" w:rsidP="00603C98">
      <w:pPr>
        <w:spacing w:after="0"/>
        <w:jc w:val="center"/>
        <w:rPr>
          <w:rFonts w:ascii="Times New Roman" w:hAnsi="Times New Roman" w:cs="Times New Roman"/>
          <w:b/>
          <w:sz w:val="28"/>
          <w:szCs w:val="28"/>
          <w:lang w:eastAsia="ru-RU"/>
        </w:rPr>
      </w:pPr>
    </w:p>
    <w:p w:rsidR="004A1E14" w:rsidRPr="00FD2FE8" w:rsidRDefault="000F778D"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РАЗДЕЛ 2. </w:t>
      </w:r>
      <w:r w:rsidR="0097692C" w:rsidRPr="00FD2FE8">
        <w:rPr>
          <w:rFonts w:ascii="Times New Roman" w:hAnsi="Times New Roman" w:cs="Times New Roman"/>
          <w:b/>
          <w:sz w:val="28"/>
          <w:szCs w:val="28"/>
          <w:lang w:eastAsia="ru-RU"/>
        </w:rPr>
        <w:t xml:space="preserve">СУЩЕСТВУЮЩИЕ И </w:t>
      </w:r>
      <w:r w:rsidRPr="00FD2FE8">
        <w:rPr>
          <w:rFonts w:ascii="Times New Roman" w:hAnsi="Times New Roman" w:cs="Times New Roman"/>
          <w:b/>
          <w:sz w:val="28"/>
          <w:szCs w:val="28"/>
          <w:lang w:eastAsia="ru-RU"/>
        </w:rPr>
        <w:t>ПЕРСПЕКТИВНЫЕ БАЛАНСЫ ТЕПЛОВОЙ МОЩНОСТИ ИСТОЧНИКОВ ТЕПЛОВОЙ ЭНЕРГИИ И ТЕПЛОВОЙ НАГРУЗКИ ПОТРЕБИТЕЛЕЙ</w:t>
      </w:r>
    </w:p>
    <w:p w:rsidR="0097692C" w:rsidRPr="00FD2FE8" w:rsidRDefault="0097692C"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2.1. Описание существующих и перспективных зон действия систем теплоснабжения и источников тепловой энергии</w:t>
      </w:r>
    </w:p>
    <w:p w:rsidR="00B53D8D" w:rsidRPr="00FD2FE8" w:rsidRDefault="00565EE7" w:rsidP="00B53D8D">
      <w:pPr>
        <w:spacing w:after="0"/>
        <w:ind w:firstLine="709"/>
        <w:jc w:val="both"/>
        <w:rPr>
          <w:rFonts w:ascii="Times New Roman" w:eastAsia="Times New Roman" w:hAnsi="Times New Roman" w:cs="Times New Roman"/>
          <w:sz w:val="28"/>
          <w:szCs w:val="28"/>
          <w:lang w:eastAsia="ru-RU"/>
        </w:rPr>
      </w:pPr>
      <w:bookmarkStart w:id="3" w:name="_Hlk34383669"/>
      <w:r w:rsidRPr="00FD2FE8">
        <w:rPr>
          <w:rFonts w:ascii="Times New Roman" w:hAnsi="Times New Roman" w:cs="Times New Roman"/>
          <w:sz w:val="28"/>
          <w:szCs w:val="28"/>
        </w:rPr>
        <w:lastRenderedPageBreak/>
        <w:t xml:space="preserve">Централизованное теплоснабжение в </w:t>
      </w:r>
      <w:r w:rsidR="00534C2D">
        <w:rPr>
          <w:rFonts w:ascii="Times New Roman" w:hAnsi="Times New Roman" w:cs="Times New Roman"/>
          <w:sz w:val="28"/>
          <w:szCs w:val="28"/>
        </w:rPr>
        <w:t>Сенги</w:t>
      </w:r>
      <w:r w:rsidR="004720E2" w:rsidRPr="00FD2FE8">
        <w:rPr>
          <w:rFonts w:ascii="Times New Roman" w:hAnsi="Times New Roman" w:cs="Times New Roman"/>
          <w:sz w:val="28"/>
          <w:szCs w:val="28"/>
        </w:rPr>
        <w:t>леевском городском поселении</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233AE2" w:rsidRPr="00FD2FE8">
        <w:rPr>
          <w:rFonts w:ascii="Times New Roman" w:hAnsi="Times New Roman" w:cs="Times New Roman"/>
          <w:sz w:val="28"/>
          <w:szCs w:val="28"/>
        </w:rPr>
        <w:t xml:space="preserve"> есть в </w:t>
      </w:r>
      <w:r w:rsidR="008E2B88" w:rsidRPr="00FD2FE8">
        <w:rPr>
          <w:rFonts w:ascii="Times New Roman" w:hAnsi="Times New Roman" w:cs="Times New Roman"/>
          <w:sz w:val="28"/>
          <w:szCs w:val="28"/>
        </w:rPr>
        <w:t xml:space="preserve">г. </w:t>
      </w:r>
      <w:r w:rsidR="00534C2D">
        <w:rPr>
          <w:rFonts w:ascii="Times New Roman" w:hAnsi="Times New Roman" w:cs="Times New Roman"/>
          <w:sz w:val="28"/>
          <w:szCs w:val="28"/>
        </w:rPr>
        <w:t>Сенги</w:t>
      </w:r>
      <w:r w:rsidR="008E2B88" w:rsidRPr="00FD2FE8">
        <w:rPr>
          <w:rFonts w:ascii="Times New Roman" w:hAnsi="Times New Roman" w:cs="Times New Roman"/>
          <w:sz w:val="28"/>
          <w:szCs w:val="28"/>
        </w:rPr>
        <w:t xml:space="preserve">лей. </w:t>
      </w:r>
      <w:r w:rsidR="00233AE2" w:rsidRPr="00FD2FE8">
        <w:rPr>
          <w:rFonts w:ascii="Times New Roman" w:hAnsi="Times New Roman" w:cs="Times New Roman"/>
          <w:sz w:val="28"/>
          <w:szCs w:val="28"/>
        </w:rPr>
        <w:t xml:space="preserve">Централизованное теплоснабжение </w:t>
      </w:r>
      <w:r w:rsidR="00534C2D">
        <w:rPr>
          <w:rFonts w:ascii="Times New Roman" w:hAnsi="Times New Roman" w:cs="Times New Roman"/>
          <w:sz w:val="28"/>
          <w:szCs w:val="28"/>
        </w:rPr>
        <w:t>Сенгилеевского</w:t>
      </w:r>
      <w:r w:rsidR="004720E2" w:rsidRPr="00FD2FE8">
        <w:rPr>
          <w:rFonts w:ascii="Times New Roman" w:hAnsi="Times New Roman" w:cs="Times New Roman"/>
          <w:sz w:val="28"/>
          <w:szCs w:val="28"/>
        </w:rPr>
        <w:t xml:space="preserve"> городского поселения</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233AE2" w:rsidRPr="00FD2FE8">
        <w:rPr>
          <w:rFonts w:ascii="Times New Roman" w:hAnsi="Times New Roman" w:cs="Times New Roman"/>
          <w:sz w:val="28"/>
          <w:szCs w:val="28"/>
        </w:rPr>
        <w:t xml:space="preserve"> состоит из </w:t>
      </w:r>
      <w:r w:rsidR="008E2B88" w:rsidRPr="00FD2FE8">
        <w:rPr>
          <w:rFonts w:ascii="Times New Roman" w:hAnsi="Times New Roman" w:cs="Times New Roman"/>
          <w:sz w:val="28"/>
          <w:szCs w:val="28"/>
        </w:rPr>
        <w:t>20</w:t>
      </w:r>
      <w:r w:rsidR="00233AE2" w:rsidRPr="00FD2FE8">
        <w:rPr>
          <w:rFonts w:ascii="Times New Roman" w:hAnsi="Times New Roman" w:cs="Times New Roman"/>
          <w:sz w:val="28"/>
          <w:szCs w:val="28"/>
        </w:rPr>
        <w:t>-</w:t>
      </w:r>
      <w:r w:rsidR="008E2B88" w:rsidRPr="00FD2FE8">
        <w:rPr>
          <w:rFonts w:ascii="Times New Roman" w:hAnsi="Times New Roman" w:cs="Times New Roman"/>
          <w:sz w:val="28"/>
          <w:szCs w:val="28"/>
        </w:rPr>
        <w:t>ти</w:t>
      </w:r>
      <w:r w:rsidR="00233AE2" w:rsidRPr="00FD2FE8">
        <w:rPr>
          <w:rFonts w:ascii="Times New Roman" w:hAnsi="Times New Roman" w:cs="Times New Roman"/>
          <w:sz w:val="28"/>
          <w:szCs w:val="28"/>
        </w:rPr>
        <w:t xml:space="preserve"> котельных. </w:t>
      </w:r>
    </w:p>
    <w:p w:rsidR="00565EE7" w:rsidRPr="00FD2FE8" w:rsidRDefault="00565EE7"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 xml:space="preserve">Отопление жилой застройки в остальных населенных пунктах осуществляется с помощью автономных источников отопления. </w:t>
      </w:r>
    </w:p>
    <w:p w:rsidR="00175EF1" w:rsidRPr="00FD2FE8" w:rsidRDefault="00565EE7"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 xml:space="preserve">В настоящее время на территории </w:t>
      </w:r>
      <w:r w:rsidR="00534C2D">
        <w:rPr>
          <w:rFonts w:ascii="Times New Roman" w:hAnsi="Times New Roman" w:cs="Times New Roman"/>
          <w:sz w:val="28"/>
          <w:szCs w:val="28"/>
        </w:rPr>
        <w:t>Сенгилеевского</w:t>
      </w:r>
      <w:r w:rsidR="004720E2" w:rsidRPr="00FD2FE8">
        <w:rPr>
          <w:rFonts w:ascii="Times New Roman" w:hAnsi="Times New Roman" w:cs="Times New Roman"/>
          <w:sz w:val="28"/>
          <w:szCs w:val="28"/>
        </w:rPr>
        <w:t xml:space="preserve"> городского поселения</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7F0E2F" w:rsidRPr="00FD2FE8">
        <w:rPr>
          <w:rFonts w:ascii="Times New Roman" w:hAnsi="Times New Roman" w:cs="Times New Roman"/>
          <w:sz w:val="28"/>
          <w:szCs w:val="28"/>
        </w:rPr>
        <w:t xml:space="preserve"> </w:t>
      </w:r>
      <w:r w:rsidRPr="00FD2FE8">
        <w:rPr>
          <w:rFonts w:ascii="Times New Roman" w:hAnsi="Times New Roman" w:cs="Times New Roman"/>
          <w:sz w:val="28"/>
          <w:szCs w:val="28"/>
        </w:rPr>
        <w:t xml:space="preserve">действует централизованная и децентрализованная система теплоснабжения. Объекты, не подключенные к централизованной системе теплоснабжения, обеспечиваются тепловой энергией от индивидуальных источников отопления. На территории </w:t>
      </w:r>
      <w:r w:rsidR="00534C2D">
        <w:rPr>
          <w:rFonts w:ascii="Times New Roman" w:hAnsi="Times New Roman" w:cs="Times New Roman"/>
          <w:sz w:val="28"/>
          <w:szCs w:val="28"/>
        </w:rPr>
        <w:t>Сенгилеевского</w:t>
      </w:r>
      <w:r w:rsidR="004720E2" w:rsidRPr="00FD2FE8">
        <w:rPr>
          <w:rFonts w:ascii="Times New Roman" w:hAnsi="Times New Roman" w:cs="Times New Roman"/>
          <w:sz w:val="28"/>
          <w:szCs w:val="28"/>
        </w:rPr>
        <w:t xml:space="preserve"> городского поселения</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7F0E2F" w:rsidRPr="00FD2FE8">
        <w:rPr>
          <w:rFonts w:ascii="Times New Roman" w:hAnsi="Times New Roman" w:cs="Times New Roman"/>
          <w:sz w:val="28"/>
          <w:szCs w:val="28"/>
        </w:rPr>
        <w:t xml:space="preserve"> </w:t>
      </w:r>
      <w:r w:rsidR="00837EA0" w:rsidRPr="00FD2FE8">
        <w:rPr>
          <w:rFonts w:ascii="Times New Roman" w:hAnsi="Times New Roman" w:cs="Times New Roman"/>
          <w:sz w:val="28"/>
          <w:szCs w:val="28"/>
        </w:rPr>
        <w:t>д</w:t>
      </w:r>
      <w:r w:rsidRPr="00FD2FE8">
        <w:rPr>
          <w:rFonts w:ascii="Times New Roman" w:hAnsi="Times New Roman" w:cs="Times New Roman"/>
          <w:sz w:val="28"/>
          <w:szCs w:val="28"/>
        </w:rPr>
        <w:t>еятельность в области производства и передачи тепловой энергии осуществля</w:t>
      </w:r>
      <w:r w:rsidR="00233AE2" w:rsidRPr="00FD2FE8">
        <w:rPr>
          <w:rFonts w:ascii="Times New Roman" w:hAnsi="Times New Roman" w:cs="Times New Roman"/>
          <w:sz w:val="28"/>
          <w:szCs w:val="28"/>
        </w:rPr>
        <w:t>ет одна эксплуатирующая организация</w:t>
      </w:r>
      <w:r w:rsidR="00175EF1" w:rsidRPr="00FD2FE8">
        <w:rPr>
          <w:rFonts w:ascii="Times New Roman" w:hAnsi="Times New Roman" w:cs="Times New Roman"/>
          <w:sz w:val="28"/>
          <w:szCs w:val="28"/>
        </w:rPr>
        <w:t>.</w:t>
      </w:r>
    </w:p>
    <w:p w:rsidR="00565EE7" w:rsidRPr="00FD2FE8" w:rsidRDefault="00565EE7"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 xml:space="preserve">Сложившаяся система централизованного теплоснабжения в </w:t>
      </w:r>
      <w:r w:rsidR="00534C2D">
        <w:rPr>
          <w:rFonts w:ascii="Times New Roman" w:hAnsi="Times New Roman" w:cs="Times New Roman"/>
          <w:sz w:val="28"/>
          <w:szCs w:val="28"/>
        </w:rPr>
        <w:t>Сенги</w:t>
      </w:r>
      <w:r w:rsidR="004720E2" w:rsidRPr="00FD2FE8">
        <w:rPr>
          <w:rFonts w:ascii="Times New Roman" w:hAnsi="Times New Roman" w:cs="Times New Roman"/>
          <w:sz w:val="28"/>
          <w:szCs w:val="28"/>
        </w:rPr>
        <w:t>леевском городском поселении</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A63C93" w:rsidRPr="00FD2FE8">
        <w:rPr>
          <w:rFonts w:ascii="Times New Roman" w:hAnsi="Times New Roman" w:cs="Times New Roman"/>
          <w:sz w:val="28"/>
          <w:szCs w:val="28"/>
        </w:rPr>
        <w:t xml:space="preserve"> </w:t>
      </w:r>
      <w:r w:rsidRPr="00FD2FE8">
        <w:rPr>
          <w:rFonts w:ascii="Times New Roman" w:hAnsi="Times New Roman" w:cs="Times New Roman"/>
          <w:sz w:val="28"/>
          <w:szCs w:val="28"/>
        </w:rPr>
        <w:t xml:space="preserve">включает в себя единый комплекс сооружений, основного котельного и вспомогательного оборудования, а также наружных инженерных коммуникаций. </w:t>
      </w:r>
    </w:p>
    <w:p w:rsidR="00565EE7" w:rsidRPr="00FD2FE8" w:rsidRDefault="00565EE7"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 xml:space="preserve">Данная централизованная система теплоснабжения представляет собой совокупность </w:t>
      </w:r>
      <w:r w:rsidR="00175EF1" w:rsidRPr="00FD2FE8">
        <w:rPr>
          <w:rFonts w:ascii="Times New Roman" w:hAnsi="Times New Roman" w:cs="Times New Roman"/>
          <w:sz w:val="28"/>
          <w:szCs w:val="28"/>
        </w:rPr>
        <w:t>17</w:t>
      </w:r>
      <w:r w:rsidR="00C66063" w:rsidRPr="00FD2FE8">
        <w:rPr>
          <w:rFonts w:ascii="Times New Roman" w:hAnsi="Times New Roman" w:cs="Times New Roman"/>
          <w:sz w:val="28"/>
          <w:szCs w:val="28"/>
        </w:rPr>
        <w:t>-</w:t>
      </w:r>
      <w:r w:rsidR="00A63C93" w:rsidRPr="00FD2FE8">
        <w:rPr>
          <w:rFonts w:ascii="Times New Roman" w:hAnsi="Times New Roman" w:cs="Times New Roman"/>
          <w:sz w:val="28"/>
          <w:szCs w:val="28"/>
        </w:rPr>
        <w:t>ти</w:t>
      </w:r>
      <w:r w:rsidR="00803B28" w:rsidRPr="00FD2FE8">
        <w:rPr>
          <w:rFonts w:ascii="Times New Roman" w:hAnsi="Times New Roman" w:cs="Times New Roman"/>
          <w:sz w:val="28"/>
          <w:szCs w:val="28"/>
        </w:rPr>
        <w:t xml:space="preserve"> источников тепловой энергии</w:t>
      </w:r>
      <w:r w:rsidRPr="00FD2FE8">
        <w:rPr>
          <w:rFonts w:ascii="Times New Roman" w:hAnsi="Times New Roman" w:cs="Times New Roman"/>
          <w:sz w:val="28"/>
          <w:szCs w:val="28"/>
        </w:rPr>
        <w:t>.</w:t>
      </w:r>
      <w:r w:rsidR="00175EF1" w:rsidRPr="00FD2FE8">
        <w:rPr>
          <w:rFonts w:ascii="Times New Roman" w:hAnsi="Times New Roman" w:cs="Times New Roman"/>
          <w:sz w:val="28"/>
          <w:szCs w:val="28"/>
        </w:rPr>
        <w:t xml:space="preserve"> </w:t>
      </w:r>
    </w:p>
    <w:p w:rsidR="00565EE7" w:rsidRPr="00FD2FE8" w:rsidRDefault="00565EE7"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 xml:space="preserve">Источниками централизованного теплоснабжения в </w:t>
      </w:r>
      <w:r w:rsidR="00534C2D">
        <w:rPr>
          <w:rFonts w:ascii="Times New Roman" w:hAnsi="Times New Roman" w:cs="Times New Roman"/>
          <w:sz w:val="28"/>
          <w:szCs w:val="28"/>
        </w:rPr>
        <w:t>Сенги</w:t>
      </w:r>
      <w:r w:rsidR="004720E2" w:rsidRPr="00FD2FE8">
        <w:rPr>
          <w:rFonts w:ascii="Times New Roman" w:hAnsi="Times New Roman" w:cs="Times New Roman"/>
          <w:sz w:val="28"/>
          <w:szCs w:val="28"/>
        </w:rPr>
        <w:t>леевском городском поселении</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A63C93" w:rsidRPr="00FD2FE8">
        <w:rPr>
          <w:rFonts w:ascii="Times New Roman" w:hAnsi="Times New Roman" w:cs="Times New Roman"/>
          <w:sz w:val="28"/>
          <w:szCs w:val="28"/>
        </w:rPr>
        <w:t xml:space="preserve"> </w:t>
      </w:r>
      <w:r w:rsidRPr="00FD2FE8">
        <w:rPr>
          <w:rFonts w:ascii="Times New Roman" w:hAnsi="Times New Roman" w:cs="Times New Roman"/>
          <w:sz w:val="28"/>
          <w:szCs w:val="28"/>
        </w:rPr>
        <w:t>являются котельные, работающие на природном газе</w:t>
      </w:r>
      <w:r w:rsidR="00233AE2" w:rsidRPr="00FD2FE8">
        <w:rPr>
          <w:rFonts w:ascii="Times New Roman" w:hAnsi="Times New Roman" w:cs="Times New Roman"/>
          <w:sz w:val="28"/>
          <w:szCs w:val="28"/>
        </w:rPr>
        <w:t>.</w:t>
      </w:r>
    </w:p>
    <w:bookmarkEnd w:id="3"/>
    <w:p w:rsidR="0042253D" w:rsidRPr="00FD2FE8" w:rsidRDefault="0042253D" w:rsidP="00603C98">
      <w:pPr>
        <w:widowControl w:val="0"/>
        <w:spacing w:after="0"/>
        <w:jc w:val="right"/>
        <w:rPr>
          <w:rFonts w:ascii="Times New Roman" w:hAnsi="Times New Roman" w:cs="Times New Roman"/>
          <w:sz w:val="28"/>
          <w:szCs w:val="20"/>
          <w:lang w:eastAsia="ru-RU"/>
        </w:rPr>
      </w:pPr>
      <w:r w:rsidRPr="00FD2FE8">
        <w:rPr>
          <w:rFonts w:ascii="Times New Roman" w:hAnsi="Times New Roman" w:cs="Times New Roman"/>
          <w:sz w:val="28"/>
          <w:szCs w:val="20"/>
          <w:lang w:eastAsia="ru-RU"/>
        </w:rPr>
        <w:t xml:space="preserve">Таблица </w:t>
      </w:r>
      <w:r w:rsidR="000713FB" w:rsidRPr="00FD2FE8">
        <w:rPr>
          <w:rFonts w:ascii="Times New Roman" w:hAnsi="Times New Roman" w:cs="Times New Roman"/>
          <w:sz w:val="28"/>
          <w:szCs w:val="20"/>
          <w:lang w:eastAsia="ru-RU"/>
        </w:rPr>
        <w:t>6</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093"/>
        <w:gridCol w:w="1559"/>
        <w:gridCol w:w="1559"/>
        <w:gridCol w:w="1701"/>
        <w:gridCol w:w="1418"/>
        <w:gridCol w:w="1417"/>
      </w:tblGrid>
      <w:tr w:rsidR="0042253D" w:rsidRPr="00FD2FE8" w:rsidTr="00953EBD">
        <w:trPr>
          <w:trHeight w:val="277"/>
        </w:trPr>
        <w:tc>
          <w:tcPr>
            <w:tcW w:w="2093" w:type="dxa"/>
            <w:shd w:val="clear" w:color="auto" w:fill="FFFFFF"/>
            <w:vAlign w:val="center"/>
          </w:tcPr>
          <w:p w:rsidR="0042253D" w:rsidRPr="00FD2FE8" w:rsidRDefault="0042253D" w:rsidP="00953EBD">
            <w:pPr>
              <w:spacing w:after="0"/>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Наименование</w:t>
            </w:r>
          </w:p>
          <w:p w:rsidR="0042253D" w:rsidRPr="00FD2FE8" w:rsidRDefault="0042253D" w:rsidP="00953EBD">
            <w:pPr>
              <w:spacing w:after="0"/>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источника теплоснабжения</w:t>
            </w:r>
          </w:p>
        </w:tc>
        <w:tc>
          <w:tcPr>
            <w:tcW w:w="1559" w:type="dxa"/>
            <w:shd w:val="clear" w:color="auto" w:fill="FFFFFF"/>
            <w:vAlign w:val="center"/>
          </w:tcPr>
          <w:p w:rsidR="0042253D" w:rsidRPr="00FD2FE8" w:rsidRDefault="0042253D" w:rsidP="00953EBD">
            <w:pPr>
              <w:spacing w:after="0"/>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Мощность котл</w:t>
            </w:r>
            <w:r w:rsidR="006E502E" w:rsidRPr="00FD2FE8">
              <w:rPr>
                <w:rFonts w:ascii="Times New Roman" w:eastAsia="Times New Roman" w:hAnsi="Times New Roman" w:cs="Times New Roman"/>
                <w:b/>
                <w:lang w:eastAsia="ru-RU"/>
              </w:rPr>
              <w:t>а</w:t>
            </w:r>
            <w:r w:rsidRPr="00FD2FE8">
              <w:rPr>
                <w:rFonts w:ascii="Times New Roman" w:eastAsia="Times New Roman" w:hAnsi="Times New Roman" w:cs="Times New Roman"/>
                <w:b/>
                <w:lang w:eastAsia="ru-RU"/>
              </w:rPr>
              <w:t xml:space="preserve"> (Гкал/час)</w:t>
            </w:r>
          </w:p>
        </w:tc>
        <w:tc>
          <w:tcPr>
            <w:tcW w:w="1559" w:type="dxa"/>
            <w:shd w:val="clear" w:color="auto" w:fill="FFFFFF"/>
            <w:vAlign w:val="center"/>
          </w:tcPr>
          <w:p w:rsidR="0042253D" w:rsidRPr="00FD2FE8" w:rsidRDefault="00586219" w:rsidP="00953EBD">
            <w:pPr>
              <w:spacing w:after="0"/>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Марка котла</w:t>
            </w:r>
          </w:p>
        </w:tc>
        <w:tc>
          <w:tcPr>
            <w:tcW w:w="1701" w:type="dxa"/>
            <w:shd w:val="clear" w:color="auto" w:fill="FFFFFF"/>
            <w:vAlign w:val="center"/>
          </w:tcPr>
          <w:p w:rsidR="0042253D" w:rsidRPr="00FD2FE8" w:rsidRDefault="0042253D" w:rsidP="00953EBD">
            <w:pPr>
              <w:spacing w:after="0"/>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Количество котлов</w:t>
            </w:r>
          </w:p>
        </w:tc>
        <w:tc>
          <w:tcPr>
            <w:tcW w:w="1418" w:type="dxa"/>
            <w:shd w:val="clear" w:color="auto" w:fill="FFFFFF"/>
            <w:vAlign w:val="center"/>
          </w:tcPr>
          <w:p w:rsidR="0042253D" w:rsidRPr="00FD2FE8" w:rsidRDefault="0042253D" w:rsidP="00953EBD">
            <w:pPr>
              <w:spacing w:after="0"/>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Мощность котельной (Гкал</w:t>
            </w:r>
            <w:r w:rsidRPr="00FD2FE8">
              <w:rPr>
                <w:rFonts w:ascii="Times New Roman" w:eastAsia="Times New Roman" w:hAnsi="Times New Roman" w:cs="Times New Roman"/>
                <w:b/>
                <w:lang w:val="en-US" w:eastAsia="ru-RU"/>
              </w:rPr>
              <w:t>/</w:t>
            </w:r>
            <w:r w:rsidRPr="00FD2FE8">
              <w:rPr>
                <w:rFonts w:ascii="Times New Roman" w:eastAsia="Times New Roman" w:hAnsi="Times New Roman" w:cs="Times New Roman"/>
                <w:b/>
                <w:lang w:eastAsia="ru-RU"/>
              </w:rPr>
              <w:t>час)</w:t>
            </w:r>
          </w:p>
        </w:tc>
        <w:tc>
          <w:tcPr>
            <w:tcW w:w="1417" w:type="dxa"/>
            <w:shd w:val="clear" w:color="auto" w:fill="FFFFFF"/>
            <w:vAlign w:val="center"/>
          </w:tcPr>
          <w:p w:rsidR="0042253D" w:rsidRPr="00FD2FE8" w:rsidRDefault="0042253D" w:rsidP="00953EBD">
            <w:pPr>
              <w:spacing w:after="0"/>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Вид топлива</w:t>
            </w:r>
          </w:p>
        </w:tc>
      </w:tr>
      <w:tr w:rsidR="00953EBD" w:rsidRPr="00FD2FE8" w:rsidTr="00953EBD">
        <w:trPr>
          <w:trHeight w:val="759"/>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школы №2, г.Сенгилей, ул.Гая, 63а</w:t>
            </w:r>
          </w:p>
        </w:tc>
        <w:tc>
          <w:tcPr>
            <w:tcW w:w="1559" w:type="dxa"/>
            <w:vMerge w:val="restart"/>
            <w:shd w:val="clear" w:color="auto" w:fill="FFFFFF"/>
            <w:vAlign w:val="center"/>
          </w:tcPr>
          <w:p w:rsidR="00953EBD" w:rsidRPr="00FD2FE8" w:rsidRDefault="00953EBD" w:rsidP="00953EBD">
            <w:pPr>
              <w:spacing w:after="0" w:line="240" w:lineRule="auto"/>
              <w:jc w:val="center"/>
              <w:rPr>
                <w:rFonts w:ascii="Times New Roman" w:hAnsi="Times New Roman" w:cs="Times New Roman"/>
                <w:color w:val="000000"/>
                <w:lang w:eastAsia="ru-RU"/>
              </w:rPr>
            </w:pPr>
            <w:r w:rsidRPr="00FD2FE8">
              <w:rPr>
                <w:rFonts w:ascii="Times New Roman" w:hAnsi="Times New Roman" w:cs="Times New Roman"/>
                <w:color w:val="000000"/>
              </w:rPr>
              <w:t>0,301</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RIELLO-RTQ-165</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line="240" w:lineRule="auto"/>
              <w:jc w:val="center"/>
              <w:rPr>
                <w:rFonts w:ascii="Times New Roman" w:hAnsi="Times New Roman" w:cs="Times New Roman"/>
                <w:color w:val="000000"/>
                <w:lang w:eastAsia="ru-RU"/>
              </w:rPr>
            </w:pPr>
            <w:r w:rsidRPr="00FD2FE8">
              <w:rPr>
                <w:rFonts w:ascii="Times New Roman" w:hAnsi="Times New Roman" w:cs="Times New Roman"/>
                <w:color w:val="000000"/>
              </w:rPr>
              <w:t>0,301</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759"/>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val="en-US"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RIELLO-RTQ-165</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p>
        </w:tc>
      </w:tr>
      <w:tr w:rsidR="00953EBD" w:rsidRPr="00FD2FE8" w:rsidTr="00953EBD">
        <w:trPr>
          <w:trHeight w:val="233"/>
        </w:trPr>
        <w:tc>
          <w:tcPr>
            <w:tcW w:w="9747" w:type="dxa"/>
            <w:gridSpan w:val="6"/>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школы №1, г.Сенгилей, пл.1 Мая, 1</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0,255</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MEGA PREX-150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0,255</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MEGA PREX-200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 xml:space="preserve">Котельная технолог.техникума, г.Сенгилей, </w:t>
            </w:r>
            <w:r w:rsidRPr="00FD2FE8">
              <w:rPr>
                <w:rFonts w:ascii="Times New Roman" w:hAnsi="Times New Roman" w:cs="Times New Roman"/>
              </w:rPr>
              <w:lastRenderedPageBreak/>
              <w:t>ул.Красноармейская, 86б</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lastRenderedPageBreak/>
              <w:t>0,877</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ALPHA-E-510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0,877</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bCs/>
              </w:rPr>
            </w:pPr>
            <w:r w:rsidRPr="00FD2FE8">
              <w:rPr>
                <w:rFonts w:ascii="Times New Roman" w:hAnsi="Times New Roman" w:cs="Times New Roman"/>
                <w:bCs/>
              </w:rPr>
              <w:t>Котел ALPHA-E-510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кв."Молодежный", г.Сенгилей, ул.70 лет Октября, 17б</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0,266</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w:t>
            </w:r>
            <w:r w:rsidRPr="00FD2FE8">
              <w:rPr>
                <w:rFonts w:ascii="Times New Roman" w:hAnsi="Times New Roman" w:cs="Times New Roman"/>
                <w:bCs/>
                <w:lang w:val="en-US"/>
              </w:rPr>
              <w:t xml:space="preserve"> PROTHERM-NO- Bison  630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0,266</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bCs/>
              </w:rPr>
            </w:pPr>
            <w:r w:rsidRPr="00FD2FE8">
              <w:rPr>
                <w:rFonts w:ascii="Times New Roman" w:hAnsi="Times New Roman" w:cs="Times New Roman"/>
                <w:bCs/>
              </w:rPr>
              <w:t>Котел</w:t>
            </w:r>
            <w:r w:rsidRPr="00FD2FE8">
              <w:rPr>
                <w:rFonts w:ascii="Times New Roman" w:hAnsi="Times New Roman" w:cs="Times New Roman"/>
                <w:bCs/>
                <w:lang w:val="en-US"/>
              </w:rPr>
              <w:t xml:space="preserve"> PROTHERM-NO- Bison  630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кв."Центральный", г.Сенгилей, ул.Октябрьская, 38б</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1,080</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MEGA PREX-150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1,080</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bCs/>
              </w:rPr>
            </w:pPr>
            <w:r w:rsidRPr="00FD2FE8">
              <w:rPr>
                <w:rFonts w:ascii="Times New Roman" w:hAnsi="Times New Roman" w:cs="Times New Roman"/>
                <w:bCs/>
              </w:rPr>
              <w:t>Котел MEGA PREX-150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кв."Е", г.Сенгилей, ул.Красноармейская, 79б</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0,520</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MEGA PREX-250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0,520</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bCs/>
              </w:rPr>
            </w:pPr>
            <w:r w:rsidRPr="00FD2FE8">
              <w:rPr>
                <w:rFonts w:ascii="Times New Roman" w:hAnsi="Times New Roman" w:cs="Times New Roman"/>
                <w:bCs/>
              </w:rPr>
              <w:t>Котел MEGA PREX-250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кв."Д", г.Сенгилей, ул.Дмитреева, 9</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1,290</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PROTHERM-NO- Bison 750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1,290</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PROTHERM-NO- Bison 750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ЦРБ, г.Сенгилей, ул. Нижневыборная, 8</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2,580</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w:t>
            </w:r>
            <w:r w:rsidRPr="00FD2FE8">
              <w:rPr>
                <w:rFonts w:ascii="Times New Roman" w:hAnsi="Times New Roman" w:cs="Times New Roman"/>
                <w:bCs/>
                <w:lang w:val="en-US"/>
              </w:rPr>
              <w:t xml:space="preserve"> Rossen RS-D1500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2,580</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w:t>
            </w:r>
            <w:r w:rsidRPr="00FD2FE8">
              <w:rPr>
                <w:rFonts w:ascii="Times New Roman" w:hAnsi="Times New Roman" w:cs="Times New Roman"/>
                <w:bCs/>
                <w:lang w:val="en-US"/>
              </w:rPr>
              <w:t xml:space="preserve"> Rossen RS-D1500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МУК МКК, г.Сенгилей</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0,103</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RS-A60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0,103</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RS-A60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Администрации, г.Сенгилей, пл.1 Мая</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0,103</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RS-A100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0,103</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bCs/>
              </w:rPr>
            </w:pPr>
            <w:r w:rsidRPr="00FD2FE8">
              <w:rPr>
                <w:rFonts w:ascii="Times New Roman" w:hAnsi="Times New Roman" w:cs="Times New Roman"/>
                <w:bCs/>
              </w:rPr>
              <w:t>Котел RS-A100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bCs/>
              </w:rPr>
            </w:pPr>
            <w:r w:rsidRPr="00FD2FE8">
              <w:rPr>
                <w:rFonts w:ascii="Times New Roman" w:hAnsi="Times New Roman" w:cs="Times New Roman"/>
                <w:bCs/>
              </w:rPr>
              <w:t>Котел RS-A40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lastRenderedPageBreak/>
              <w:t>Котельная МУК ЦБС, г.Сенгилей</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0,069</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w:t>
            </w:r>
            <w:r w:rsidRPr="00FD2FE8">
              <w:rPr>
                <w:rFonts w:ascii="Times New Roman" w:hAnsi="Times New Roman" w:cs="Times New Roman"/>
                <w:bCs/>
                <w:lang w:val="en-US"/>
              </w:rPr>
              <w:t xml:space="preserve"> ROSSEN  RS-A40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0,069</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w:t>
            </w:r>
            <w:r w:rsidRPr="00FD2FE8">
              <w:rPr>
                <w:rFonts w:ascii="Times New Roman" w:hAnsi="Times New Roman" w:cs="Times New Roman"/>
                <w:bCs/>
                <w:lang w:val="en-US"/>
              </w:rPr>
              <w:t xml:space="preserve"> ROSSEN  RS-A40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ЦДТ, г.Сенгилей,  ул. Ленина, 16</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0,068</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w:t>
            </w:r>
            <w:r w:rsidRPr="00FD2FE8">
              <w:rPr>
                <w:rFonts w:ascii="Times New Roman" w:hAnsi="Times New Roman" w:cs="Times New Roman"/>
                <w:bCs/>
                <w:lang w:val="en-US"/>
              </w:rPr>
              <w:t xml:space="preserve"> ROSSEN  RS-A40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0,068</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w:t>
            </w:r>
            <w:r w:rsidRPr="00FD2FE8">
              <w:rPr>
                <w:rFonts w:ascii="Times New Roman" w:hAnsi="Times New Roman" w:cs="Times New Roman"/>
                <w:bCs/>
                <w:lang w:val="en-US"/>
              </w:rPr>
              <w:t xml:space="preserve"> ROSSEN  RS-A40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г.Сенгилей,  ул. Полевая, 129</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0,170</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 xml:space="preserve">Котел </w:t>
            </w:r>
            <w:r w:rsidRPr="00FD2FE8">
              <w:rPr>
                <w:rFonts w:ascii="Times New Roman" w:hAnsi="Times New Roman" w:cs="Times New Roman"/>
                <w:bCs/>
                <w:lang w:val="en-US"/>
              </w:rPr>
              <w:t>RS-A100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0,170</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 xml:space="preserve">Котел </w:t>
            </w:r>
            <w:r w:rsidRPr="00FD2FE8">
              <w:rPr>
                <w:rFonts w:ascii="Times New Roman" w:hAnsi="Times New Roman" w:cs="Times New Roman"/>
                <w:bCs/>
                <w:lang w:val="en-US"/>
              </w:rPr>
              <w:t>RS-A100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Дома ветеранов, г.Сенгилей, ул. О. Кошевого, 8б</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0,170</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RS-A-100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0,170</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RS-A-100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ДШИ, г.Сенгилей, ул.В.Носова, 13</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0,068</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w:t>
            </w:r>
            <w:r w:rsidRPr="00FD2FE8">
              <w:rPr>
                <w:rFonts w:ascii="Times New Roman" w:hAnsi="Times New Roman" w:cs="Times New Roman"/>
                <w:bCs/>
                <w:lang w:val="en-US"/>
              </w:rPr>
              <w:t xml:space="preserve"> ROSSEN RS-A40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0,068</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bCs/>
              </w:rPr>
            </w:pPr>
            <w:r w:rsidRPr="00FD2FE8">
              <w:rPr>
                <w:rFonts w:ascii="Times New Roman" w:hAnsi="Times New Roman" w:cs="Times New Roman"/>
                <w:bCs/>
              </w:rPr>
              <w:t>Котел</w:t>
            </w:r>
            <w:r w:rsidRPr="00FD2FE8">
              <w:rPr>
                <w:rFonts w:ascii="Times New Roman" w:hAnsi="Times New Roman" w:cs="Times New Roman"/>
                <w:bCs/>
                <w:lang w:val="en-US"/>
              </w:rPr>
              <w:t xml:space="preserve"> ROSSEN RS-A40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themeColor="text1"/>
              </w:rPr>
            </w:pPr>
            <w:r w:rsidRPr="00FD2FE8">
              <w:rPr>
                <w:rFonts w:ascii="Times New Roman" w:hAnsi="Times New Roman" w:cs="Times New Roman"/>
                <w:color w:val="000000" w:themeColor="text1"/>
              </w:rPr>
              <w:t>Котельная д/сада Солнышко, г.Сенгилей</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0,155</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w:t>
            </w:r>
            <w:r w:rsidRPr="00FD2FE8">
              <w:rPr>
                <w:rFonts w:ascii="Times New Roman" w:hAnsi="Times New Roman" w:cs="Times New Roman"/>
                <w:bCs/>
                <w:lang w:val="en-US"/>
              </w:rPr>
              <w:t xml:space="preserve"> RS-A100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0,155</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color w:val="000000" w:themeColor="text1"/>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bCs/>
              </w:rPr>
            </w:pPr>
            <w:r w:rsidRPr="00FD2FE8">
              <w:rPr>
                <w:rFonts w:ascii="Times New Roman" w:hAnsi="Times New Roman" w:cs="Times New Roman"/>
                <w:bCs/>
              </w:rPr>
              <w:t xml:space="preserve">Котел </w:t>
            </w:r>
            <w:r w:rsidRPr="00FD2FE8">
              <w:rPr>
                <w:rFonts w:ascii="Times New Roman" w:hAnsi="Times New Roman" w:cs="Times New Roman"/>
                <w:bCs/>
                <w:lang w:val="en-US"/>
              </w:rPr>
              <w:t>RS-A80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№1 п. Цемзавод, ул. Рабочая, д. 1б</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0,860</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СТГ Классик 0,2</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0,860</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СТГ Классик 0,2</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СТГ Классик 0,2</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СТГ Классик 0,4</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№2 п. Цемзавод, ул. Лесная, д. 15б</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2,420</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Vitoplex-100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2,420</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Vitoplex-100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276"/>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rPr>
              <w:t>Котельная детского сада "Березка", г.Сенгилей,  ул. Ст Разина, 14</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0,140</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RS-A-80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0,140</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RS-A-80</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9747" w:type="dxa"/>
            <w:gridSpan w:val="6"/>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r w:rsidR="00953EBD" w:rsidRPr="00FD2FE8" w:rsidTr="00953EBD">
        <w:trPr>
          <w:trHeight w:val="355"/>
        </w:trPr>
        <w:tc>
          <w:tcPr>
            <w:tcW w:w="2093" w:type="dxa"/>
            <w:vMerge w:val="restart"/>
            <w:shd w:val="clear" w:color="auto" w:fill="FFFFFF"/>
            <w:vAlign w:val="center"/>
          </w:tcPr>
          <w:p w:rsidR="00953EBD" w:rsidRPr="00FD2FE8" w:rsidRDefault="00953EBD" w:rsidP="00953EBD">
            <w:pPr>
              <w:spacing w:after="0"/>
              <w:jc w:val="center"/>
              <w:rPr>
                <w:rFonts w:ascii="Times New Roman" w:hAnsi="Times New Roman" w:cs="Times New Roman"/>
                <w:bCs/>
              </w:rPr>
            </w:pPr>
            <w:r w:rsidRPr="00FD2FE8">
              <w:rPr>
                <w:rFonts w:ascii="Times New Roman" w:hAnsi="Times New Roman" w:cs="Times New Roman"/>
                <w:bCs/>
              </w:rPr>
              <w:t>Котельная Лечебный корпус "Тополек" г. Сенгилей, ул.Чехова,2б</w:t>
            </w:r>
          </w:p>
        </w:tc>
        <w:tc>
          <w:tcPr>
            <w:tcW w:w="1559"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0,344</w:t>
            </w: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RIELLO-RTQ-165</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val="restart"/>
            <w:shd w:val="clear" w:color="auto" w:fill="FFFFFF"/>
            <w:vAlign w:val="center"/>
          </w:tcPr>
          <w:p w:rsidR="00953EBD" w:rsidRPr="00FD2FE8" w:rsidRDefault="00953EBD" w:rsidP="00953EBD">
            <w:pPr>
              <w:spacing w:after="0"/>
              <w:jc w:val="center"/>
              <w:rPr>
                <w:rFonts w:ascii="Times New Roman" w:hAnsi="Times New Roman" w:cs="Times New Roman"/>
                <w:color w:val="000000"/>
              </w:rPr>
            </w:pPr>
            <w:r w:rsidRPr="00FD2FE8">
              <w:rPr>
                <w:rFonts w:ascii="Times New Roman" w:hAnsi="Times New Roman" w:cs="Times New Roman"/>
                <w:color w:val="000000"/>
              </w:rPr>
              <w:t>0,344</w:t>
            </w:r>
          </w:p>
        </w:tc>
        <w:tc>
          <w:tcPr>
            <w:tcW w:w="1417" w:type="dxa"/>
            <w:vMerge w:val="restart"/>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Природный газ</w:t>
            </w:r>
          </w:p>
        </w:tc>
      </w:tr>
      <w:tr w:rsidR="00953EBD" w:rsidRPr="00FD2FE8" w:rsidTr="00953EBD">
        <w:trPr>
          <w:trHeight w:val="355"/>
        </w:trPr>
        <w:tc>
          <w:tcPr>
            <w:tcW w:w="2093" w:type="dxa"/>
            <w:vMerge/>
            <w:shd w:val="clear" w:color="auto" w:fill="FFFFFF"/>
            <w:vAlign w:val="center"/>
          </w:tcPr>
          <w:p w:rsidR="00953EBD" w:rsidRPr="00FD2FE8" w:rsidRDefault="00953EBD" w:rsidP="00953EBD">
            <w:pPr>
              <w:spacing w:after="0"/>
              <w:jc w:val="center"/>
              <w:rPr>
                <w:rFonts w:ascii="Times New Roman" w:hAnsi="Times New Roman" w:cs="Times New Roman"/>
                <w:bCs/>
              </w:rPr>
            </w:pPr>
          </w:p>
        </w:tc>
        <w:tc>
          <w:tcPr>
            <w:tcW w:w="1559"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559" w:type="dxa"/>
            <w:shd w:val="clear" w:color="auto" w:fill="FFFFFF"/>
            <w:vAlign w:val="center"/>
          </w:tcPr>
          <w:p w:rsidR="00953EBD" w:rsidRPr="00FD2FE8" w:rsidRDefault="00953EBD" w:rsidP="00953EBD">
            <w:pPr>
              <w:spacing w:after="0"/>
              <w:jc w:val="center"/>
              <w:rPr>
                <w:rFonts w:ascii="Times New Roman" w:hAnsi="Times New Roman" w:cs="Times New Roman"/>
              </w:rPr>
            </w:pPr>
            <w:r w:rsidRPr="00FD2FE8">
              <w:rPr>
                <w:rFonts w:ascii="Times New Roman" w:hAnsi="Times New Roman" w:cs="Times New Roman"/>
                <w:bCs/>
              </w:rPr>
              <w:t>Котел RIELLO-RTQ-165</w:t>
            </w:r>
          </w:p>
        </w:tc>
        <w:tc>
          <w:tcPr>
            <w:tcW w:w="1701" w:type="dxa"/>
            <w:shd w:val="clear" w:color="auto" w:fill="FFFFFF"/>
            <w:vAlign w:val="center"/>
          </w:tcPr>
          <w:p w:rsidR="00953EBD" w:rsidRPr="00FD2FE8" w:rsidRDefault="00953EBD" w:rsidP="00953EBD">
            <w:pPr>
              <w:spacing w:after="0" w:line="240" w:lineRule="auto"/>
              <w:jc w:val="center"/>
              <w:rPr>
                <w:rFonts w:ascii="Times New Roman" w:eastAsia="Times New Roman" w:hAnsi="Times New Roman" w:cs="Times New Roman"/>
                <w:lang w:eastAsia="ru-RU"/>
              </w:rPr>
            </w:pPr>
            <w:r w:rsidRPr="00FD2FE8">
              <w:rPr>
                <w:rFonts w:ascii="Times New Roman" w:eastAsia="Times New Roman" w:hAnsi="Times New Roman" w:cs="Times New Roman"/>
                <w:lang w:eastAsia="ru-RU"/>
              </w:rPr>
              <w:t>1</w:t>
            </w:r>
          </w:p>
        </w:tc>
        <w:tc>
          <w:tcPr>
            <w:tcW w:w="1418"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c>
          <w:tcPr>
            <w:tcW w:w="1417" w:type="dxa"/>
            <w:vMerge/>
            <w:shd w:val="clear" w:color="auto" w:fill="FFFFFF"/>
            <w:vAlign w:val="center"/>
          </w:tcPr>
          <w:p w:rsidR="00953EBD" w:rsidRPr="00FD2FE8" w:rsidRDefault="00953EBD" w:rsidP="00953EBD">
            <w:pPr>
              <w:spacing w:after="0"/>
              <w:jc w:val="center"/>
              <w:rPr>
                <w:rFonts w:ascii="Times New Roman" w:eastAsia="Times New Roman" w:hAnsi="Times New Roman" w:cs="Times New Roman"/>
                <w:lang w:eastAsia="ru-RU"/>
              </w:rPr>
            </w:pPr>
          </w:p>
        </w:tc>
      </w:tr>
    </w:tbl>
    <w:p w:rsidR="00345668" w:rsidRPr="00FD2FE8" w:rsidRDefault="00345668" w:rsidP="00603C98">
      <w:pPr>
        <w:widowControl w:val="0"/>
        <w:spacing w:after="0"/>
        <w:ind w:firstLine="708"/>
        <w:jc w:val="both"/>
        <w:outlineLvl w:val="1"/>
        <w:rPr>
          <w:rFonts w:ascii="Times New Roman" w:eastAsia="Times New Roman" w:hAnsi="Times New Roman" w:cs="Times New Roman"/>
          <w:b/>
          <w:bCs/>
          <w:iCs/>
          <w:sz w:val="28"/>
          <w:szCs w:val="28"/>
          <w:lang w:eastAsia="ru-RU"/>
        </w:rPr>
      </w:pPr>
    </w:p>
    <w:p w:rsidR="0097692C" w:rsidRPr="00FD2FE8" w:rsidRDefault="0097692C" w:rsidP="00603C98">
      <w:pPr>
        <w:widowControl w:val="0"/>
        <w:spacing w:after="0"/>
        <w:ind w:firstLine="708"/>
        <w:jc w:val="both"/>
        <w:outlineLvl w:val="1"/>
        <w:rPr>
          <w:rFonts w:ascii="Times New Roman" w:eastAsia="Times New Roman" w:hAnsi="Times New Roman" w:cs="Times New Roman"/>
          <w:b/>
          <w:bCs/>
          <w:iCs/>
          <w:sz w:val="28"/>
          <w:szCs w:val="28"/>
          <w:lang w:eastAsia="ru-RU"/>
        </w:rPr>
      </w:pPr>
      <w:r w:rsidRPr="00FD2FE8">
        <w:rPr>
          <w:rFonts w:ascii="Times New Roman" w:eastAsia="Times New Roman" w:hAnsi="Times New Roman" w:cs="Times New Roman"/>
          <w:b/>
          <w:bCs/>
          <w:iCs/>
          <w:sz w:val="28"/>
          <w:szCs w:val="28"/>
          <w:lang w:eastAsia="ru-RU"/>
        </w:rPr>
        <w:t>2.2. Описание существующих и перспективных зон  действия индивидуальных источников тепловой энергии</w:t>
      </w:r>
    </w:p>
    <w:p w:rsidR="007E0A19" w:rsidRPr="00FD2FE8" w:rsidRDefault="007E0A19" w:rsidP="00603C98">
      <w:pPr>
        <w:spacing w:after="0"/>
        <w:ind w:firstLine="709"/>
        <w:jc w:val="both"/>
        <w:rPr>
          <w:rFonts w:ascii="Times New Roman" w:hAnsi="Times New Roman" w:cs="Times New Roman"/>
          <w:iCs/>
          <w:sz w:val="28"/>
          <w:szCs w:val="28"/>
        </w:rPr>
      </w:pPr>
      <w:r w:rsidRPr="00FD2FE8">
        <w:rPr>
          <w:rFonts w:ascii="Times New Roman" w:hAnsi="Times New Roman" w:cs="Times New Roman"/>
          <w:iCs/>
          <w:sz w:val="28"/>
          <w:szCs w:val="28"/>
        </w:rPr>
        <w:t>Зоны, не охваченные источниками централизованного теплоснабжения, имеют индивидуальное теплоснабжение.</w:t>
      </w:r>
    </w:p>
    <w:p w:rsidR="001D4E49" w:rsidRPr="00FD2FE8" w:rsidRDefault="001D4E49" w:rsidP="00603C98">
      <w:pPr>
        <w:spacing w:after="0"/>
        <w:ind w:firstLine="708"/>
        <w:jc w:val="both"/>
        <w:rPr>
          <w:rFonts w:ascii="Times New Roman" w:eastAsia="Times New Roman" w:hAnsi="Times New Roman" w:cs="Times New Roman"/>
          <w:sz w:val="28"/>
          <w:szCs w:val="28"/>
          <w:lang w:eastAsia="ru-RU"/>
        </w:rPr>
      </w:pPr>
      <w:r w:rsidRPr="00FD2FE8">
        <w:rPr>
          <w:rFonts w:ascii="Times New Roman" w:eastAsia="Times New Roman" w:hAnsi="Times New Roman" w:cs="Times New Roman"/>
          <w:sz w:val="28"/>
          <w:szCs w:val="28"/>
          <w:lang w:eastAsia="ru-RU"/>
        </w:rPr>
        <w:t>Отопление от индивидуальных источников тепловой энергии более выгоднее, чем отопление от централизованного теплоснабжения. Индивидуальные источники поставляют тепловую энергию без потерь. Так же отсутствует риск поломки тепловых сетей в отопительный период.</w:t>
      </w:r>
    </w:p>
    <w:p w:rsidR="00FF2978" w:rsidRPr="00FD2FE8" w:rsidRDefault="00FF2978" w:rsidP="00603C98">
      <w:pPr>
        <w:spacing w:after="0"/>
        <w:ind w:firstLine="708"/>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 xml:space="preserve">Индивидуальные источники тепловой энергии </w:t>
      </w:r>
      <w:r w:rsidR="00534C2D">
        <w:rPr>
          <w:rFonts w:ascii="Times New Roman" w:hAnsi="Times New Roman" w:cs="Times New Roman"/>
          <w:sz w:val="28"/>
          <w:szCs w:val="28"/>
        </w:rPr>
        <w:t>Сенгилеевского</w:t>
      </w:r>
      <w:r w:rsidR="004720E2" w:rsidRPr="00FD2FE8">
        <w:rPr>
          <w:rFonts w:ascii="Times New Roman" w:hAnsi="Times New Roman" w:cs="Times New Roman"/>
          <w:sz w:val="28"/>
          <w:szCs w:val="28"/>
        </w:rPr>
        <w:t xml:space="preserve"> городского поселения</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7F0E2F" w:rsidRPr="00FD2FE8">
        <w:rPr>
          <w:rFonts w:ascii="Times New Roman" w:hAnsi="Times New Roman" w:cs="Times New Roman"/>
          <w:sz w:val="28"/>
          <w:szCs w:val="28"/>
        </w:rPr>
        <w:t xml:space="preserve"> </w:t>
      </w:r>
      <w:r w:rsidRPr="00FD2FE8">
        <w:rPr>
          <w:rFonts w:ascii="Times New Roman" w:hAnsi="Times New Roman" w:cs="Times New Roman"/>
          <w:sz w:val="28"/>
          <w:szCs w:val="28"/>
          <w:lang w:eastAsia="ru-RU"/>
        </w:rPr>
        <w:t>служат для отоплени</w:t>
      </w:r>
      <w:r w:rsidR="008802B2" w:rsidRPr="00FD2FE8">
        <w:rPr>
          <w:rFonts w:ascii="Times New Roman" w:hAnsi="Times New Roman" w:cs="Times New Roman"/>
          <w:sz w:val="28"/>
          <w:szCs w:val="28"/>
          <w:lang w:eastAsia="ru-RU"/>
        </w:rPr>
        <w:t>я и горячего водоснабжения</w:t>
      </w:r>
      <w:r w:rsidRPr="00FD2FE8">
        <w:rPr>
          <w:rFonts w:ascii="Times New Roman" w:hAnsi="Times New Roman" w:cs="Times New Roman"/>
          <w:sz w:val="28"/>
          <w:szCs w:val="28"/>
          <w:lang w:eastAsia="ru-RU"/>
        </w:rPr>
        <w:t xml:space="preserve"> индивидуального </w:t>
      </w:r>
      <w:r w:rsidR="008802B2" w:rsidRPr="00FD2FE8">
        <w:rPr>
          <w:rFonts w:ascii="Times New Roman" w:hAnsi="Times New Roman" w:cs="Times New Roman"/>
          <w:sz w:val="28"/>
          <w:szCs w:val="28"/>
          <w:lang w:eastAsia="ru-RU"/>
        </w:rPr>
        <w:t>жилого фонда суммарной площадью</w:t>
      </w:r>
      <w:r w:rsidR="0023796D" w:rsidRPr="00FD2FE8">
        <w:rPr>
          <w:rFonts w:ascii="Times New Roman" w:hAnsi="Times New Roman" w:cs="Times New Roman"/>
          <w:sz w:val="28"/>
          <w:szCs w:val="28"/>
          <w:lang w:eastAsia="ru-RU"/>
        </w:rPr>
        <w:t xml:space="preserve"> </w:t>
      </w:r>
      <w:r w:rsidR="008E2B88" w:rsidRPr="00FD2FE8">
        <w:rPr>
          <w:rFonts w:ascii="Times New Roman" w:hAnsi="Times New Roman" w:cs="Times New Roman"/>
          <w:sz w:val="28"/>
          <w:szCs w:val="28"/>
          <w:lang w:eastAsia="ru-RU"/>
        </w:rPr>
        <w:t>179,850</w:t>
      </w:r>
      <w:r w:rsidR="0023796D" w:rsidRPr="00FD2FE8">
        <w:rPr>
          <w:rFonts w:ascii="Times New Roman" w:hAnsi="Times New Roman" w:cs="Times New Roman"/>
          <w:sz w:val="28"/>
          <w:szCs w:val="28"/>
          <w:lang w:eastAsia="ru-RU"/>
        </w:rPr>
        <w:t xml:space="preserve"> </w:t>
      </w:r>
      <w:r w:rsidR="005A6B22" w:rsidRPr="00FD2FE8">
        <w:rPr>
          <w:rFonts w:ascii="Times New Roman" w:hAnsi="Times New Roman" w:cs="Times New Roman"/>
          <w:sz w:val="28"/>
          <w:szCs w:val="28"/>
          <w:lang w:eastAsia="ru-RU"/>
        </w:rPr>
        <w:t xml:space="preserve">тыс. </w:t>
      </w:r>
      <w:r w:rsidRPr="00FD2FE8">
        <w:rPr>
          <w:rFonts w:ascii="Times New Roman" w:hAnsi="Times New Roman" w:cs="Times New Roman"/>
          <w:sz w:val="28"/>
          <w:szCs w:val="28"/>
          <w:lang w:eastAsia="ru-RU"/>
        </w:rPr>
        <w:t>м</w:t>
      </w:r>
      <w:r w:rsidRPr="00FD2FE8">
        <w:rPr>
          <w:rFonts w:ascii="Times New Roman" w:hAnsi="Times New Roman" w:cs="Times New Roman"/>
          <w:sz w:val="28"/>
          <w:szCs w:val="28"/>
          <w:vertAlign w:val="superscript"/>
          <w:lang w:eastAsia="ru-RU"/>
        </w:rPr>
        <w:t>2</w:t>
      </w:r>
      <w:r w:rsidRPr="00FD2FE8">
        <w:rPr>
          <w:rFonts w:ascii="Times New Roman" w:hAnsi="Times New Roman" w:cs="Times New Roman"/>
          <w:sz w:val="28"/>
          <w:szCs w:val="28"/>
          <w:lang w:eastAsia="ru-RU"/>
        </w:rPr>
        <w:t>. Поскольку данные об установленной тепловой мощности</w:t>
      </w:r>
      <w:r w:rsidR="0023796D" w:rsidRPr="00FD2FE8">
        <w:rPr>
          <w:rFonts w:ascii="Times New Roman" w:hAnsi="Times New Roman" w:cs="Times New Roman"/>
          <w:sz w:val="28"/>
          <w:szCs w:val="28"/>
          <w:lang w:eastAsia="ru-RU"/>
        </w:rPr>
        <w:t xml:space="preserve"> </w:t>
      </w:r>
      <w:r w:rsidRPr="00FD2FE8">
        <w:rPr>
          <w:rFonts w:ascii="Times New Roman" w:hAnsi="Times New Roman" w:cs="Times New Roman"/>
          <w:sz w:val="28"/>
          <w:szCs w:val="28"/>
          <w:lang w:eastAsia="ru-RU"/>
        </w:rPr>
        <w:t>данных</w:t>
      </w:r>
      <w:r w:rsidR="0023796D" w:rsidRPr="00FD2FE8">
        <w:rPr>
          <w:rFonts w:ascii="Times New Roman" w:hAnsi="Times New Roman" w:cs="Times New Roman"/>
          <w:sz w:val="28"/>
          <w:szCs w:val="28"/>
          <w:lang w:eastAsia="ru-RU"/>
        </w:rPr>
        <w:t xml:space="preserve"> </w:t>
      </w:r>
      <w:r w:rsidRPr="00FD2FE8">
        <w:rPr>
          <w:rFonts w:ascii="Times New Roman" w:hAnsi="Times New Roman" w:cs="Times New Roman"/>
          <w:sz w:val="28"/>
          <w:szCs w:val="28"/>
          <w:lang w:eastAsia="ru-RU"/>
        </w:rPr>
        <w:t>теплоагрегатов</w:t>
      </w:r>
      <w:r w:rsidR="0023796D" w:rsidRPr="00FD2FE8">
        <w:rPr>
          <w:rFonts w:ascii="Times New Roman" w:hAnsi="Times New Roman" w:cs="Times New Roman"/>
          <w:sz w:val="28"/>
          <w:szCs w:val="28"/>
          <w:lang w:eastAsia="ru-RU"/>
        </w:rPr>
        <w:t xml:space="preserve"> </w:t>
      </w:r>
      <w:r w:rsidRPr="00FD2FE8">
        <w:rPr>
          <w:rFonts w:ascii="Times New Roman" w:hAnsi="Times New Roman" w:cs="Times New Roman"/>
          <w:sz w:val="28"/>
          <w:szCs w:val="28"/>
          <w:lang w:eastAsia="ru-RU"/>
        </w:rPr>
        <w:t>отсутствуют, не представляется возможности точно оценить резервы этого вида оборудования. Расход тепла на отопление существующих индивидуальных жилых домов определен из условий 20 ккал/ч на 1 м</w:t>
      </w:r>
      <w:r w:rsidRPr="00FD2FE8">
        <w:rPr>
          <w:rFonts w:ascii="Times New Roman" w:hAnsi="Times New Roman" w:cs="Times New Roman"/>
          <w:sz w:val="28"/>
          <w:szCs w:val="28"/>
          <w:vertAlign w:val="superscript"/>
          <w:lang w:eastAsia="ru-RU"/>
        </w:rPr>
        <w:t>2</w:t>
      </w:r>
      <w:r w:rsidRPr="00FD2FE8">
        <w:rPr>
          <w:rFonts w:ascii="Times New Roman" w:hAnsi="Times New Roman" w:cs="Times New Roman"/>
          <w:sz w:val="28"/>
          <w:szCs w:val="28"/>
          <w:lang w:eastAsia="ru-RU"/>
        </w:rPr>
        <w:t>. Ори</w:t>
      </w:r>
      <w:r w:rsidR="008802B2" w:rsidRPr="00FD2FE8">
        <w:rPr>
          <w:rFonts w:ascii="Times New Roman" w:hAnsi="Times New Roman" w:cs="Times New Roman"/>
          <w:sz w:val="28"/>
          <w:szCs w:val="28"/>
          <w:lang w:eastAsia="ru-RU"/>
        </w:rPr>
        <w:t xml:space="preserve">ентировочная тепловая нагрузка ИЖС, </w:t>
      </w:r>
      <w:r w:rsidRPr="00FD2FE8">
        <w:rPr>
          <w:rFonts w:ascii="Times New Roman" w:hAnsi="Times New Roman" w:cs="Times New Roman"/>
          <w:sz w:val="28"/>
          <w:szCs w:val="28"/>
          <w:lang w:eastAsia="ru-RU"/>
        </w:rPr>
        <w:t xml:space="preserve">обеспечиваемая от индивидуальных теплогенераторов, составляет около </w:t>
      </w:r>
      <w:r w:rsidR="008E2B88" w:rsidRPr="00FD2FE8">
        <w:rPr>
          <w:rFonts w:ascii="Times New Roman" w:hAnsi="Times New Roman" w:cs="Times New Roman"/>
          <w:sz w:val="28"/>
          <w:szCs w:val="28"/>
          <w:lang w:eastAsia="ru-RU"/>
        </w:rPr>
        <w:t>3,597</w:t>
      </w:r>
      <w:r w:rsidRPr="00FD2FE8">
        <w:rPr>
          <w:rFonts w:ascii="Times New Roman" w:hAnsi="Times New Roman" w:cs="Times New Roman"/>
          <w:sz w:val="28"/>
          <w:szCs w:val="28"/>
          <w:lang w:eastAsia="ru-RU"/>
        </w:rPr>
        <w:t xml:space="preserve"> Гкал/час.</w:t>
      </w:r>
    </w:p>
    <w:p w:rsidR="00915926" w:rsidRPr="00FD2FE8" w:rsidRDefault="00915926" w:rsidP="00603C98">
      <w:pPr>
        <w:widowControl w:val="0"/>
        <w:spacing w:after="0"/>
        <w:ind w:firstLine="709"/>
        <w:jc w:val="center"/>
        <w:outlineLvl w:val="1"/>
        <w:rPr>
          <w:rFonts w:ascii="Times New Roman" w:eastAsia="Times New Roman" w:hAnsi="Times New Roman" w:cs="Times New Roman"/>
          <w:b/>
          <w:bCs/>
          <w:iCs/>
          <w:sz w:val="28"/>
          <w:szCs w:val="28"/>
          <w:lang w:eastAsia="ru-RU"/>
        </w:rPr>
      </w:pPr>
      <w:r w:rsidRPr="00FD2FE8">
        <w:rPr>
          <w:rFonts w:ascii="Times New Roman" w:eastAsia="Times New Roman" w:hAnsi="Times New Roman" w:cs="Times New Roman"/>
          <w:b/>
          <w:bCs/>
          <w:iCs/>
          <w:sz w:val="28"/>
          <w:szCs w:val="28"/>
          <w:lang w:eastAsia="ru-RU"/>
        </w:rPr>
        <w:t>2.</w:t>
      </w:r>
      <w:r w:rsidR="0097692C" w:rsidRPr="00FD2FE8">
        <w:rPr>
          <w:rFonts w:ascii="Times New Roman" w:eastAsia="Times New Roman" w:hAnsi="Times New Roman" w:cs="Times New Roman"/>
          <w:b/>
          <w:bCs/>
          <w:iCs/>
          <w:sz w:val="28"/>
          <w:szCs w:val="28"/>
          <w:lang w:eastAsia="ru-RU"/>
        </w:rPr>
        <w:t>3</w:t>
      </w:r>
      <w:r w:rsidRPr="00FD2FE8">
        <w:rPr>
          <w:rFonts w:ascii="Times New Roman" w:eastAsia="Times New Roman" w:hAnsi="Times New Roman" w:cs="Times New Roman"/>
          <w:b/>
          <w:bCs/>
          <w:iCs/>
          <w:sz w:val="28"/>
          <w:szCs w:val="28"/>
          <w:lang w:eastAsia="ru-RU"/>
        </w:rPr>
        <w:t xml:space="preserve">. </w:t>
      </w:r>
      <w:r w:rsidR="0097692C" w:rsidRPr="00FD2FE8">
        <w:rPr>
          <w:rFonts w:ascii="Times New Roman" w:eastAsia="Times New Roman" w:hAnsi="Times New Roman" w:cs="Times New Roman"/>
          <w:b/>
          <w:bCs/>
          <w:iCs/>
          <w:sz w:val="28"/>
          <w:szCs w:val="28"/>
          <w:lang w:eastAsia="ru-RU"/>
        </w:rPr>
        <w:t>Существующие и п</w:t>
      </w:r>
      <w:r w:rsidRPr="00FD2FE8">
        <w:rPr>
          <w:rFonts w:ascii="Times New Roman" w:eastAsia="Times New Roman" w:hAnsi="Times New Roman" w:cs="Times New Roman"/>
          <w:b/>
          <w:bCs/>
          <w:iCs/>
          <w:sz w:val="28"/>
          <w:szCs w:val="28"/>
          <w:lang w:eastAsia="ru-RU"/>
        </w:rPr>
        <w:t>ерспективные балансы тепловой мощности и тепловой нагрузки</w:t>
      </w:r>
      <w:r w:rsidR="00820700" w:rsidRPr="00FD2FE8">
        <w:rPr>
          <w:rFonts w:ascii="Times New Roman" w:eastAsia="Times New Roman" w:hAnsi="Times New Roman" w:cs="Times New Roman"/>
          <w:b/>
          <w:bCs/>
          <w:iCs/>
          <w:sz w:val="28"/>
          <w:szCs w:val="28"/>
          <w:lang w:eastAsia="ru-RU"/>
        </w:rPr>
        <w:t xml:space="preserve"> потребителей</w:t>
      </w:r>
      <w:r w:rsidRPr="00FD2FE8">
        <w:rPr>
          <w:rFonts w:ascii="Times New Roman" w:eastAsia="Times New Roman" w:hAnsi="Times New Roman" w:cs="Times New Roman"/>
          <w:b/>
          <w:bCs/>
          <w:iCs/>
          <w:sz w:val="28"/>
          <w:szCs w:val="28"/>
          <w:lang w:eastAsia="ru-RU"/>
        </w:rPr>
        <w:t xml:space="preserve"> в зонах действия  источников тепловой энергии, в том числе работающих на единую тепловую сеть</w:t>
      </w:r>
    </w:p>
    <w:p w:rsidR="007A5326" w:rsidRPr="00FD2FE8" w:rsidRDefault="007A5326" w:rsidP="00603C98">
      <w:pPr>
        <w:spacing w:after="0"/>
        <w:ind w:firstLine="567"/>
        <w:jc w:val="both"/>
        <w:rPr>
          <w:rFonts w:ascii="Times New Roman" w:eastAsia="Times New Roman" w:hAnsi="Times New Roman" w:cs="Times New Roman"/>
          <w:sz w:val="28"/>
          <w:szCs w:val="28"/>
          <w:lang w:eastAsia="ru-RU"/>
        </w:rPr>
      </w:pPr>
      <w:r w:rsidRPr="00FD2FE8">
        <w:rPr>
          <w:rFonts w:ascii="Times New Roman" w:eastAsia="Times New Roman" w:hAnsi="Times New Roman" w:cs="Times New Roman"/>
          <w:sz w:val="28"/>
          <w:szCs w:val="28"/>
          <w:lang w:eastAsia="ru-RU"/>
        </w:rPr>
        <w:t>Балансы существующей на базовый период схемы теплоснабжения тепловой мощности в каждой из зон действия источников тепловой энергии</w:t>
      </w:r>
      <w:r w:rsidR="00614ABC" w:rsidRPr="00FD2FE8">
        <w:rPr>
          <w:rFonts w:ascii="Times New Roman" w:eastAsia="Times New Roman" w:hAnsi="Times New Roman" w:cs="Times New Roman"/>
          <w:sz w:val="28"/>
          <w:szCs w:val="28"/>
          <w:lang w:eastAsia="ru-RU"/>
        </w:rPr>
        <w:t xml:space="preserve"> и перспективные балансы,</w:t>
      </w:r>
      <w:r w:rsidRPr="00FD2FE8">
        <w:rPr>
          <w:rFonts w:ascii="Times New Roman" w:eastAsia="Times New Roman" w:hAnsi="Times New Roman" w:cs="Times New Roman"/>
          <w:sz w:val="28"/>
          <w:szCs w:val="28"/>
          <w:lang w:eastAsia="ru-RU"/>
        </w:rPr>
        <w:t xml:space="preserve">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614ABC" w:rsidRPr="00FD2FE8">
        <w:rPr>
          <w:rFonts w:ascii="Times New Roman" w:eastAsia="Times New Roman" w:hAnsi="Times New Roman" w:cs="Times New Roman"/>
          <w:sz w:val="28"/>
          <w:szCs w:val="28"/>
          <w:lang w:eastAsia="ru-RU"/>
        </w:rPr>
        <w:t>,</w:t>
      </w:r>
      <w:r w:rsidRPr="00FD2FE8">
        <w:rPr>
          <w:rFonts w:ascii="Times New Roman" w:eastAsia="Times New Roman" w:hAnsi="Times New Roman" w:cs="Times New Roman"/>
          <w:sz w:val="28"/>
          <w:szCs w:val="28"/>
          <w:lang w:eastAsia="ru-RU"/>
        </w:rPr>
        <w:t xml:space="preserve"> приведены в таблице </w:t>
      </w:r>
      <w:r w:rsidR="000713FB" w:rsidRPr="00FD2FE8">
        <w:rPr>
          <w:rFonts w:ascii="Times New Roman" w:eastAsia="Times New Roman" w:hAnsi="Times New Roman" w:cs="Times New Roman"/>
          <w:sz w:val="28"/>
          <w:szCs w:val="28"/>
          <w:lang w:eastAsia="ru-RU"/>
        </w:rPr>
        <w:t>7</w:t>
      </w:r>
      <w:r w:rsidR="00614ABC" w:rsidRPr="00FD2FE8">
        <w:rPr>
          <w:rFonts w:ascii="Times New Roman" w:eastAsia="Times New Roman" w:hAnsi="Times New Roman" w:cs="Times New Roman"/>
          <w:sz w:val="28"/>
          <w:szCs w:val="28"/>
          <w:lang w:eastAsia="ru-RU"/>
        </w:rPr>
        <w:t>.</w:t>
      </w:r>
    </w:p>
    <w:p w:rsidR="007A5326" w:rsidRPr="00FD2FE8" w:rsidRDefault="007A5326" w:rsidP="00603C98">
      <w:pPr>
        <w:widowControl w:val="0"/>
        <w:spacing w:after="0"/>
        <w:jc w:val="center"/>
        <w:rPr>
          <w:rFonts w:ascii="Times New Roman" w:eastAsia="Times New Roman" w:hAnsi="Times New Roman" w:cs="Times New Roman"/>
          <w:sz w:val="28"/>
          <w:szCs w:val="28"/>
          <w:lang w:eastAsia="ru-RU"/>
        </w:rPr>
      </w:pPr>
    </w:p>
    <w:p w:rsidR="007A5326" w:rsidRPr="00FD2FE8" w:rsidRDefault="007A5326" w:rsidP="00603C98">
      <w:pPr>
        <w:widowControl w:val="0"/>
        <w:spacing w:after="0"/>
        <w:jc w:val="center"/>
        <w:rPr>
          <w:rFonts w:ascii="Times New Roman" w:eastAsia="Times New Roman" w:hAnsi="Times New Roman" w:cs="Times New Roman"/>
          <w:sz w:val="28"/>
          <w:szCs w:val="28"/>
          <w:lang w:eastAsia="ru-RU"/>
        </w:rPr>
      </w:pPr>
    </w:p>
    <w:p w:rsidR="007A5326" w:rsidRPr="00FD2FE8" w:rsidRDefault="007A5326" w:rsidP="00603C98">
      <w:pPr>
        <w:widowControl w:val="0"/>
        <w:spacing w:after="0"/>
        <w:jc w:val="center"/>
        <w:rPr>
          <w:rFonts w:ascii="Times New Roman" w:eastAsia="Times New Roman" w:hAnsi="Times New Roman" w:cs="Times New Roman"/>
          <w:sz w:val="28"/>
          <w:szCs w:val="28"/>
          <w:lang w:eastAsia="ru-RU"/>
        </w:rPr>
      </w:pPr>
    </w:p>
    <w:p w:rsidR="007A5326" w:rsidRPr="00FD2FE8" w:rsidRDefault="007A5326" w:rsidP="00603C98">
      <w:pPr>
        <w:widowControl w:val="0"/>
        <w:spacing w:after="0"/>
        <w:jc w:val="center"/>
        <w:rPr>
          <w:rFonts w:ascii="Times New Roman" w:eastAsia="Times New Roman" w:hAnsi="Times New Roman" w:cs="Times New Roman"/>
          <w:sz w:val="28"/>
          <w:szCs w:val="28"/>
          <w:lang w:eastAsia="ru-RU"/>
        </w:rPr>
      </w:pPr>
    </w:p>
    <w:p w:rsidR="007A5326" w:rsidRPr="00FD2FE8" w:rsidRDefault="007A5326" w:rsidP="00603C98">
      <w:pPr>
        <w:widowControl w:val="0"/>
        <w:spacing w:after="0"/>
        <w:jc w:val="center"/>
        <w:rPr>
          <w:rFonts w:ascii="Times New Roman" w:eastAsia="Times New Roman" w:hAnsi="Times New Roman" w:cs="Times New Roman"/>
          <w:sz w:val="28"/>
          <w:szCs w:val="28"/>
          <w:lang w:eastAsia="ru-RU"/>
        </w:rPr>
      </w:pPr>
    </w:p>
    <w:p w:rsidR="007A5326" w:rsidRPr="00FD2FE8" w:rsidRDefault="007A5326" w:rsidP="00603C98">
      <w:pPr>
        <w:widowControl w:val="0"/>
        <w:spacing w:after="0"/>
        <w:jc w:val="center"/>
        <w:rPr>
          <w:rFonts w:ascii="Times New Roman" w:eastAsia="Times New Roman" w:hAnsi="Times New Roman" w:cs="Times New Roman"/>
          <w:sz w:val="28"/>
          <w:szCs w:val="28"/>
          <w:lang w:eastAsia="ru-RU"/>
        </w:rPr>
      </w:pPr>
    </w:p>
    <w:p w:rsidR="007A5326" w:rsidRPr="00FD2FE8" w:rsidRDefault="007A5326" w:rsidP="00603C98">
      <w:pPr>
        <w:widowControl w:val="0"/>
        <w:spacing w:after="0"/>
        <w:rPr>
          <w:rFonts w:ascii="Times New Roman" w:eastAsia="Times New Roman" w:hAnsi="Times New Roman" w:cs="Times New Roman"/>
          <w:sz w:val="28"/>
          <w:szCs w:val="28"/>
          <w:lang w:eastAsia="ru-RU"/>
        </w:rPr>
        <w:sectPr w:rsidR="007A5326" w:rsidRPr="00FD2FE8" w:rsidSect="008802B2">
          <w:pgSz w:w="11906" w:h="16838"/>
          <w:pgMar w:top="851" w:right="567" w:bottom="567" w:left="1701" w:header="709" w:footer="709" w:gutter="0"/>
          <w:cols w:space="708"/>
          <w:docGrid w:linePitch="360"/>
        </w:sectPr>
      </w:pPr>
    </w:p>
    <w:p w:rsidR="007A5326" w:rsidRPr="00FD2FE8" w:rsidRDefault="007A5326" w:rsidP="00603C98">
      <w:pPr>
        <w:pStyle w:val="afd"/>
        <w:keepNext/>
        <w:spacing w:before="0" w:line="276" w:lineRule="auto"/>
        <w:ind w:firstLine="709"/>
        <w:rPr>
          <w:rFonts w:ascii="Times New Roman" w:hAnsi="Times New Roman" w:cs="Times New Roman"/>
          <w:b w:val="0"/>
          <w:sz w:val="24"/>
        </w:rPr>
      </w:pPr>
      <w:r w:rsidRPr="00FD2FE8">
        <w:rPr>
          <w:rFonts w:ascii="Times New Roman" w:hAnsi="Times New Roman" w:cs="Times New Roman"/>
          <w:b w:val="0"/>
          <w:sz w:val="24"/>
        </w:rPr>
        <w:lastRenderedPageBreak/>
        <w:tab/>
      </w:r>
      <w:bookmarkStart w:id="4" w:name="_Ref34384627"/>
      <w:r w:rsidRPr="00FD2FE8">
        <w:rPr>
          <w:rFonts w:ascii="Times New Roman" w:hAnsi="Times New Roman" w:cs="Times New Roman"/>
          <w:b w:val="0"/>
          <w:iCs/>
          <w:sz w:val="24"/>
        </w:rPr>
        <w:t xml:space="preserve">Таблица </w:t>
      </w:r>
      <w:bookmarkEnd w:id="4"/>
      <w:r w:rsidR="000713FB" w:rsidRPr="00FD2FE8">
        <w:rPr>
          <w:rFonts w:ascii="Times New Roman" w:hAnsi="Times New Roman" w:cs="Times New Roman"/>
          <w:b w:val="0"/>
          <w:iCs/>
          <w:sz w:val="24"/>
        </w:rPr>
        <w:t>7</w:t>
      </w:r>
      <w:bookmarkStart w:id="5" w:name="_Hlk50123925"/>
      <w:r w:rsidRPr="00FD2FE8">
        <w:rPr>
          <w:rFonts w:ascii="Times New Roman" w:hAnsi="Times New Roman" w:cs="Times New Roman"/>
          <w:b w:val="0"/>
          <w:sz w:val="24"/>
        </w:rPr>
        <w:t xml:space="preserve">– </w:t>
      </w:r>
      <w:r w:rsidR="00135226" w:rsidRPr="00FD2FE8">
        <w:rPr>
          <w:rFonts w:ascii="Times New Roman" w:hAnsi="Times New Roman" w:cs="Times New Roman"/>
          <w:b w:val="0"/>
          <w:sz w:val="24"/>
        </w:rPr>
        <w:t>Существующий и перспективный баланс</w:t>
      </w:r>
      <w:r w:rsidRPr="00FD2FE8">
        <w:rPr>
          <w:rFonts w:ascii="Times New Roman" w:hAnsi="Times New Roman" w:cs="Times New Roman"/>
          <w:b w:val="0"/>
          <w:sz w:val="24"/>
        </w:rPr>
        <w:t xml:space="preserve"> тепловой мощности и присоединенной тепловой нагрузки, Гкал/ч</w:t>
      </w:r>
      <w:bookmarkEnd w:id="5"/>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559"/>
        <w:gridCol w:w="1537"/>
        <w:gridCol w:w="1014"/>
        <w:gridCol w:w="1276"/>
        <w:gridCol w:w="1367"/>
        <w:gridCol w:w="1055"/>
        <w:gridCol w:w="1321"/>
        <w:gridCol w:w="1077"/>
        <w:gridCol w:w="1275"/>
        <w:gridCol w:w="1286"/>
        <w:gridCol w:w="1366"/>
        <w:gridCol w:w="1034"/>
      </w:tblGrid>
      <w:tr w:rsidR="00135226" w:rsidRPr="00FD2FE8" w:rsidTr="00915C4B">
        <w:trPr>
          <w:trHeight w:hRule="exact" w:val="1840"/>
        </w:trPr>
        <w:tc>
          <w:tcPr>
            <w:tcW w:w="534" w:type="dxa"/>
            <w:shd w:val="clear" w:color="auto" w:fill="auto"/>
            <w:vAlign w:val="center"/>
          </w:tcPr>
          <w:p w:rsidR="0007316A" w:rsidRPr="00FD2FE8" w:rsidRDefault="0007316A" w:rsidP="00915C4B">
            <w:pPr>
              <w:spacing w:after="0"/>
              <w:ind w:left="-142" w:right="-108"/>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 п/п</w:t>
            </w:r>
          </w:p>
        </w:tc>
        <w:tc>
          <w:tcPr>
            <w:tcW w:w="1559"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Наименование ТСО</w:t>
            </w:r>
          </w:p>
        </w:tc>
        <w:tc>
          <w:tcPr>
            <w:tcW w:w="1537"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Наименование и адрес котельной</w:t>
            </w:r>
          </w:p>
        </w:tc>
        <w:tc>
          <w:tcPr>
            <w:tcW w:w="1014"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Год</w:t>
            </w:r>
          </w:p>
        </w:tc>
        <w:tc>
          <w:tcPr>
            <w:tcW w:w="1276"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Установленная мощность, Гкал/ч</w:t>
            </w:r>
          </w:p>
        </w:tc>
        <w:tc>
          <w:tcPr>
            <w:tcW w:w="1367"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Располагаемая, Гкал/ч</w:t>
            </w:r>
          </w:p>
        </w:tc>
        <w:tc>
          <w:tcPr>
            <w:tcW w:w="1055"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Тепловая мощность нетто, Гкал/ч</w:t>
            </w:r>
          </w:p>
        </w:tc>
        <w:tc>
          <w:tcPr>
            <w:tcW w:w="1321"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Собственные нужды, Гкал/ч</w:t>
            </w:r>
          </w:p>
        </w:tc>
        <w:tc>
          <w:tcPr>
            <w:tcW w:w="1077"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Потери в тепловых сетях, Гкал/ч</w:t>
            </w:r>
          </w:p>
        </w:tc>
        <w:tc>
          <w:tcPr>
            <w:tcW w:w="1275"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Подключенная нагрузка, Гкал/ч</w:t>
            </w:r>
          </w:p>
        </w:tc>
        <w:tc>
          <w:tcPr>
            <w:tcW w:w="1286"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Тепловая нагрузка на источнике, Гкал/ч</w:t>
            </w:r>
          </w:p>
        </w:tc>
        <w:tc>
          <w:tcPr>
            <w:tcW w:w="1366"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Резерв (+)/ дефицит (-) тепловой мощности в номинальном режиме, Гкал/ч</w:t>
            </w:r>
          </w:p>
        </w:tc>
        <w:tc>
          <w:tcPr>
            <w:tcW w:w="1034" w:type="dxa"/>
            <w:shd w:val="clear" w:color="auto" w:fill="auto"/>
            <w:vAlign w:val="center"/>
          </w:tcPr>
          <w:p w:rsidR="0007316A" w:rsidRPr="00FD2FE8" w:rsidRDefault="0007316A" w:rsidP="00915C4B">
            <w:pPr>
              <w:spacing w:after="0"/>
              <w:jc w:val="center"/>
              <w:rPr>
                <w:rFonts w:ascii="Times New Roman" w:eastAsia="Times New Roman" w:hAnsi="Times New Roman" w:cs="Times New Roman"/>
                <w:b/>
                <w:color w:val="000000"/>
                <w:sz w:val="18"/>
                <w:szCs w:val="18"/>
                <w:lang w:eastAsia="ru-RU"/>
              </w:rPr>
            </w:pPr>
            <w:r w:rsidRPr="00FD2FE8">
              <w:rPr>
                <w:rFonts w:ascii="Times New Roman" w:eastAsia="Times New Roman" w:hAnsi="Times New Roman" w:cs="Times New Roman"/>
                <w:b/>
                <w:color w:val="000000"/>
                <w:sz w:val="18"/>
                <w:szCs w:val="18"/>
                <w:lang w:eastAsia="ru-RU"/>
              </w:rPr>
              <w:t>КИУТМ, %</w:t>
            </w:r>
          </w:p>
        </w:tc>
      </w:tr>
      <w:tr w:rsidR="00774F5D" w:rsidRPr="00FD2FE8" w:rsidTr="00915C4B">
        <w:trPr>
          <w:trHeight w:hRule="exact" w:val="221"/>
        </w:trPr>
        <w:tc>
          <w:tcPr>
            <w:tcW w:w="15701" w:type="dxa"/>
            <w:gridSpan w:val="13"/>
            <w:shd w:val="clear" w:color="auto" w:fill="auto"/>
            <w:vAlign w:val="center"/>
          </w:tcPr>
          <w:p w:rsidR="00774F5D" w:rsidRPr="00FD2FE8" w:rsidRDefault="00774F5D" w:rsidP="00915C4B">
            <w:pPr>
              <w:spacing w:after="0"/>
              <w:jc w:val="center"/>
              <w:rPr>
                <w:rFonts w:ascii="Times New Roman" w:hAnsi="Times New Roman" w:cs="Times New Roman"/>
                <w:sz w:val="18"/>
                <w:szCs w:val="18"/>
                <w:lang w:eastAsia="ru-RU"/>
              </w:rPr>
            </w:pPr>
          </w:p>
        </w:tc>
      </w:tr>
      <w:tr w:rsidR="00915C4B" w:rsidRPr="00FD2FE8" w:rsidTr="00915C4B">
        <w:trPr>
          <w:trHeight w:hRule="exact" w:val="421"/>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школы №2, г.Сенгилей, ул.Гая, 63а</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0,301</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0,301</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70,47</w:t>
            </w:r>
          </w:p>
        </w:tc>
      </w:tr>
      <w:tr w:rsidR="00915C4B" w:rsidRPr="00FD2FE8" w:rsidTr="00915C4B">
        <w:trPr>
          <w:trHeight w:hRule="exact" w:val="288"/>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0,301</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0,301</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70,47</w:t>
            </w:r>
          </w:p>
        </w:tc>
      </w:tr>
      <w:tr w:rsidR="00915C4B" w:rsidRPr="00FD2FE8" w:rsidTr="00915C4B">
        <w:trPr>
          <w:trHeight w:hRule="exact" w:val="313"/>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0,301</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0,301</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70,47</w:t>
            </w:r>
          </w:p>
        </w:tc>
      </w:tr>
      <w:tr w:rsidR="00915C4B" w:rsidRPr="00FD2FE8" w:rsidTr="00915C4B">
        <w:trPr>
          <w:trHeight w:hRule="exact" w:val="268"/>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0,301</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0,301</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70,47</w:t>
            </w:r>
          </w:p>
        </w:tc>
      </w:tr>
      <w:tr w:rsidR="00915C4B" w:rsidRPr="00FD2FE8" w:rsidTr="00915C4B">
        <w:trPr>
          <w:trHeight w:hRule="exact" w:val="286"/>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0,301</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0,301</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70,47</w:t>
            </w:r>
          </w:p>
        </w:tc>
      </w:tr>
      <w:tr w:rsidR="00915C4B" w:rsidRPr="00FD2FE8" w:rsidTr="00915C4B">
        <w:trPr>
          <w:trHeight w:hRule="exact" w:val="276"/>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0,301</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0,301</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70,47</w:t>
            </w:r>
          </w:p>
        </w:tc>
      </w:tr>
      <w:tr w:rsidR="00915C4B" w:rsidRPr="00FD2FE8" w:rsidTr="00915C4B">
        <w:trPr>
          <w:trHeight w:hRule="exact" w:val="279"/>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0,301</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0,301</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70,47</w:t>
            </w:r>
          </w:p>
        </w:tc>
      </w:tr>
      <w:tr w:rsidR="00915C4B" w:rsidRPr="00FD2FE8" w:rsidTr="00915C4B">
        <w:trPr>
          <w:trHeight w:hRule="exact" w:val="284"/>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0,301</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0,301</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70,47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0,301</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0,301</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70,47</w:t>
            </w:r>
          </w:p>
        </w:tc>
      </w:tr>
      <w:tr w:rsidR="00915C4B" w:rsidRPr="00FD2FE8" w:rsidTr="00915C4B">
        <w:trPr>
          <w:trHeight w:hRule="exact" w:val="221"/>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21"/>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2</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школы №1, г.Сенгилей, пл.1 Мая, 1</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98,81</w:t>
            </w:r>
          </w:p>
        </w:tc>
      </w:tr>
      <w:tr w:rsidR="00915C4B" w:rsidRPr="00FD2FE8" w:rsidTr="00915C4B">
        <w:trPr>
          <w:trHeight w:hRule="exact" w:val="288"/>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98,81</w:t>
            </w:r>
          </w:p>
        </w:tc>
      </w:tr>
      <w:tr w:rsidR="00915C4B" w:rsidRPr="00FD2FE8" w:rsidTr="00915C4B">
        <w:trPr>
          <w:trHeight w:hRule="exact" w:val="293"/>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98,81</w:t>
            </w:r>
          </w:p>
        </w:tc>
      </w:tr>
      <w:tr w:rsidR="00915C4B" w:rsidRPr="00FD2FE8" w:rsidTr="00915C4B">
        <w:trPr>
          <w:trHeight w:hRule="exact" w:val="268"/>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98,81</w:t>
            </w:r>
          </w:p>
        </w:tc>
      </w:tr>
      <w:tr w:rsidR="00915C4B" w:rsidRPr="00FD2FE8" w:rsidTr="00915C4B">
        <w:trPr>
          <w:trHeight w:hRule="exact" w:val="286"/>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98,81</w:t>
            </w:r>
          </w:p>
        </w:tc>
      </w:tr>
      <w:tr w:rsidR="00915C4B" w:rsidRPr="00FD2FE8" w:rsidTr="00915C4B">
        <w:trPr>
          <w:trHeight w:hRule="exact" w:val="276"/>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98,81</w:t>
            </w:r>
          </w:p>
        </w:tc>
      </w:tr>
      <w:tr w:rsidR="00915C4B" w:rsidRPr="00FD2FE8" w:rsidTr="00915C4B">
        <w:trPr>
          <w:trHeight w:hRule="exact" w:val="279"/>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98,81</w:t>
            </w:r>
          </w:p>
        </w:tc>
      </w:tr>
      <w:tr w:rsidR="00915C4B" w:rsidRPr="00FD2FE8" w:rsidTr="00915C4B">
        <w:trPr>
          <w:trHeight w:hRule="exact" w:val="284"/>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98,81</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0,252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98,81</w:t>
            </w:r>
          </w:p>
        </w:tc>
      </w:tr>
      <w:tr w:rsidR="00915C4B" w:rsidRPr="00FD2FE8" w:rsidTr="00915C4B">
        <w:trPr>
          <w:trHeight w:hRule="exact" w:val="221"/>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21"/>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3</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 xml:space="preserve">ОГКП </w:t>
            </w:r>
            <w:r w:rsidRPr="00FD2FE8">
              <w:rPr>
                <w:rFonts w:ascii="Times New Roman" w:hAnsi="Times New Roman" w:cs="Times New Roman"/>
                <w:sz w:val="18"/>
                <w:szCs w:val="18"/>
              </w:rPr>
              <w:lastRenderedPageBreak/>
              <w:t>«Корпорация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lastRenderedPageBreak/>
              <w:t xml:space="preserve">Котельная </w:t>
            </w:r>
            <w:r w:rsidRPr="00FD2FE8">
              <w:rPr>
                <w:rFonts w:ascii="Times New Roman" w:hAnsi="Times New Roman" w:cs="Times New Roman"/>
                <w:sz w:val="18"/>
                <w:szCs w:val="18"/>
              </w:rPr>
              <w:lastRenderedPageBreak/>
              <w:t>технолог.техникума, г.Сенгилей, ул.Красноармейская, 86б</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lastRenderedPageBreak/>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0,877</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0,877</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71,30</w:t>
            </w:r>
          </w:p>
        </w:tc>
      </w:tr>
      <w:tr w:rsidR="00915C4B" w:rsidRPr="00FD2FE8" w:rsidTr="00915C4B">
        <w:trPr>
          <w:trHeight w:hRule="exact" w:val="288"/>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0,877</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0,877</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71,30</w:t>
            </w:r>
          </w:p>
        </w:tc>
      </w:tr>
      <w:tr w:rsidR="00915C4B" w:rsidRPr="00FD2FE8" w:rsidTr="00915C4B">
        <w:trPr>
          <w:trHeight w:hRule="exact" w:val="293"/>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0,877</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0,877</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71,30</w:t>
            </w:r>
          </w:p>
        </w:tc>
      </w:tr>
      <w:tr w:rsidR="00915C4B" w:rsidRPr="00FD2FE8" w:rsidTr="00915C4B">
        <w:trPr>
          <w:trHeight w:hRule="exact" w:val="268"/>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0,877</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0,877</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71,30</w:t>
            </w:r>
          </w:p>
        </w:tc>
      </w:tr>
      <w:tr w:rsidR="00915C4B" w:rsidRPr="00FD2FE8" w:rsidTr="00915C4B">
        <w:trPr>
          <w:trHeight w:hRule="exact" w:val="286"/>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0,877</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0,877</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71,30</w:t>
            </w:r>
          </w:p>
        </w:tc>
      </w:tr>
      <w:tr w:rsidR="00915C4B" w:rsidRPr="00FD2FE8" w:rsidTr="00915C4B">
        <w:trPr>
          <w:trHeight w:hRule="exact" w:val="276"/>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0,877</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0,877</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71,30</w:t>
            </w:r>
          </w:p>
        </w:tc>
      </w:tr>
      <w:tr w:rsidR="00915C4B" w:rsidRPr="00FD2FE8" w:rsidTr="00915C4B">
        <w:trPr>
          <w:trHeight w:hRule="exact" w:val="279"/>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0,877</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0,877</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71,30</w:t>
            </w:r>
          </w:p>
        </w:tc>
      </w:tr>
      <w:tr w:rsidR="00915C4B" w:rsidRPr="00FD2FE8" w:rsidTr="00915C4B">
        <w:trPr>
          <w:trHeight w:hRule="exact" w:val="284"/>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0,877</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0,877</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71,30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0,877</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0,877</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0,619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+0,249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71,30</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4</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кв."Молодежный", г.Сенгилей, ул.70 лет Октября, 17б</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0,266</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0,266</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0,263</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+0,074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71,86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0,266</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0,266</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0,263</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+0,074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71,86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0,266</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0,266</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0,263</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+0,074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71,86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0,266</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0,266</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0,263</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+0,074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71,86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0,266</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0,266</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0,263</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+0,074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71,86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0,266</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0,266</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0,263</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+0,074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71,86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0,266</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0,266</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0,263</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+0,074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71,86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0,266</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0,266</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0,263</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+0,074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71,86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0,266</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0,266</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0,263</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0,189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+0,074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71,86</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5</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 xml:space="preserve">ОГКП «Корпорация развития коммунального комплекса Ульяновской </w:t>
            </w:r>
            <w:r w:rsidRPr="00FD2FE8">
              <w:rPr>
                <w:rFonts w:ascii="Times New Roman" w:hAnsi="Times New Roman" w:cs="Times New Roman"/>
                <w:sz w:val="18"/>
                <w:szCs w:val="18"/>
              </w:rPr>
              <w:lastRenderedPageBreak/>
              <w:t>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lastRenderedPageBreak/>
              <w:t>Котельная кв."Центральный", г.Сенгилей, ул.Октябрьская, 38б</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1,080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1,070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56,17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1,080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1,070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56,17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1,080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1,070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56,17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1,080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1,070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56,17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1,080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1,070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56,17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1,080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1,070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56,17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1,080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1,070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56,17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1,080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1,070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56,17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1,080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1,070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0,054</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56,17</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6</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кв."Е", г.Сенгилей, ул.Красноармейская, 79б</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0,520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0,515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0,026</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57,67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0,520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0,515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0,026</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57,67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0,520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0,515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0,026</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57,67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0,520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0,515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0,026</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57,67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0,520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0,515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0,026</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57,67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0,520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0,515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0,026</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57,67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0,520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0,515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0,026</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57,67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0,520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0,515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0,026</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57,67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0,520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0,515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0,026</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0,297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+0,218</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57,67</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7</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кв."Д", г.Сенгилей, ул.Дмитреева, 9</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1,290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1,290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1,280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+0,811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36,64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1,290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1,290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1,280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+0,811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36,64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1,290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1,290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1,280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+0,811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36,64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1,290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1,290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1,280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+0,811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36,64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1,290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1,290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1,280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+0,811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36,64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1,290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1,290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1,280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+0,811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36,64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1,290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1,290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1,280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+0,811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36,64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1,290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1,290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1,280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+0,811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36,64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1,290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1,290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1,280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0,469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+0,811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36,64</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8</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ЦРБ, г.Сенгилей, ул. Нижневыборная, 8</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2,580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2,560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65,20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2,580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2,560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65,20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2,580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2,560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65,20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2,580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2,560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65,20</w:t>
            </w:r>
          </w:p>
        </w:tc>
      </w:tr>
      <w:tr w:rsidR="00915C4B" w:rsidRPr="00FD2FE8" w:rsidTr="00915C4B">
        <w:trPr>
          <w:trHeight w:hRule="exact" w:val="399"/>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2,580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2,560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65,20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2,580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2,560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65,20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2,580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2,560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65,20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2,580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2,560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65,20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2,580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2,580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2,560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1,669</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65,20</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9</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МУК МКК, г.Сенгилей</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10</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Администрации, г.Сенгилей, пл.1 Мая</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0,103</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0,103</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0,102</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0,005</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83,33</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11</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МУК ЦБС, г.Сенгилей</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0,069</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0,069</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77,60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0,069</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0,069</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77,60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0,069</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0,069</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77,60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0,069</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0,069</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77,60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0,069</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0,069</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77,60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0,069</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0,069</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77,60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0,069</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0,069</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77,60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0,069</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0,069</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77,60</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0,069</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0,069</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77,60</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12</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ЦДТ, г.Сенгилей,  ул. Ленина, 16</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77,27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77,27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77,27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77,27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77,27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77,27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77,27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77,27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+0,015</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77,27</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13</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г.Сенгилей,  ул. Полевая, 129</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+0,056</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66,67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+0,056</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66,67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+0,056</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66,67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+0,056</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66,67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+0,056</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66,67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+0,056</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66,67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+0,056</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66,67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+0,056</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66,67</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0,112</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+0,056</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66,67</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14</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Дома ветеранов, г.Сенгилей, ул. О. Кошевого, 8б</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80,36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80,36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80,36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80,36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80,36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80,36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80,36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80,36</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0,170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0,170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0,168</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80,36</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15</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ДШИ, г.Сенгилей, ул.В.Носова, 13</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49,03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49,03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49,03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49,03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49,03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49,03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49,03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49,03</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0,068</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0,068</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0,067</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0,0007</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+0,034</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49,03</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16</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color w:val="000000" w:themeColor="text1"/>
                <w:sz w:val="18"/>
                <w:szCs w:val="18"/>
              </w:rPr>
            </w:pPr>
            <w:r w:rsidRPr="00FD2FE8">
              <w:rPr>
                <w:rFonts w:ascii="Times New Roman" w:hAnsi="Times New Roman" w:cs="Times New Roman"/>
                <w:color w:val="000000" w:themeColor="text1"/>
                <w:sz w:val="18"/>
                <w:szCs w:val="18"/>
              </w:rPr>
              <w:t>Котельная д/сада Солнышко, г.Сенгилей</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0,008</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77,04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0,008</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77,04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0,008</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77,04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0,008</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77,04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0,008</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77,04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0,008</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77,04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0,008</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77,04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0,008</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77,04</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0,155</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0,155</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0,135</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0,008</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0,104</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+0,031</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77,04</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17</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№1 п. Цемзавод, ул. Рабочая, д. 1б</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0,860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0,851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+0,650</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23,62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0,860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0,851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+0,650</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23,62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0,860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0,851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+0,650</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23,62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0,860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0,851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+0,650</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23,62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0,860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0,851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+0,650</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23,62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0,860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0,851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+0,650</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23,62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0,860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0,851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+0,650</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23,62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0,860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0,851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+0,650</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23,62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0,860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0,860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0,851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0,009</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0,043</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0,201</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+0,650</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23,62</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lastRenderedPageBreak/>
              <w:t>18</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№2 п. Цемзавод, ул. Лесная, д. 15б</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2,420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2,400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0,121</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62,79</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2,420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2,400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0,121</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62,79</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2,420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2,400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0,121</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62,79</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2,420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2,400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0,121</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62,79</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2,420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2,400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0,121</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62,79</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2,420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2,400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0,121</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62,79</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2,420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2,400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0,121</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62,79</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2,420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2,400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0,121</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62,79</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2,420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2,420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2,400</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0,02</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0,121</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1,507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+0,893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62,79</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19</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ОГКП «Корпорация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rPr>
            </w:pPr>
            <w:r w:rsidRPr="00FD2FE8">
              <w:rPr>
                <w:rFonts w:ascii="Times New Roman" w:hAnsi="Times New Roman" w:cs="Times New Roman"/>
                <w:sz w:val="18"/>
                <w:szCs w:val="18"/>
              </w:rPr>
              <w:t>Котельная детского сада "Березка", г.Сенгилей,  ул. Ст Разина, 14</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0,140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0,140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0,139</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+0,082</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41,01</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0,140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0,140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0,139</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+0,082</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41,01</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0,140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0,140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0,139</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+0,082</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41,01</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0,140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0,140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0,139</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+0,082</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41,01</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0,140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0,140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0,139</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+0,082</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41,01</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0,140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0,140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0,139</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+0,082</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41,01</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0,140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0,140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0,139</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+0,082</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41,01</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0,140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0,140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0,139</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+0,082</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41,01</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0,140</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0,140</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0,139</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0,001</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0,057</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+0,082</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41,01</w:t>
            </w:r>
          </w:p>
        </w:tc>
      </w:tr>
      <w:tr w:rsidR="00915C4B" w:rsidRPr="00FD2FE8" w:rsidTr="00915C4B">
        <w:trPr>
          <w:trHeight w:hRule="exact" w:val="415"/>
        </w:trPr>
        <w:tc>
          <w:tcPr>
            <w:tcW w:w="15701" w:type="dxa"/>
            <w:gridSpan w:val="13"/>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r>
      <w:tr w:rsidR="00915C4B" w:rsidRPr="00FD2FE8" w:rsidTr="00915C4B">
        <w:trPr>
          <w:trHeight w:hRule="exact" w:val="415"/>
        </w:trPr>
        <w:tc>
          <w:tcPr>
            <w:tcW w:w="534" w:type="dxa"/>
            <w:vMerge w:val="restart"/>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r w:rsidRPr="00FD2FE8">
              <w:rPr>
                <w:rFonts w:ascii="Times New Roman" w:hAnsi="Times New Roman" w:cs="Times New Roman"/>
                <w:sz w:val="18"/>
                <w:szCs w:val="18"/>
                <w:lang w:eastAsia="ru-RU"/>
              </w:rPr>
              <w:t>20</w:t>
            </w:r>
          </w:p>
        </w:tc>
        <w:tc>
          <w:tcPr>
            <w:tcW w:w="1559" w:type="dxa"/>
            <w:vMerge w:val="restart"/>
            <w:shd w:val="clear" w:color="auto" w:fill="auto"/>
            <w:vAlign w:val="center"/>
          </w:tcPr>
          <w:p w:rsidR="00915C4B" w:rsidRPr="00FD2FE8" w:rsidRDefault="00915C4B" w:rsidP="00915C4B">
            <w:pPr>
              <w:spacing w:after="0"/>
              <w:jc w:val="center"/>
              <w:rPr>
                <w:rFonts w:ascii="Times New Roman" w:eastAsia="Times New Roman" w:hAnsi="Times New Roman" w:cs="Times New Roman"/>
                <w:sz w:val="18"/>
                <w:szCs w:val="18"/>
                <w:lang w:eastAsia="ru-RU"/>
              </w:rPr>
            </w:pPr>
            <w:r w:rsidRPr="00FD2FE8">
              <w:rPr>
                <w:rFonts w:ascii="Times New Roman" w:hAnsi="Times New Roman" w:cs="Times New Roman"/>
                <w:sz w:val="18"/>
                <w:szCs w:val="18"/>
              </w:rPr>
              <w:t xml:space="preserve">ОГКП </w:t>
            </w:r>
            <w:r w:rsidRPr="00FD2FE8">
              <w:rPr>
                <w:rFonts w:ascii="Times New Roman" w:hAnsi="Times New Roman" w:cs="Times New Roman"/>
                <w:sz w:val="18"/>
                <w:szCs w:val="18"/>
              </w:rPr>
              <w:lastRenderedPageBreak/>
              <w:t>«Корпорация развития коммунального комплекса Ульяновской области»</w:t>
            </w:r>
          </w:p>
        </w:tc>
        <w:tc>
          <w:tcPr>
            <w:tcW w:w="1537" w:type="dxa"/>
            <w:vMerge w:val="restart"/>
            <w:shd w:val="clear" w:color="auto" w:fill="auto"/>
            <w:vAlign w:val="center"/>
          </w:tcPr>
          <w:p w:rsidR="00915C4B" w:rsidRPr="00FD2FE8" w:rsidRDefault="00915C4B" w:rsidP="00915C4B">
            <w:pPr>
              <w:spacing w:after="0"/>
              <w:jc w:val="center"/>
              <w:rPr>
                <w:rFonts w:ascii="Times New Roman" w:hAnsi="Times New Roman" w:cs="Times New Roman"/>
                <w:bCs/>
                <w:sz w:val="18"/>
                <w:szCs w:val="18"/>
              </w:rPr>
            </w:pPr>
            <w:r w:rsidRPr="00FD2FE8">
              <w:rPr>
                <w:rFonts w:ascii="Times New Roman" w:hAnsi="Times New Roman" w:cs="Times New Roman"/>
                <w:bCs/>
                <w:sz w:val="18"/>
                <w:szCs w:val="18"/>
              </w:rPr>
              <w:lastRenderedPageBreak/>
              <w:t xml:space="preserve">Котельная </w:t>
            </w:r>
            <w:r w:rsidRPr="00FD2FE8">
              <w:rPr>
                <w:rFonts w:ascii="Times New Roman" w:hAnsi="Times New Roman" w:cs="Times New Roman"/>
                <w:bCs/>
                <w:sz w:val="18"/>
                <w:szCs w:val="18"/>
              </w:rPr>
              <w:lastRenderedPageBreak/>
              <w:t>Лечебный корпус "Тополек" г. Сенгилей, ул.Чехова,2б</w:t>
            </w: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lastRenderedPageBreak/>
              <w:t>2022 (б.г.)</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0,344</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0,344</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90,32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0,344</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0,344</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90,32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2024</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0,344</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0,344</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90,32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2025</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0,344</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0,344</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90,32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2026</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0,344</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0,344</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90,32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2027</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0,344</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0,344</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90,32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Times New Roman" w:hAnsi="Times New Roman" w:cs="Times New Roman"/>
                <w:color w:val="000000"/>
                <w:sz w:val="18"/>
                <w:szCs w:val="18"/>
                <w:lang w:eastAsia="ru-RU"/>
              </w:rPr>
            </w:pPr>
            <w:r w:rsidRPr="00FD2FE8">
              <w:rPr>
                <w:rFonts w:ascii="Times New Roman" w:eastAsia="Times New Roman" w:hAnsi="Times New Roman" w:cs="Times New Roman"/>
                <w:color w:val="000000"/>
                <w:sz w:val="18"/>
                <w:szCs w:val="18"/>
                <w:lang w:eastAsia="ru-RU"/>
              </w:rPr>
              <w:t>2028</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0,344</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0,344</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90,32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2029-2033</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0,344</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0,344</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90,32</w:t>
            </w:r>
          </w:p>
        </w:tc>
      </w:tr>
      <w:tr w:rsidR="00915C4B" w:rsidRPr="00FD2FE8" w:rsidTr="00915C4B">
        <w:trPr>
          <w:trHeight w:hRule="exact" w:val="415"/>
        </w:trPr>
        <w:tc>
          <w:tcPr>
            <w:tcW w:w="534" w:type="dxa"/>
            <w:vMerge/>
            <w:shd w:val="clear" w:color="auto" w:fill="auto"/>
            <w:vAlign w:val="center"/>
          </w:tcPr>
          <w:p w:rsidR="00915C4B" w:rsidRPr="00FD2FE8" w:rsidRDefault="00915C4B" w:rsidP="00915C4B">
            <w:pPr>
              <w:spacing w:after="0"/>
              <w:jc w:val="center"/>
              <w:rPr>
                <w:rFonts w:ascii="Times New Roman" w:hAnsi="Times New Roman" w:cs="Times New Roman"/>
                <w:sz w:val="18"/>
                <w:szCs w:val="18"/>
                <w:lang w:eastAsia="ru-RU"/>
              </w:rPr>
            </w:pPr>
          </w:p>
        </w:tc>
        <w:tc>
          <w:tcPr>
            <w:tcW w:w="1559"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537" w:type="dxa"/>
            <w:vMerge/>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p>
        </w:tc>
        <w:tc>
          <w:tcPr>
            <w:tcW w:w="1014" w:type="dxa"/>
            <w:shd w:val="clear" w:color="auto" w:fill="auto"/>
            <w:vAlign w:val="center"/>
          </w:tcPr>
          <w:p w:rsidR="00915C4B" w:rsidRPr="00FD2FE8" w:rsidRDefault="00915C4B" w:rsidP="00915C4B">
            <w:pPr>
              <w:spacing w:after="0"/>
              <w:jc w:val="center"/>
              <w:rPr>
                <w:rFonts w:ascii="Times New Roman" w:eastAsia="Arial Unicode MS" w:hAnsi="Times New Roman" w:cs="Times New Roman"/>
                <w:color w:val="000000"/>
                <w:sz w:val="18"/>
                <w:szCs w:val="18"/>
                <w:lang w:eastAsia="ru-RU"/>
              </w:rPr>
            </w:pPr>
            <w:r w:rsidRPr="00FD2FE8">
              <w:rPr>
                <w:rFonts w:ascii="Times New Roman" w:eastAsia="Arial Unicode MS" w:hAnsi="Times New Roman" w:cs="Times New Roman"/>
                <w:color w:val="000000"/>
                <w:sz w:val="18"/>
                <w:szCs w:val="18"/>
                <w:lang w:eastAsia="ru-RU"/>
              </w:rPr>
              <w:t>2034-2039</w:t>
            </w:r>
          </w:p>
        </w:tc>
        <w:tc>
          <w:tcPr>
            <w:tcW w:w="1276" w:type="dxa"/>
            <w:shd w:val="clear" w:color="auto" w:fill="auto"/>
            <w:vAlign w:val="center"/>
          </w:tcPr>
          <w:p w:rsidR="00915C4B" w:rsidRPr="00FD2FE8" w:rsidRDefault="00915C4B" w:rsidP="00915C4B">
            <w:pPr>
              <w:spacing w:after="0" w:line="240" w:lineRule="auto"/>
              <w:jc w:val="center"/>
              <w:rPr>
                <w:rFonts w:ascii="Times New Roman" w:hAnsi="Times New Roman" w:cs="Times New Roman"/>
                <w:color w:val="000000"/>
                <w:sz w:val="18"/>
                <w:szCs w:val="18"/>
                <w:lang w:eastAsia="ru-RU"/>
              </w:rPr>
            </w:pPr>
            <w:r w:rsidRPr="00FD2FE8">
              <w:rPr>
                <w:rFonts w:ascii="Times New Roman" w:hAnsi="Times New Roman" w:cs="Times New Roman"/>
                <w:color w:val="000000"/>
                <w:sz w:val="18"/>
                <w:szCs w:val="18"/>
              </w:rPr>
              <w:t>0,344</w:t>
            </w:r>
          </w:p>
        </w:tc>
        <w:tc>
          <w:tcPr>
            <w:tcW w:w="136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0,344</w:t>
            </w:r>
          </w:p>
        </w:tc>
        <w:tc>
          <w:tcPr>
            <w:tcW w:w="105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0,341</w:t>
            </w:r>
          </w:p>
        </w:tc>
        <w:tc>
          <w:tcPr>
            <w:tcW w:w="1321"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0,003</w:t>
            </w:r>
          </w:p>
        </w:tc>
        <w:tc>
          <w:tcPr>
            <w:tcW w:w="1077"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0,017</w:t>
            </w:r>
          </w:p>
        </w:tc>
        <w:tc>
          <w:tcPr>
            <w:tcW w:w="1275"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28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0,308</w:t>
            </w:r>
          </w:p>
        </w:tc>
        <w:tc>
          <w:tcPr>
            <w:tcW w:w="1366"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+0,033</w:t>
            </w:r>
          </w:p>
        </w:tc>
        <w:tc>
          <w:tcPr>
            <w:tcW w:w="1034" w:type="dxa"/>
            <w:shd w:val="clear" w:color="auto" w:fill="auto"/>
            <w:vAlign w:val="center"/>
          </w:tcPr>
          <w:p w:rsidR="00915C4B" w:rsidRPr="00FD2FE8" w:rsidRDefault="00915C4B" w:rsidP="00915C4B">
            <w:pPr>
              <w:spacing w:after="0"/>
              <w:jc w:val="center"/>
              <w:rPr>
                <w:rFonts w:ascii="Times New Roman" w:hAnsi="Times New Roman" w:cs="Times New Roman"/>
                <w:color w:val="000000"/>
                <w:sz w:val="18"/>
                <w:szCs w:val="18"/>
              </w:rPr>
            </w:pPr>
            <w:r w:rsidRPr="00FD2FE8">
              <w:rPr>
                <w:rFonts w:ascii="Times New Roman" w:hAnsi="Times New Roman" w:cs="Times New Roman"/>
                <w:color w:val="000000"/>
                <w:sz w:val="18"/>
                <w:szCs w:val="18"/>
              </w:rPr>
              <w:t>90,32</w:t>
            </w:r>
          </w:p>
        </w:tc>
      </w:tr>
    </w:tbl>
    <w:p w:rsidR="00774F5D" w:rsidRPr="00FD2FE8" w:rsidRDefault="00774F5D" w:rsidP="00603C98">
      <w:pPr>
        <w:tabs>
          <w:tab w:val="left" w:pos="6486"/>
          <w:tab w:val="center" w:pos="7710"/>
        </w:tabs>
        <w:spacing w:after="0"/>
        <w:rPr>
          <w:rFonts w:ascii="Times New Roman" w:hAnsi="Times New Roman" w:cs="Times New Roman"/>
          <w:sz w:val="28"/>
          <w:szCs w:val="28"/>
          <w:lang w:eastAsia="ru-RU"/>
        </w:rPr>
      </w:pPr>
    </w:p>
    <w:p w:rsidR="00774F5D" w:rsidRPr="00FD2FE8" w:rsidRDefault="00774F5D" w:rsidP="00774F5D">
      <w:pPr>
        <w:rPr>
          <w:rFonts w:ascii="Times New Roman" w:hAnsi="Times New Roman" w:cs="Times New Roman"/>
          <w:sz w:val="28"/>
          <w:szCs w:val="28"/>
          <w:lang w:eastAsia="ru-RU"/>
        </w:rPr>
      </w:pPr>
    </w:p>
    <w:p w:rsidR="00774F5D" w:rsidRPr="00FD2FE8" w:rsidRDefault="00774F5D" w:rsidP="00774F5D">
      <w:pPr>
        <w:rPr>
          <w:rFonts w:ascii="Times New Roman" w:hAnsi="Times New Roman" w:cs="Times New Roman"/>
          <w:sz w:val="28"/>
          <w:szCs w:val="28"/>
          <w:lang w:eastAsia="ru-RU"/>
        </w:rPr>
      </w:pPr>
    </w:p>
    <w:p w:rsidR="007A5326" w:rsidRPr="00FD2FE8" w:rsidRDefault="007A5326" w:rsidP="00774F5D">
      <w:pPr>
        <w:rPr>
          <w:rFonts w:ascii="Times New Roman" w:hAnsi="Times New Roman" w:cs="Times New Roman"/>
          <w:sz w:val="28"/>
          <w:szCs w:val="28"/>
          <w:lang w:eastAsia="ru-RU"/>
        </w:rPr>
        <w:sectPr w:rsidR="007A5326" w:rsidRPr="00FD2FE8" w:rsidSect="007A5326">
          <w:pgSz w:w="16838" w:h="11906" w:orient="landscape"/>
          <w:pgMar w:top="1701" w:right="851" w:bottom="567" w:left="567" w:header="709" w:footer="709" w:gutter="0"/>
          <w:cols w:space="708"/>
          <w:docGrid w:linePitch="360"/>
        </w:sectPr>
      </w:pPr>
    </w:p>
    <w:p w:rsidR="008802B2" w:rsidRPr="00FD2FE8" w:rsidRDefault="00470979"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lastRenderedPageBreak/>
        <w:t xml:space="preserve">2.4. Перспективные балансы тепловой мощности источников </w:t>
      </w:r>
    </w:p>
    <w:p w:rsidR="008802B2" w:rsidRPr="00FD2FE8" w:rsidRDefault="00470979"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тепловой энергии и тепловой нагрузки потребителей в случае, </w:t>
      </w:r>
    </w:p>
    <w:p w:rsidR="008802B2" w:rsidRPr="00FD2FE8" w:rsidRDefault="00470979"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если зона действия источника тепловой энергии распол</w:t>
      </w:r>
      <w:r w:rsidR="008802B2" w:rsidRPr="00FD2FE8">
        <w:rPr>
          <w:rFonts w:ascii="Times New Roman" w:hAnsi="Times New Roman" w:cs="Times New Roman"/>
          <w:b/>
          <w:sz w:val="28"/>
          <w:szCs w:val="28"/>
          <w:lang w:eastAsia="ru-RU"/>
        </w:rPr>
        <w:t xml:space="preserve">ожена </w:t>
      </w:r>
    </w:p>
    <w:p w:rsidR="008802B2" w:rsidRPr="00FD2FE8" w:rsidRDefault="008802B2"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в границах двух и более </w:t>
      </w:r>
      <w:r w:rsidR="00470979" w:rsidRPr="00FD2FE8">
        <w:rPr>
          <w:rFonts w:ascii="Times New Roman" w:hAnsi="Times New Roman" w:cs="Times New Roman"/>
          <w:b/>
          <w:sz w:val="28"/>
          <w:szCs w:val="28"/>
          <w:lang w:eastAsia="ru-RU"/>
        </w:rPr>
        <w:t xml:space="preserve">поселений, с указанием величины  </w:t>
      </w:r>
    </w:p>
    <w:p w:rsidR="00470979" w:rsidRPr="00FD2FE8" w:rsidRDefault="00470979"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тепловой нагрузки для потребителей каждого поселения</w:t>
      </w:r>
    </w:p>
    <w:p w:rsidR="00470979" w:rsidRPr="00FD2FE8" w:rsidRDefault="004D028E" w:rsidP="00603C98">
      <w:pPr>
        <w:spacing w:after="0"/>
        <w:ind w:firstLine="709"/>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 xml:space="preserve">На территории </w:t>
      </w:r>
      <w:r w:rsidR="00534C2D">
        <w:rPr>
          <w:rFonts w:ascii="Times New Roman" w:hAnsi="Times New Roman" w:cs="Times New Roman"/>
          <w:sz w:val="28"/>
          <w:szCs w:val="28"/>
          <w:lang w:eastAsia="ru-RU"/>
        </w:rPr>
        <w:t>Сенгилеевского</w:t>
      </w:r>
      <w:r w:rsidR="004720E2" w:rsidRPr="00FD2FE8">
        <w:rPr>
          <w:rFonts w:ascii="Times New Roman" w:hAnsi="Times New Roman" w:cs="Times New Roman"/>
          <w:sz w:val="28"/>
          <w:szCs w:val="28"/>
          <w:lang w:eastAsia="ru-RU"/>
        </w:rPr>
        <w:t xml:space="preserve"> городского поселения</w:t>
      </w:r>
      <w:r w:rsidR="00EE4CCF" w:rsidRPr="00FD2FE8">
        <w:rPr>
          <w:rFonts w:ascii="Times New Roman" w:hAnsi="Times New Roman" w:cs="Times New Roman"/>
          <w:sz w:val="28"/>
          <w:szCs w:val="28"/>
          <w:lang w:eastAsia="ru-RU"/>
        </w:rPr>
        <w:t xml:space="preserve"> </w:t>
      </w:r>
      <w:r w:rsidR="00534C2D">
        <w:rPr>
          <w:rFonts w:ascii="Times New Roman" w:hAnsi="Times New Roman" w:cs="Times New Roman"/>
          <w:sz w:val="28"/>
          <w:szCs w:val="28"/>
          <w:lang w:eastAsia="ru-RU"/>
        </w:rPr>
        <w:t>Сенгилеевского</w:t>
      </w:r>
      <w:r w:rsidR="00EE4CCF" w:rsidRPr="00FD2FE8">
        <w:rPr>
          <w:rFonts w:ascii="Times New Roman" w:hAnsi="Times New Roman" w:cs="Times New Roman"/>
          <w:sz w:val="28"/>
          <w:szCs w:val="28"/>
          <w:lang w:eastAsia="ru-RU"/>
        </w:rPr>
        <w:t xml:space="preserve"> района Ульяновской области</w:t>
      </w:r>
      <w:r w:rsidR="007F0E2F" w:rsidRPr="00FD2FE8">
        <w:rPr>
          <w:rFonts w:ascii="Times New Roman" w:hAnsi="Times New Roman" w:cs="Times New Roman"/>
          <w:sz w:val="28"/>
          <w:szCs w:val="28"/>
          <w:lang w:eastAsia="ru-RU"/>
        </w:rPr>
        <w:t xml:space="preserve"> </w:t>
      </w:r>
      <w:r w:rsidRPr="00FD2FE8">
        <w:rPr>
          <w:rFonts w:ascii="Times New Roman" w:hAnsi="Times New Roman" w:cs="Times New Roman"/>
          <w:sz w:val="28"/>
          <w:szCs w:val="28"/>
          <w:lang w:eastAsia="ru-RU"/>
        </w:rPr>
        <w:t>отсутствуют источники теплоснабжения, расположенные в границах нескольких поселений.</w:t>
      </w:r>
    </w:p>
    <w:p w:rsidR="0097692C" w:rsidRPr="00FD2FE8" w:rsidRDefault="0097692C"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2.5. Ради</w:t>
      </w:r>
      <w:r w:rsidR="008802B2" w:rsidRPr="00FD2FE8">
        <w:rPr>
          <w:rFonts w:ascii="Times New Roman" w:hAnsi="Times New Roman" w:cs="Times New Roman"/>
          <w:b/>
          <w:sz w:val="28"/>
          <w:szCs w:val="28"/>
          <w:lang w:eastAsia="ru-RU"/>
        </w:rPr>
        <w:t xml:space="preserve">ус </w:t>
      </w:r>
      <w:r w:rsidRPr="00FD2FE8">
        <w:rPr>
          <w:rFonts w:ascii="Times New Roman" w:hAnsi="Times New Roman" w:cs="Times New Roman"/>
          <w:b/>
          <w:sz w:val="28"/>
          <w:szCs w:val="28"/>
          <w:lang w:eastAsia="ru-RU"/>
        </w:rPr>
        <w:t>эффективного теплоснабжения</w:t>
      </w:r>
    </w:p>
    <w:p w:rsidR="007A5326" w:rsidRPr="00FD2FE8" w:rsidRDefault="007A5326" w:rsidP="00603C98">
      <w:pPr>
        <w:spacing w:after="0"/>
        <w:ind w:firstLine="567"/>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Согласно статье 2 Федерального закона №190-ФЗ «О теплоснабжении «радиус эффективного теплоснабжения - это максимальное расстояние от теплопотребляющей установки до ближайшего источника тепловой энергии в системе теплоснабжения, при превышении которого подключение (технологическое присоединение) теплопотребляющей установки к данной системе теплоснабжения нецелесообразно по причине увеличения совокупных расходов в системе теплоснабжения.</w:t>
      </w:r>
    </w:p>
    <w:p w:rsidR="007A5326" w:rsidRPr="00FD2FE8" w:rsidRDefault="007A5326" w:rsidP="00603C98">
      <w:pPr>
        <w:spacing w:after="0"/>
        <w:ind w:firstLine="567"/>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Согласно п. 6 2. Требований к схемам теплоснабжения, утвержденных постановлением Правительства РФ №154 от 22.02.2012 г., 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определяемый для зоны действия каждого источника тепловой энергии.</w:t>
      </w:r>
    </w:p>
    <w:p w:rsidR="007A5326" w:rsidRPr="00FD2FE8" w:rsidRDefault="007A5326" w:rsidP="00603C98">
      <w:pPr>
        <w:spacing w:after="0"/>
        <w:ind w:firstLine="567"/>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Расширение зоны теплоснабжения с увеличением радиуса действия источника тепловой энергии приводит к возрастанию затрат на производство и транспорт тепловой энергии. С другой стороны, подключение дополнительной тепловой нагрузки приводит к увеличению доходов от дополнительного объема ее реализации. При этом понятием радиуса эффективного теплоснабжения является то расстояние, при котором вероятный рост доходов от дополнительной реализации тепловой энергии компенсирует возрастание расходов при подключении удаленного потребителя.</w:t>
      </w:r>
    </w:p>
    <w:p w:rsidR="007A5326" w:rsidRPr="00FD2FE8" w:rsidRDefault="007A5326" w:rsidP="00603C98">
      <w:pPr>
        <w:spacing w:after="0"/>
        <w:ind w:firstLine="567"/>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Вывод о попадании объекта возможного перспективного присоединения в радиус эффективного теплоснабжения принимается исходя из следующего условия: отношение совокупных затрат на строительство и эксплуатацию теплосети к выручке от передачи тепловой энергии должно быть менее или равно 100%. В противном случае рассматриваемый объект не попадает в границы радиуса эффективного теплоснабжения и присоединение объекта к системе централизованного теплоснабжения является нецелесообразным.</w:t>
      </w:r>
    </w:p>
    <w:p w:rsidR="007A5326" w:rsidRPr="00FD2FE8" w:rsidRDefault="007A5326" w:rsidP="00603C98">
      <w:pPr>
        <w:spacing w:after="0"/>
        <w:ind w:firstLine="567"/>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Т.е. объект присоединения попадает в радиус эффективного теплоснабжения если выручка от передачи тепловой энергии присоединяемому </w:t>
      </w:r>
      <w:r w:rsidRPr="00FD2FE8">
        <w:rPr>
          <w:rFonts w:ascii="Times New Roman" w:eastAsia="Arial Unicode MS" w:hAnsi="Times New Roman" w:cs="Times New Roman"/>
          <w:sz w:val="28"/>
          <w:szCs w:val="28"/>
          <w:lang w:eastAsia="ru-RU"/>
        </w:rPr>
        <w:lastRenderedPageBreak/>
        <w:t>объекту будет не меньше совокупных затрат на строительство и эксплуатацию теплотрассы к объекту.</w:t>
      </w:r>
    </w:p>
    <w:p w:rsidR="007A5326" w:rsidRPr="00FD2FE8" w:rsidRDefault="007A5326" w:rsidP="00603C98">
      <w:pPr>
        <w:spacing w:after="0"/>
        <w:ind w:firstLine="567"/>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В существующем варианте развития не выделены отдельные перспективные объекты подключения, в связи, с чем определить целесообразность подключения объектов централизованного теплоснабжения к существующим источниками и/или перспективным источникам не представляется возможным. </w:t>
      </w:r>
    </w:p>
    <w:p w:rsidR="004A1E14" w:rsidRPr="00FD2FE8" w:rsidRDefault="00214AB6"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РА</w:t>
      </w:r>
      <w:r w:rsidR="008802B2" w:rsidRPr="00FD2FE8">
        <w:rPr>
          <w:rFonts w:ascii="Times New Roman" w:hAnsi="Times New Roman" w:cs="Times New Roman"/>
          <w:b/>
          <w:sz w:val="28"/>
          <w:szCs w:val="28"/>
          <w:lang w:eastAsia="ru-RU"/>
        </w:rPr>
        <w:t xml:space="preserve">ЗДЕЛ 3. </w:t>
      </w:r>
      <w:r w:rsidR="00470979" w:rsidRPr="00FD2FE8">
        <w:rPr>
          <w:rFonts w:ascii="Times New Roman" w:hAnsi="Times New Roman" w:cs="Times New Roman"/>
          <w:b/>
          <w:sz w:val="28"/>
          <w:szCs w:val="28"/>
          <w:lang w:eastAsia="ru-RU"/>
        </w:rPr>
        <w:t xml:space="preserve">СУЩЕСТВУЮЩИЕ И </w:t>
      </w:r>
      <w:r w:rsidR="00695A08" w:rsidRPr="00FD2FE8">
        <w:rPr>
          <w:rFonts w:ascii="Times New Roman" w:hAnsi="Times New Roman" w:cs="Times New Roman"/>
          <w:b/>
          <w:sz w:val="28"/>
          <w:szCs w:val="28"/>
          <w:lang w:eastAsia="ru-RU"/>
        </w:rPr>
        <w:t>ПЕРСПЕКТИВНЫЕ БАЛАНСЫ ТЕПЛОНОСИТЕЛЯ</w:t>
      </w:r>
    </w:p>
    <w:p w:rsidR="00C3543D" w:rsidRPr="00FD2FE8" w:rsidRDefault="00C3543D"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 xml:space="preserve">3.1. </w:t>
      </w:r>
      <w:r w:rsidR="00190CED" w:rsidRPr="00FD2FE8">
        <w:rPr>
          <w:rFonts w:ascii="Times New Roman" w:eastAsia="Arial Unicode MS" w:hAnsi="Times New Roman" w:cs="Times New Roman"/>
          <w:b/>
          <w:bCs/>
          <w:iCs/>
          <w:sz w:val="28"/>
          <w:szCs w:val="28"/>
          <w:lang w:eastAsia="ru-RU"/>
        </w:rPr>
        <w:t>Существующие и п</w:t>
      </w:r>
      <w:r w:rsidRPr="00FD2FE8">
        <w:rPr>
          <w:rFonts w:ascii="Times New Roman" w:eastAsia="Arial Unicode MS" w:hAnsi="Times New Roman" w:cs="Times New Roman"/>
          <w:b/>
          <w:bCs/>
          <w:iCs/>
          <w:sz w:val="28"/>
          <w:szCs w:val="28"/>
          <w:lang w:eastAsia="ru-RU"/>
        </w:rPr>
        <w:t>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p>
    <w:p w:rsidR="008802B2" w:rsidRPr="00FD2FE8" w:rsidRDefault="00105147" w:rsidP="00603C98">
      <w:pPr>
        <w:widowControl w:val="0"/>
        <w:spacing w:after="0"/>
        <w:ind w:firstLine="708"/>
        <w:jc w:val="both"/>
        <w:outlineLvl w:val="1"/>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Баланс производительности водоподготовительной установки складывается из нижеприведенных статей</w:t>
      </w:r>
    </w:p>
    <w:p w:rsidR="00105147" w:rsidRPr="00FD2FE8" w:rsidRDefault="00105147" w:rsidP="00603C98">
      <w:pPr>
        <w:widowControl w:val="0"/>
        <w:spacing w:after="0"/>
        <w:jc w:val="both"/>
        <w:outlineLvl w:val="1"/>
        <w:rPr>
          <w:rFonts w:ascii="Times New Roman" w:eastAsia="Arial Unicode MS" w:hAnsi="Times New Roman" w:cs="Times New Roman"/>
          <w:bCs/>
          <w:iCs/>
          <w:sz w:val="28"/>
          <w:szCs w:val="28"/>
          <w:lang w:eastAsia="ru-RU"/>
        </w:rPr>
      </w:pPr>
      <w:r w:rsidRPr="00FD2FE8">
        <w:rPr>
          <w:rFonts w:ascii="Times New Roman" w:eastAsia="Arial Unicode MS" w:hAnsi="Times New Roman" w:cs="Times New Roman"/>
          <w:i/>
          <w:sz w:val="28"/>
          <w:szCs w:val="28"/>
          <w:u w:val="single"/>
          <w:lang w:eastAsia="ru-RU"/>
        </w:rPr>
        <w:t>Объем воды на заполнение системы теплоснабжения:</w:t>
      </w:r>
    </w:p>
    <w:p w:rsidR="00105147" w:rsidRPr="00FD2FE8" w:rsidRDefault="00105147" w:rsidP="00603C98">
      <w:pPr>
        <w:spacing w:after="0"/>
        <w:jc w:val="center"/>
        <w:rPr>
          <w:rFonts w:ascii="Times New Roman" w:eastAsia="Arial Unicode MS" w:hAnsi="Times New Roman" w:cs="Times New Roman"/>
          <w:sz w:val="28"/>
          <w:szCs w:val="28"/>
          <w:vertAlign w:val="subscript"/>
          <w:lang w:eastAsia="ru-RU"/>
        </w:rPr>
      </w:pPr>
      <w:r w:rsidRPr="00FD2FE8">
        <w:rPr>
          <w:rFonts w:ascii="Times New Roman" w:eastAsia="Arial Unicode MS" w:hAnsi="Times New Roman" w:cs="Times New Roman"/>
          <w:sz w:val="28"/>
          <w:szCs w:val="28"/>
          <w:lang w:val="en-US" w:eastAsia="ru-RU"/>
        </w:rPr>
        <w:t>V</w:t>
      </w:r>
      <w:r w:rsidRPr="00FD2FE8">
        <w:rPr>
          <w:rFonts w:ascii="Times New Roman" w:eastAsia="Arial Unicode MS" w:hAnsi="Times New Roman" w:cs="Times New Roman"/>
          <w:sz w:val="28"/>
          <w:szCs w:val="28"/>
          <w:vertAlign w:val="subscript"/>
          <w:lang w:eastAsia="ru-RU"/>
        </w:rPr>
        <w:t>от</w:t>
      </w:r>
      <w:r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val="en-US" w:eastAsia="ru-RU"/>
        </w:rPr>
        <w:t>q</w:t>
      </w:r>
      <w:r w:rsidRPr="00FD2FE8">
        <w:rPr>
          <w:rFonts w:ascii="Times New Roman" w:eastAsia="Arial Unicode MS" w:hAnsi="Times New Roman" w:cs="Times New Roman"/>
          <w:sz w:val="28"/>
          <w:szCs w:val="28"/>
          <w:vertAlign w:val="subscript"/>
          <w:lang w:eastAsia="ru-RU"/>
        </w:rPr>
        <w:t>от</w:t>
      </w:r>
      <w:r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val="en-US" w:eastAsia="ru-RU"/>
        </w:rPr>
        <w:t>Q</w:t>
      </w:r>
      <w:r w:rsidRPr="00FD2FE8">
        <w:rPr>
          <w:rFonts w:ascii="Times New Roman" w:eastAsia="Arial Unicode MS" w:hAnsi="Times New Roman" w:cs="Times New Roman"/>
          <w:sz w:val="28"/>
          <w:szCs w:val="28"/>
          <w:vertAlign w:val="subscript"/>
          <w:lang w:eastAsia="ru-RU"/>
        </w:rPr>
        <w:t>от ,</w:t>
      </w:r>
    </w:p>
    <w:p w:rsidR="00105147" w:rsidRPr="00FD2FE8" w:rsidRDefault="00105147"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где</w:t>
      </w:r>
    </w:p>
    <w:p w:rsidR="00105147" w:rsidRPr="00FD2FE8" w:rsidRDefault="00105147"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q</w:t>
      </w:r>
      <w:r w:rsidRPr="00FD2FE8">
        <w:rPr>
          <w:rFonts w:ascii="Times New Roman" w:eastAsia="Arial Unicode MS" w:hAnsi="Times New Roman" w:cs="Times New Roman"/>
          <w:sz w:val="28"/>
          <w:szCs w:val="28"/>
          <w:vertAlign w:val="subscript"/>
          <w:lang w:eastAsia="ru-RU"/>
        </w:rPr>
        <w:t>от</w:t>
      </w:r>
      <w:r w:rsidRPr="00FD2FE8">
        <w:rPr>
          <w:rFonts w:ascii="Times New Roman" w:eastAsia="Arial Unicode MS" w:hAnsi="Times New Roman" w:cs="Times New Roman"/>
          <w:sz w:val="28"/>
          <w:szCs w:val="28"/>
          <w:lang w:eastAsia="ru-RU"/>
        </w:rPr>
        <w:t xml:space="preserve"> – удельный объем воды, (справочная величина</w:t>
      </w:r>
      <w:r w:rsidRPr="00FD2FE8">
        <w:rPr>
          <w:rFonts w:ascii="Times New Roman" w:eastAsia="Arial Unicode MS" w:hAnsi="Times New Roman" w:cs="Times New Roman"/>
          <w:sz w:val="28"/>
          <w:szCs w:val="28"/>
          <w:vertAlign w:val="subscript"/>
          <w:lang w:eastAsia="ru-RU"/>
        </w:rPr>
        <w:t xml:space="preserve"> , </w:t>
      </w:r>
      <w:r w:rsidRPr="00FD2FE8">
        <w:rPr>
          <w:rFonts w:ascii="Times New Roman" w:eastAsia="Arial Unicode MS" w:hAnsi="Times New Roman" w:cs="Times New Roman"/>
          <w:sz w:val="28"/>
          <w:szCs w:val="28"/>
          <w:lang w:val="en-US" w:eastAsia="ru-RU"/>
        </w:rPr>
        <w:t>q</w:t>
      </w:r>
      <w:r w:rsidRPr="00FD2FE8">
        <w:rPr>
          <w:rFonts w:ascii="Times New Roman" w:eastAsia="Arial Unicode MS" w:hAnsi="Times New Roman" w:cs="Times New Roman"/>
          <w:sz w:val="28"/>
          <w:szCs w:val="28"/>
          <w:vertAlign w:val="subscript"/>
          <w:lang w:eastAsia="ru-RU"/>
        </w:rPr>
        <w:t>от</w:t>
      </w:r>
      <w:r w:rsidRPr="00FD2FE8">
        <w:rPr>
          <w:rFonts w:ascii="Times New Roman" w:eastAsia="Arial Unicode MS" w:hAnsi="Times New Roman" w:cs="Times New Roman"/>
          <w:sz w:val="28"/>
          <w:szCs w:val="28"/>
          <w:lang w:eastAsia="ru-RU"/>
        </w:rPr>
        <w:t>=</w:t>
      </w:r>
      <w:r w:rsidR="007A4EEB" w:rsidRPr="00FD2FE8">
        <w:rPr>
          <w:rFonts w:ascii="Times New Roman" w:eastAsia="Arial Unicode MS" w:hAnsi="Times New Roman" w:cs="Times New Roman"/>
          <w:sz w:val="28"/>
          <w:szCs w:val="28"/>
          <w:lang w:eastAsia="ru-RU"/>
        </w:rPr>
        <w:t>19,5</w:t>
      </w:r>
      <w:r w:rsidRPr="00FD2FE8">
        <w:rPr>
          <w:rFonts w:ascii="Times New Roman" w:eastAsia="Arial Unicode MS" w:hAnsi="Times New Roman" w:cs="Times New Roman"/>
          <w:sz w:val="28"/>
          <w:szCs w:val="28"/>
          <w:lang w:eastAsia="ru-RU"/>
        </w:rPr>
        <w:t xml:space="preserve"> м</w:t>
      </w:r>
      <w:r w:rsidRPr="00FD2FE8">
        <w:rPr>
          <w:rFonts w:ascii="Times New Roman" w:eastAsia="Arial Unicode MS" w:hAnsi="Times New Roman" w:cs="Times New Roman"/>
          <w:sz w:val="28"/>
          <w:szCs w:val="28"/>
          <w:vertAlign w:val="superscript"/>
          <w:lang w:eastAsia="ru-RU"/>
        </w:rPr>
        <w:t>3</w:t>
      </w:r>
      <w:r w:rsidRPr="00FD2FE8">
        <w:rPr>
          <w:rFonts w:ascii="Times New Roman" w:eastAsia="Arial Unicode MS" w:hAnsi="Times New Roman" w:cs="Times New Roman"/>
          <w:sz w:val="28"/>
          <w:szCs w:val="28"/>
          <w:lang w:eastAsia="ru-RU"/>
        </w:rPr>
        <w:t>/(Гкал/час);</w:t>
      </w:r>
    </w:p>
    <w:p w:rsidR="00105147" w:rsidRPr="00FD2FE8" w:rsidRDefault="00105147"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Q</w:t>
      </w:r>
      <w:r w:rsidRPr="00FD2FE8">
        <w:rPr>
          <w:rFonts w:ascii="Times New Roman" w:eastAsia="Arial Unicode MS" w:hAnsi="Times New Roman" w:cs="Times New Roman"/>
          <w:sz w:val="28"/>
          <w:szCs w:val="28"/>
          <w:vertAlign w:val="subscript"/>
          <w:lang w:eastAsia="ru-RU"/>
        </w:rPr>
        <w:t xml:space="preserve">от </w:t>
      </w:r>
      <w:r w:rsidRPr="00FD2FE8">
        <w:rPr>
          <w:rFonts w:ascii="Times New Roman" w:eastAsia="Arial Unicode MS" w:hAnsi="Times New Roman" w:cs="Times New Roman"/>
          <w:sz w:val="28"/>
          <w:szCs w:val="28"/>
          <w:lang w:eastAsia="ru-RU"/>
        </w:rPr>
        <w:t xml:space="preserve"> - максимальный тепловой поток </w:t>
      </w:r>
      <w:r w:rsidR="00824038" w:rsidRPr="00FD2FE8">
        <w:rPr>
          <w:rFonts w:ascii="Times New Roman" w:eastAsia="Arial Unicode MS" w:hAnsi="Times New Roman" w:cs="Times New Roman"/>
          <w:sz w:val="28"/>
          <w:szCs w:val="28"/>
          <w:lang w:eastAsia="ru-RU"/>
        </w:rPr>
        <w:t>н</w:t>
      </w:r>
      <w:r w:rsidRPr="00FD2FE8">
        <w:rPr>
          <w:rFonts w:ascii="Times New Roman" w:eastAsia="Arial Unicode MS" w:hAnsi="Times New Roman" w:cs="Times New Roman"/>
          <w:sz w:val="28"/>
          <w:szCs w:val="28"/>
          <w:lang w:eastAsia="ru-RU"/>
        </w:rPr>
        <w:t>а отопление здания, Гкал/час.</w:t>
      </w:r>
    </w:p>
    <w:p w:rsidR="00332303" w:rsidRPr="00FD2FE8" w:rsidRDefault="00332303" w:rsidP="00603C98">
      <w:pPr>
        <w:spacing w:after="0"/>
        <w:rPr>
          <w:rFonts w:ascii="Times New Roman" w:eastAsia="Arial Unicode MS" w:hAnsi="Times New Roman" w:cs="Times New Roman"/>
          <w:i/>
          <w:sz w:val="28"/>
          <w:szCs w:val="28"/>
          <w:u w:val="single"/>
          <w:lang w:eastAsia="ru-RU"/>
        </w:rPr>
      </w:pPr>
      <w:r w:rsidRPr="00FD2FE8">
        <w:rPr>
          <w:rFonts w:ascii="Times New Roman" w:eastAsia="Arial Unicode MS" w:hAnsi="Times New Roman" w:cs="Times New Roman"/>
          <w:i/>
          <w:sz w:val="28"/>
          <w:szCs w:val="28"/>
          <w:u w:val="single"/>
          <w:lang w:eastAsia="ru-RU"/>
        </w:rPr>
        <w:t xml:space="preserve">Объем воды на заполнение </w:t>
      </w:r>
      <w:r w:rsidR="00385380" w:rsidRPr="00FD2FE8">
        <w:rPr>
          <w:rFonts w:ascii="Times New Roman" w:eastAsia="Arial Unicode MS" w:hAnsi="Times New Roman" w:cs="Times New Roman"/>
          <w:i/>
          <w:sz w:val="28"/>
          <w:szCs w:val="28"/>
          <w:u w:val="single"/>
          <w:lang w:eastAsia="ru-RU"/>
        </w:rPr>
        <w:t>трубопроводов тепловых сетей</w:t>
      </w:r>
      <w:r w:rsidRPr="00FD2FE8">
        <w:rPr>
          <w:rFonts w:ascii="Times New Roman" w:eastAsia="Arial Unicode MS" w:hAnsi="Times New Roman" w:cs="Times New Roman"/>
          <w:i/>
          <w:sz w:val="28"/>
          <w:szCs w:val="28"/>
          <w:u w:val="single"/>
          <w:lang w:eastAsia="ru-RU"/>
        </w:rPr>
        <w:t>;</w:t>
      </w:r>
    </w:p>
    <w:p w:rsidR="00332303" w:rsidRPr="00FD2FE8" w:rsidRDefault="00332303" w:rsidP="00603C98">
      <w:pPr>
        <w:spacing w:after="0"/>
        <w:jc w:val="center"/>
        <w:rPr>
          <w:rFonts w:ascii="Times New Roman" w:eastAsia="Arial Unicode MS" w:hAnsi="Times New Roman" w:cs="Times New Roman"/>
          <w:sz w:val="28"/>
          <w:szCs w:val="28"/>
          <w:vertAlign w:val="subscript"/>
          <w:lang w:eastAsia="ru-RU"/>
        </w:rPr>
      </w:pPr>
      <w:r w:rsidRPr="00FD2FE8">
        <w:rPr>
          <w:rFonts w:ascii="Times New Roman" w:eastAsia="Arial Unicode MS" w:hAnsi="Times New Roman" w:cs="Times New Roman"/>
          <w:sz w:val="28"/>
          <w:szCs w:val="28"/>
          <w:lang w:val="en-US" w:eastAsia="ru-RU"/>
        </w:rPr>
        <w:t>V</w:t>
      </w:r>
      <w:r w:rsidRPr="00FD2FE8">
        <w:rPr>
          <w:rFonts w:ascii="Times New Roman" w:eastAsia="Arial Unicode MS" w:hAnsi="Times New Roman" w:cs="Times New Roman"/>
          <w:sz w:val="28"/>
          <w:szCs w:val="28"/>
          <w:vertAlign w:val="subscript"/>
          <w:lang w:eastAsia="ru-RU"/>
        </w:rPr>
        <w:t>т.с.</w:t>
      </w:r>
      <w:r w:rsidRPr="00FD2FE8">
        <w:rPr>
          <w:rFonts w:ascii="Times New Roman" w:eastAsia="Arial Unicode MS" w:hAnsi="Times New Roman" w:cs="Times New Roman"/>
          <w:sz w:val="28"/>
          <w:szCs w:val="28"/>
          <w:lang w:eastAsia="ru-RU"/>
        </w:rPr>
        <w:t>=</w:t>
      </w:r>
      <w:r w:rsidR="00A52C91" w:rsidRPr="00FD2FE8">
        <w:rPr>
          <w:rFonts w:ascii="Times New Roman" w:eastAsia="Arial Unicode MS" w:hAnsi="Times New Roman" w:cs="Times New Roman"/>
          <w:sz w:val="28"/>
          <w:szCs w:val="28"/>
          <w:lang w:val="en-US" w:eastAsia="ru-RU"/>
        </w:rPr>
        <w:t>V</w:t>
      </w:r>
      <w:r w:rsidRPr="00FD2FE8">
        <w:rPr>
          <w:rFonts w:ascii="Times New Roman" w:eastAsia="Arial Unicode MS" w:hAnsi="Times New Roman" w:cs="Times New Roman"/>
          <w:sz w:val="28"/>
          <w:szCs w:val="28"/>
          <w:vertAlign w:val="subscript"/>
          <w:lang w:val="en-US" w:eastAsia="ru-RU"/>
        </w:rPr>
        <w:t>i</w:t>
      </w:r>
      <w:r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val="en-US" w:eastAsia="ru-RU"/>
        </w:rPr>
        <w:t>L</w:t>
      </w:r>
      <w:r w:rsidRPr="00FD2FE8">
        <w:rPr>
          <w:rFonts w:ascii="Times New Roman" w:eastAsia="Arial Unicode MS" w:hAnsi="Times New Roman" w:cs="Times New Roman"/>
          <w:sz w:val="28"/>
          <w:szCs w:val="28"/>
          <w:vertAlign w:val="subscript"/>
          <w:lang w:val="en-US" w:eastAsia="ru-RU"/>
        </w:rPr>
        <w:t>i</w:t>
      </w:r>
      <w:r w:rsidRPr="00FD2FE8">
        <w:rPr>
          <w:rFonts w:ascii="Times New Roman" w:eastAsia="Arial Unicode MS" w:hAnsi="Times New Roman" w:cs="Times New Roman"/>
          <w:sz w:val="28"/>
          <w:szCs w:val="28"/>
          <w:vertAlign w:val="subscript"/>
          <w:lang w:eastAsia="ru-RU"/>
        </w:rPr>
        <w:t xml:space="preserve"> ,                                                                                                           </w:t>
      </w:r>
    </w:p>
    <w:p w:rsidR="00332303" w:rsidRPr="00FD2FE8" w:rsidRDefault="00332303"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где</w:t>
      </w:r>
    </w:p>
    <w:p w:rsidR="00332303" w:rsidRPr="00FD2FE8" w:rsidRDefault="00A52C91"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V</w:t>
      </w:r>
      <w:r w:rsidR="00332303" w:rsidRPr="00FD2FE8">
        <w:rPr>
          <w:rFonts w:ascii="Times New Roman" w:eastAsia="Arial Unicode MS" w:hAnsi="Times New Roman" w:cs="Times New Roman"/>
          <w:sz w:val="28"/>
          <w:szCs w:val="28"/>
          <w:vertAlign w:val="subscript"/>
          <w:lang w:val="en-US" w:eastAsia="ru-RU"/>
        </w:rPr>
        <w:t>i</w:t>
      </w:r>
      <w:r w:rsidR="00332303" w:rsidRPr="00FD2FE8">
        <w:rPr>
          <w:rFonts w:ascii="Times New Roman" w:eastAsia="Arial Unicode MS" w:hAnsi="Times New Roman" w:cs="Times New Roman"/>
          <w:sz w:val="28"/>
          <w:szCs w:val="28"/>
          <w:lang w:eastAsia="ru-RU"/>
        </w:rPr>
        <w:t xml:space="preserve"> -</w:t>
      </w:r>
      <w:r w:rsidRPr="00FD2FE8">
        <w:rPr>
          <w:rFonts w:ascii="Times New Roman" w:eastAsia="Arial Unicode MS" w:hAnsi="Times New Roman" w:cs="Times New Roman"/>
          <w:sz w:val="28"/>
          <w:szCs w:val="28"/>
          <w:lang w:eastAsia="ru-RU"/>
        </w:rPr>
        <w:t xml:space="preserve">удельный объем воды </w:t>
      </w:r>
      <w:r w:rsidRPr="00FD2FE8">
        <w:rPr>
          <w:rFonts w:ascii="Times New Roman" w:eastAsia="Arial Unicode MS" w:hAnsi="Times New Roman" w:cs="Times New Roman"/>
          <w:sz w:val="28"/>
          <w:szCs w:val="28"/>
          <w:lang w:val="en-US" w:eastAsia="ru-RU"/>
        </w:rPr>
        <w:t>i</w:t>
      </w:r>
      <w:r w:rsidRPr="00FD2FE8">
        <w:rPr>
          <w:rFonts w:ascii="Times New Roman" w:eastAsia="Arial Unicode MS" w:hAnsi="Times New Roman" w:cs="Times New Roman"/>
          <w:sz w:val="28"/>
          <w:szCs w:val="28"/>
          <w:lang w:eastAsia="ru-RU"/>
        </w:rPr>
        <w:t>-го диаметра</w:t>
      </w:r>
      <w:r w:rsidR="00332303" w:rsidRPr="00FD2FE8">
        <w:rPr>
          <w:rFonts w:ascii="Times New Roman" w:eastAsia="Arial Unicode MS" w:hAnsi="Times New Roman" w:cs="Times New Roman"/>
          <w:sz w:val="28"/>
          <w:szCs w:val="28"/>
          <w:lang w:eastAsia="ru-RU"/>
        </w:rPr>
        <w:t>, м</w:t>
      </w:r>
      <w:r w:rsidRPr="00FD2FE8">
        <w:rPr>
          <w:rFonts w:ascii="Times New Roman" w:eastAsia="Arial Unicode MS" w:hAnsi="Times New Roman" w:cs="Times New Roman"/>
          <w:sz w:val="28"/>
          <w:szCs w:val="28"/>
          <w:vertAlign w:val="superscript"/>
          <w:lang w:eastAsia="ru-RU"/>
        </w:rPr>
        <w:t>3</w:t>
      </w:r>
      <w:r w:rsidR="00332303" w:rsidRPr="00FD2FE8">
        <w:rPr>
          <w:rFonts w:ascii="Times New Roman" w:eastAsia="Arial Unicode MS" w:hAnsi="Times New Roman" w:cs="Times New Roman"/>
          <w:sz w:val="28"/>
          <w:szCs w:val="28"/>
          <w:lang w:eastAsia="ru-RU"/>
        </w:rPr>
        <w:t>;</w:t>
      </w:r>
    </w:p>
    <w:p w:rsidR="00332303" w:rsidRPr="00FD2FE8" w:rsidRDefault="00332303"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L</w:t>
      </w:r>
      <w:r w:rsidRPr="00FD2FE8">
        <w:rPr>
          <w:rFonts w:ascii="Times New Roman" w:eastAsia="Arial Unicode MS" w:hAnsi="Times New Roman" w:cs="Times New Roman"/>
          <w:sz w:val="28"/>
          <w:szCs w:val="28"/>
          <w:lang w:eastAsia="ru-RU"/>
        </w:rPr>
        <w:t>- длина участка</w:t>
      </w:r>
      <w:r w:rsidR="00A52C91" w:rsidRPr="00FD2FE8">
        <w:rPr>
          <w:rFonts w:ascii="Times New Roman" w:eastAsia="Arial Unicode MS" w:hAnsi="Times New Roman" w:cs="Times New Roman"/>
          <w:sz w:val="28"/>
          <w:szCs w:val="28"/>
          <w:lang w:val="en-US" w:eastAsia="ru-RU"/>
        </w:rPr>
        <w:t>i</w:t>
      </w:r>
      <w:r w:rsidR="00A52C91" w:rsidRPr="00FD2FE8">
        <w:rPr>
          <w:rFonts w:ascii="Times New Roman" w:eastAsia="Arial Unicode MS" w:hAnsi="Times New Roman" w:cs="Times New Roman"/>
          <w:sz w:val="28"/>
          <w:szCs w:val="28"/>
          <w:lang w:eastAsia="ru-RU"/>
        </w:rPr>
        <w:t>-го диаметра, м</w:t>
      </w:r>
    </w:p>
    <w:p w:rsidR="00105147" w:rsidRPr="00FD2FE8" w:rsidRDefault="00105147" w:rsidP="00603C98">
      <w:pPr>
        <w:spacing w:after="0"/>
        <w:rPr>
          <w:rFonts w:ascii="Times New Roman" w:eastAsia="Arial Unicode MS" w:hAnsi="Times New Roman" w:cs="Times New Roman"/>
          <w:i/>
          <w:sz w:val="28"/>
          <w:szCs w:val="28"/>
          <w:u w:val="single"/>
          <w:lang w:eastAsia="ru-RU"/>
        </w:rPr>
      </w:pPr>
      <w:r w:rsidRPr="00FD2FE8">
        <w:rPr>
          <w:rFonts w:ascii="Times New Roman" w:eastAsia="Arial Unicode MS" w:hAnsi="Times New Roman" w:cs="Times New Roman"/>
          <w:i/>
          <w:sz w:val="28"/>
          <w:szCs w:val="28"/>
          <w:u w:val="single"/>
          <w:lang w:eastAsia="ru-RU"/>
        </w:rPr>
        <w:t>Объем воды на подпитку системы теплоснабжения</w:t>
      </w:r>
      <w:r w:rsidR="007A4EEB" w:rsidRPr="00FD2FE8">
        <w:rPr>
          <w:rFonts w:ascii="Times New Roman" w:eastAsia="Arial Unicode MS" w:hAnsi="Times New Roman" w:cs="Times New Roman"/>
          <w:i/>
          <w:sz w:val="28"/>
          <w:szCs w:val="28"/>
          <w:u w:val="single"/>
          <w:lang w:eastAsia="ru-RU"/>
        </w:rPr>
        <w:t>:</w:t>
      </w:r>
    </w:p>
    <w:p w:rsidR="00332303" w:rsidRPr="00FD2FE8" w:rsidRDefault="00332303" w:rsidP="00603C98">
      <w:pPr>
        <w:spacing w:after="0"/>
        <w:jc w:val="center"/>
        <w:rPr>
          <w:rFonts w:ascii="Times New Roman" w:eastAsia="Arial Unicode MS" w:hAnsi="Times New Roman" w:cs="Times New Roman"/>
          <w:sz w:val="28"/>
          <w:szCs w:val="28"/>
          <w:lang w:eastAsia="ru-RU"/>
        </w:rPr>
      </w:pPr>
    </w:p>
    <w:p w:rsidR="00105147" w:rsidRPr="00FD2FE8" w:rsidRDefault="00105147" w:rsidP="00603C98">
      <w:pPr>
        <w:spacing w:after="0"/>
        <w:jc w:val="center"/>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V</w:t>
      </w:r>
      <w:r w:rsidRPr="00FD2FE8">
        <w:rPr>
          <w:rFonts w:ascii="Times New Roman" w:eastAsia="Arial Unicode MS" w:hAnsi="Times New Roman" w:cs="Times New Roman"/>
          <w:sz w:val="28"/>
          <w:szCs w:val="28"/>
          <w:vertAlign w:val="subscript"/>
          <w:lang w:eastAsia="ru-RU"/>
        </w:rPr>
        <w:t>подп.</w:t>
      </w:r>
      <w:r w:rsidR="00BF653F" w:rsidRPr="00FD2FE8">
        <w:rPr>
          <w:rFonts w:ascii="Times New Roman" w:eastAsia="Arial Unicode MS" w:hAnsi="Times New Roman" w:cs="Times New Roman"/>
          <w:sz w:val="28"/>
          <w:szCs w:val="28"/>
          <w:lang w:eastAsia="ru-RU"/>
        </w:rPr>
        <w:t>=0,</w:t>
      </w:r>
      <w:r w:rsidR="00AD6C44" w:rsidRPr="00FD2FE8">
        <w:rPr>
          <w:rFonts w:ascii="Times New Roman" w:eastAsia="Arial Unicode MS" w:hAnsi="Times New Roman" w:cs="Times New Roman"/>
          <w:sz w:val="28"/>
          <w:szCs w:val="28"/>
          <w:lang w:eastAsia="ru-RU"/>
        </w:rPr>
        <w:t>0</w:t>
      </w:r>
      <w:r w:rsidRPr="00FD2FE8">
        <w:rPr>
          <w:rFonts w:ascii="Times New Roman" w:eastAsia="Arial Unicode MS" w:hAnsi="Times New Roman" w:cs="Times New Roman"/>
          <w:sz w:val="28"/>
          <w:szCs w:val="28"/>
          <w:lang w:eastAsia="ru-RU"/>
        </w:rPr>
        <w:t>025*</w:t>
      </w:r>
      <w:r w:rsidR="00A52C91"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val="en-US" w:eastAsia="ru-RU"/>
        </w:rPr>
        <w:t>V</w:t>
      </w:r>
      <w:r w:rsidR="007A4EEB" w:rsidRPr="00FD2FE8">
        <w:rPr>
          <w:rFonts w:ascii="Times New Roman" w:eastAsia="Arial Unicode MS" w:hAnsi="Times New Roman" w:cs="Times New Roman"/>
          <w:sz w:val="28"/>
          <w:szCs w:val="28"/>
          <w:vertAlign w:val="subscript"/>
          <w:lang w:eastAsia="ru-RU"/>
        </w:rPr>
        <w:t>от</w:t>
      </w:r>
      <w:r w:rsidR="00332303" w:rsidRPr="00FD2FE8">
        <w:rPr>
          <w:rFonts w:ascii="Times New Roman" w:eastAsia="Arial Unicode MS" w:hAnsi="Times New Roman" w:cs="Times New Roman"/>
          <w:sz w:val="28"/>
          <w:szCs w:val="28"/>
          <w:lang w:eastAsia="ru-RU"/>
        </w:rPr>
        <w:t xml:space="preserve">+ </w:t>
      </w:r>
      <w:r w:rsidR="00332303" w:rsidRPr="00FD2FE8">
        <w:rPr>
          <w:rFonts w:ascii="Times New Roman" w:eastAsia="Arial Unicode MS" w:hAnsi="Times New Roman" w:cs="Times New Roman"/>
          <w:sz w:val="28"/>
          <w:szCs w:val="28"/>
          <w:lang w:val="en-US" w:eastAsia="ru-RU"/>
        </w:rPr>
        <w:t>V</w:t>
      </w:r>
      <w:r w:rsidR="00332303" w:rsidRPr="00FD2FE8">
        <w:rPr>
          <w:rFonts w:ascii="Times New Roman" w:eastAsia="Arial Unicode MS" w:hAnsi="Times New Roman" w:cs="Times New Roman"/>
          <w:sz w:val="28"/>
          <w:szCs w:val="28"/>
          <w:vertAlign w:val="subscript"/>
          <w:lang w:eastAsia="ru-RU"/>
        </w:rPr>
        <w:t>т.с</w:t>
      </w:r>
      <w:r w:rsidR="00A52C91" w:rsidRPr="00FD2FE8">
        <w:rPr>
          <w:rFonts w:ascii="Times New Roman" w:eastAsia="Arial Unicode MS" w:hAnsi="Times New Roman" w:cs="Times New Roman"/>
          <w:sz w:val="28"/>
          <w:szCs w:val="28"/>
          <w:lang w:eastAsia="ru-RU"/>
        </w:rPr>
        <w:t>)</w:t>
      </w:r>
      <w:r w:rsidR="00056641" w:rsidRPr="00FD2FE8">
        <w:rPr>
          <w:rFonts w:ascii="Times New Roman" w:eastAsia="Arial Unicode MS" w:hAnsi="Times New Roman" w:cs="Times New Roman"/>
          <w:sz w:val="28"/>
          <w:szCs w:val="28"/>
          <w:lang w:eastAsia="ru-RU"/>
        </w:rPr>
        <w:t>+</w:t>
      </w:r>
      <w:r w:rsidR="00056641" w:rsidRPr="00FD2FE8">
        <w:rPr>
          <w:rFonts w:ascii="Times New Roman" w:eastAsia="Arial Unicode MS" w:hAnsi="Times New Roman" w:cs="Times New Roman"/>
          <w:sz w:val="28"/>
          <w:szCs w:val="28"/>
          <w:lang w:val="en-US" w:eastAsia="ru-RU"/>
        </w:rPr>
        <w:t>G</w:t>
      </w:r>
      <w:r w:rsidR="00056641" w:rsidRPr="00FD2FE8">
        <w:rPr>
          <w:rFonts w:ascii="Times New Roman" w:eastAsia="Arial Unicode MS" w:hAnsi="Times New Roman" w:cs="Times New Roman"/>
          <w:sz w:val="28"/>
          <w:szCs w:val="28"/>
          <w:vertAlign w:val="subscript"/>
          <w:lang w:eastAsia="ru-RU"/>
        </w:rPr>
        <w:t>ГВС</w:t>
      </w:r>
      <w:r w:rsidRPr="00FD2FE8">
        <w:rPr>
          <w:rFonts w:ascii="Times New Roman" w:eastAsia="Arial Unicode MS" w:hAnsi="Times New Roman" w:cs="Times New Roman"/>
          <w:sz w:val="28"/>
          <w:szCs w:val="28"/>
          <w:lang w:eastAsia="ru-RU"/>
        </w:rPr>
        <w:t>,</w:t>
      </w:r>
    </w:p>
    <w:p w:rsidR="00105147" w:rsidRPr="00FD2FE8" w:rsidRDefault="00105147"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где</w:t>
      </w:r>
    </w:p>
    <w:p w:rsidR="00105147" w:rsidRPr="00FD2FE8" w:rsidRDefault="00332303"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n</w:t>
      </w:r>
      <w:r w:rsidR="00105147" w:rsidRPr="00FD2FE8">
        <w:rPr>
          <w:rFonts w:ascii="Times New Roman" w:eastAsia="Arial Unicode MS" w:hAnsi="Times New Roman" w:cs="Times New Roman"/>
          <w:sz w:val="28"/>
          <w:szCs w:val="28"/>
          <w:lang w:eastAsia="ru-RU"/>
        </w:rPr>
        <w:t xml:space="preserve">- </w:t>
      </w:r>
      <w:r w:rsidRPr="00FD2FE8">
        <w:rPr>
          <w:rFonts w:ascii="Times New Roman" w:eastAsia="Arial Unicode MS" w:hAnsi="Times New Roman" w:cs="Times New Roman"/>
          <w:sz w:val="28"/>
          <w:szCs w:val="28"/>
          <w:lang w:eastAsia="ru-RU"/>
        </w:rPr>
        <w:t>продолжительность отопительного периода</w:t>
      </w:r>
      <w:r w:rsidR="00105147" w:rsidRPr="00FD2FE8">
        <w:rPr>
          <w:rFonts w:ascii="Times New Roman" w:eastAsia="Arial Unicode MS" w:hAnsi="Times New Roman" w:cs="Times New Roman"/>
          <w:sz w:val="28"/>
          <w:szCs w:val="28"/>
          <w:lang w:eastAsia="ru-RU"/>
        </w:rPr>
        <w:t>;</w:t>
      </w:r>
    </w:p>
    <w:p w:rsidR="00332303" w:rsidRPr="00FD2FE8" w:rsidRDefault="00332303"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t</w:t>
      </w:r>
      <w:r w:rsidRPr="00FD2FE8">
        <w:rPr>
          <w:rFonts w:ascii="Times New Roman" w:eastAsia="Arial Unicode MS" w:hAnsi="Times New Roman" w:cs="Times New Roman"/>
          <w:sz w:val="28"/>
          <w:szCs w:val="28"/>
          <w:lang w:eastAsia="ru-RU"/>
        </w:rPr>
        <w:t xml:space="preserve"> - часов работы в отопительный период.</w:t>
      </w:r>
    </w:p>
    <w:p w:rsidR="007A4EEB" w:rsidRPr="00FD2FE8" w:rsidRDefault="00056641" w:rsidP="00603C98">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G</w:t>
      </w:r>
      <w:r w:rsidRPr="00FD2FE8">
        <w:rPr>
          <w:rFonts w:ascii="Times New Roman" w:eastAsia="Arial Unicode MS" w:hAnsi="Times New Roman" w:cs="Times New Roman"/>
          <w:sz w:val="28"/>
          <w:szCs w:val="28"/>
          <w:vertAlign w:val="subscript"/>
          <w:lang w:eastAsia="ru-RU"/>
        </w:rPr>
        <w:t xml:space="preserve">ГВС </w:t>
      </w:r>
      <w:r w:rsidRPr="00FD2FE8">
        <w:rPr>
          <w:rFonts w:ascii="Times New Roman" w:eastAsia="Arial Unicode MS" w:hAnsi="Times New Roman" w:cs="Times New Roman"/>
          <w:sz w:val="28"/>
          <w:szCs w:val="28"/>
          <w:lang w:eastAsia="ru-RU"/>
        </w:rPr>
        <w:t>- среднечасовой расход воды на горячее водоснабжение, м</w:t>
      </w:r>
      <w:r w:rsidRPr="00FD2FE8">
        <w:rPr>
          <w:rFonts w:ascii="Times New Roman" w:eastAsia="Arial Unicode MS" w:hAnsi="Times New Roman" w:cs="Times New Roman"/>
          <w:sz w:val="28"/>
          <w:szCs w:val="28"/>
          <w:vertAlign w:val="superscript"/>
          <w:lang w:eastAsia="ru-RU"/>
        </w:rPr>
        <w:t>3</w:t>
      </w:r>
      <w:r w:rsidR="00077DDA" w:rsidRPr="00FD2FE8">
        <w:rPr>
          <w:rFonts w:ascii="Times New Roman" w:eastAsia="Arial Unicode MS" w:hAnsi="Times New Roman" w:cs="Times New Roman"/>
          <w:sz w:val="28"/>
          <w:szCs w:val="28"/>
          <w:lang w:eastAsia="ru-RU"/>
        </w:rPr>
        <w:t>/час.</w:t>
      </w:r>
    </w:p>
    <w:p w:rsidR="00385380" w:rsidRPr="00FD2FE8" w:rsidRDefault="00EA224B" w:rsidP="00603C98">
      <w:pPr>
        <w:spacing w:after="0"/>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В таблице </w:t>
      </w:r>
      <w:r w:rsidR="006A4258" w:rsidRPr="00FD2FE8">
        <w:rPr>
          <w:rFonts w:ascii="Times New Roman" w:eastAsia="Arial Unicode MS" w:hAnsi="Times New Roman" w:cs="Times New Roman"/>
          <w:sz w:val="28"/>
          <w:szCs w:val="28"/>
          <w:lang w:eastAsia="ru-RU"/>
        </w:rPr>
        <w:t>8</w:t>
      </w:r>
      <w:r w:rsidRPr="00FD2FE8">
        <w:rPr>
          <w:rFonts w:ascii="Times New Roman" w:eastAsia="Arial Unicode MS" w:hAnsi="Times New Roman" w:cs="Times New Roman"/>
          <w:sz w:val="28"/>
          <w:szCs w:val="28"/>
          <w:lang w:eastAsia="ru-RU"/>
        </w:rPr>
        <w:t xml:space="preserve"> рассчитан баланс теплоносителя. Баланс производительности водоподготовительных установок останется неизменным, в связи с тем, что присоединение новых абонентов не планируется.</w:t>
      </w:r>
    </w:p>
    <w:p w:rsidR="004B31FC" w:rsidRPr="00FD2FE8" w:rsidRDefault="004B31FC" w:rsidP="00603C98">
      <w:pPr>
        <w:spacing w:after="0"/>
        <w:jc w:val="right"/>
        <w:rPr>
          <w:rFonts w:ascii="Times New Roman" w:eastAsia="Arial Unicode MS" w:hAnsi="Times New Roman" w:cs="Times New Roman"/>
          <w:sz w:val="28"/>
          <w:szCs w:val="28"/>
          <w:lang w:eastAsia="ru-RU"/>
        </w:rPr>
      </w:pPr>
    </w:p>
    <w:p w:rsidR="004B31FC" w:rsidRPr="00FD2FE8" w:rsidRDefault="004B31FC" w:rsidP="00603C98">
      <w:pPr>
        <w:spacing w:after="0"/>
        <w:jc w:val="right"/>
        <w:rPr>
          <w:rFonts w:ascii="Times New Roman" w:eastAsia="Arial Unicode MS" w:hAnsi="Times New Roman" w:cs="Times New Roman"/>
          <w:sz w:val="28"/>
          <w:szCs w:val="28"/>
          <w:lang w:eastAsia="ru-RU"/>
        </w:rPr>
        <w:sectPr w:rsidR="004B31FC" w:rsidRPr="00FD2FE8" w:rsidSect="008802B2">
          <w:pgSz w:w="11907" w:h="16840" w:code="9"/>
          <w:pgMar w:top="851" w:right="567" w:bottom="567" w:left="1701" w:header="720" w:footer="720" w:gutter="0"/>
          <w:cols w:space="720"/>
        </w:sectPr>
      </w:pPr>
    </w:p>
    <w:p w:rsidR="00105147" w:rsidRPr="00FD2FE8" w:rsidRDefault="00105147" w:rsidP="00603C98">
      <w:pPr>
        <w:spacing w:after="0"/>
        <w:jc w:val="right"/>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lastRenderedPageBreak/>
        <w:t xml:space="preserve">Таблица </w:t>
      </w:r>
      <w:r w:rsidR="006A4258" w:rsidRPr="00FD2FE8">
        <w:rPr>
          <w:rFonts w:ascii="Times New Roman" w:eastAsia="Arial Unicode MS" w:hAnsi="Times New Roman" w:cs="Times New Roman"/>
          <w:sz w:val="28"/>
          <w:szCs w:val="28"/>
          <w:lang w:eastAsia="ru-RU"/>
        </w:rPr>
        <w:t>8</w:t>
      </w:r>
    </w:p>
    <w:tbl>
      <w:tblPr>
        <w:tblW w:w="14175"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ook w:val="04A0" w:firstRow="1" w:lastRow="0" w:firstColumn="1" w:lastColumn="0" w:noHBand="0" w:noVBand="1"/>
      </w:tblPr>
      <w:tblGrid>
        <w:gridCol w:w="3140"/>
        <w:gridCol w:w="3085"/>
        <w:gridCol w:w="2806"/>
        <w:gridCol w:w="1840"/>
        <w:gridCol w:w="1661"/>
        <w:gridCol w:w="1643"/>
      </w:tblGrid>
      <w:tr w:rsidR="00CF4937" w:rsidRPr="00FD2FE8" w:rsidTr="00C056F1">
        <w:trPr>
          <w:trHeight w:val="1486"/>
        </w:trPr>
        <w:tc>
          <w:tcPr>
            <w:tcW w:w="3140" w:type="dxa"/>
            <w:shd w:val="clear" w:color="auto" w:fill="FFFFFF"/>
            <w:vAlign w:val="center"/>
          </w:tcPr>
          <w:p w:rsidR="00CF4937" w:rsidRPr="00FD2FE8" w:rsidRDefault="00CF4937" w:rsidP="00C056F1">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Наименование источника теплоснабжения</w:t>
            </w:r>
          </w:p>
        </w:tc>
        <w:tc>
          <w:tcPr>
            <w:tcW w:w="3085" w:type="dxa"/>
            <w:shd w:val="clear" w:color="auto" w:fill="FFFFFF"/>
            <w:vAlign w:val="center"/>
          </w:tcPr>
          <w:p w:rsidR="00CF4937" w:rsidRPr="00FD2FE8" w:rsidRDefault="00CF4937" w:rsidP="00C056F1">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Кол-во воды, необходимого для производства и передачи тепловой энергии котельными, м</w:t>
            </w:r>
            <w:r w:rsidRPr="00FD2FE8">
              <w:rPr>
                <w:rFonts w:ascii="Times New Roman" w:eastAsia="Arial Unicode MS" w:hAnsi="Times New Roman" w:cs="Times New Roman"/>
                <w:b/>
                <w:vertAlign w:val="superscript"/>
                <w:lang w:eastAsia="ru-RU"/>
              </w:rPr>
              <w:t xml:space="preserve">3 </w:t>
            </w:r>
            <w:r w:rsidRPr="00FD2FE8">
              <w:rPr>
                <w:rFonts w:ascii="Times New Roman" w:eastAsia="Arial Unicode MS" w:hAnsi="Times New Roman" w:cs="Times New Roman"/>
                <w:b/>
                <w:lang w:eastAsia="ru-RU"/>
              </w:rPr>
              <w:t>(</w:t>
            </w:r>
            <w:r w:rsidRPr="00FD2FE8">
              <w:rPr>
                <w:rFonts w:ascii="Times New Roman" w:eastAsia="Arial Unicode MS" w:hAnsi="Times New Roman" w:cs="Times New Roman"/>
                <w:b/>
                <w:lang w:val="en-US" w:eastAsia="ru-RU"/>
              </w:rPr>
              <w:t>V</w:t>
            </w:r>
            <w:r w:rsidRPr="00FD2FE8">
              <w:rPr>
                <w:rFonts w:ascii="Times New Roman" w:eastAsia="Arial Unicode MS" w:hAnsi="Times New Roman" w:cs="Times New Roman"/>
                <w:b/>
                <w:vertAlign w:val="subscript"/>
                <w:lang w:eastAsia="ru-RU"/>
              </w:rPr>
              <w:t>общ</w:t>
            </w:r>
            <w:r w:rsidRPr="00FD2FE8">
              <w:rPr>
                <w:rFonts w:ascii="Times New Roman" w:eastAsia="Arial Unicode MS" w:hAnsi="Times New Roman" w:cs="Times New Roman"/>
                <w:b/>
                <w:lang w:eastAsia="ru-RU"/>
              </w:rPr>
              <w:t>.)</w:t>
            </w:r>
          </w:p>
        </w:tc>
        <w:tc>
          <w:tcPr>
            <w:tcW w:w="2806" w:type="dxa"/>
            <w:shd w:val="clear" w:color="auto" w:fill="FFFFFF"/>
            <w:vAlign w:val="center"/>
          </w:tcPr>
          <w:p w:rsidR="00CF4937" w:rsidRPr="00FD2FE8" w:rsidRDefault="00CF4937" w:rsidP="00C056F1">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Объем воды на заполнение системы теплоснабжения, м</w:t>
            </w:r>
            <w:r w:rsidRPr="00FD2FE8">
              <w:rPr>
                <w:rFonts w:ascii="Times New Roman" w:eastAsia="Arial Unicode MS" w:hAnsi="Times New Roman" w:cs="Times New Roman"/>
                <w:b/>
                <w:vertAlign w:val="superscript"/>
                <w:lang w:eastAsia="ru-RU"/>
              </w:rPr>
              <w:t>3</w:t>
            </w:r>
          </w:p>
          <w:p w:rsidR="00CF4937" w:rsidRPr="00FD2FE8" w:rsidRDefault="00CF4937" w:rsidP="00C056F1">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w:t>
            </w:r>
            <w:r w:rsidRPr="00FD2FE8">
              <w:rPr>
                <w:rFonts w:ascii="Times New Roman" w:eastAsia="Arial Unicode MS" w:hAnsi="Times New Roman" w:cs="Times New Roman"/>
                <w:b/>
                <w:lang w:val="en-US" w:eastAsia="ru-RU"/>
              </w:rPr>
              <w:t>V</w:t>
            </w:r>
            <w:r w:rsidRPr="00FD2FE8">
              <w:rPr>
                <w:rFonts w:ascii="Times New Roman" w:eastAsia="Arial Unicode MS" w:hAnsi="Times New Roman" w:cs="Times New Roman"/>
                <w:b/>
                <w:vertAlign w:val="subscript"/>
                <w:lang w:eastAsia="ru-RU"/>
              </w:rPr>
              <w:t>от</w:t>
            </w:r>
            <w:r w:rsidRPr="00FD2FE8">
              <w:rPr>
                <w:rFonts w:ascii="Times New Roman" w:eastAsia="Arial Unicode MS" w:hAnsi="Times New Roman" w:cs="Times New Roman"/>
                <w:b/>
                <w:lang w:eastAsia="ru-RU"/>
              </w:rPr>
              <w:t>.)</w:t>
            </w:r>
          </w:p>
        </w:tc>
        <w:tc>
          <w:tcPr>
            <w:tcW w:w="1840" w:type="dxa"/>
            <w:shd w:val="clear" w:color="auto" w:fill="FFFFFF"/>
            <w:vAlign w:val="center"/>
          </w:tcPr>
          <w:p w:rsidR="00CF4937" w:rsidRPr="00FD2FE8" w:rsidRDefault="00CF4937" w:rsidP="00C056F1">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Объем воды на заполнение трубопроводов сетей, м</w:t>
            </w:r>
            <w:r w:rsidRPr="00FD2FE8">
              <w:rPr>
                <w:rFonts w:ascii="Times New Roman" w:eastAsia="Arial Unicode MS" w:hAnsi="Times New Roman" w:cs="Times New Roman"/>
                <w:b/>
                <w:vertAlign w:val="superscript"/>
                <w:lang w:eastAsia="ru-RU"/>
              </w:rPr>
              <w:t>3</w:t>
            </w:r>
            <w:r w:rsidRPr="00FD2FE8">
              <w:rPr>
                <w:rFonts w:ascii="Times New Roman" w:eastAsia="Arial Unicode MS" w:hAnsi="Times New Roman" w:cs="Times New Roman"/>
                <w:b/>
                <w:lang w:val="en-US" w:eastAsia="ru-RU"/>
              </w:rPr>
              <w:t>V</w:t>
            </w:r>
            <w:r w:rsidRPr="00FD2FE8">
              <w:rPr>
                <w:rFonts w:ascii="Times New Roman" w:eastAsia="Arial Unicode MS" w:hAnsi="Times New Roman" w:cs="Times New Roman"/>
                <w:b/>
                <w:vertAlign w:val="subscript"/>
                <w:lang w:eastAsia="ru-RU"/>
              </w:rPr>
              <w:t>т.с</w:t>
            </w:r>
          </w:p>
        </w:tc>
        <w:tc>
          <w:tcPr>
            <w:tcW w:w="1661" w:type="dxa"/>
            <w:shd w:val="clear" w:color="auto" w:fill="FFFFFF"/>
            <w:vAlign w:val="center"/>
          </w:tcPr>
          <w:p w:rsidR="00CF4937" w:rsidRPr="00FD2FE8" w:rsidRDefault="00CF4937" w:rsidP="00C056F1">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Объем воды на ГВС, м</w:t>
            </w:r>
            <w:r w:rsidRPr="00FD2FE8">
              <w:rPr>
                <w:rFonts w:ascii="Times New Roman" w:eastAsia="Arial Unicode MS" w:hAnsi="Times New Roman" w:cs="Times New Roman"/>
                <w:b/>
                <w:vertAlign w:val="superscript"/>
                <w:lang w:eastAsia="ru-RU"/>
              </w:rPr>
              <w:t>3</w:t>
            </w:r>
          </w:p>
          <w:p w:rsidR="00CF4937" w:rsidRPr="00FD2FE8" w:rsidRDefault="00CF4937" w:rsidP="00C056F1">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/год</w:t>
            </w:r>
          </w:p>
        </w:tc>
        <w:tc>
          <w:tcPr>
            <w:tcW w:w="1643" w:type="dxa"/>
            <w:shd w:val="clear" w:color="auto" w:fill="FFFFFF"/>
            <w:vAlign w:val="center"/>
          </w:tcPr>
          <w:p w:rsidR="00CF4937" w:rsidRPr="00FD2FE8" w:rsidRDefault="00CF4937" w:rsidP="00C056F1">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Объем подпиточной воды, м</w:t>
            </w:r>
            <w:r w:rsidRPr="00FD2FE8">
              <w:rPr>
                <w:rFonts w:ascii="Times New Roman" w:eastAsia="Arial Unicode MS" w:hAnsi="Times New Roman" w:cs="Times New Roman"/>
                <w:b/>
                <w:vertAlign w:val="superscript"/>
                <w:lang w:eastAsia="ru-RU"/>
              </w:rPr>
              <w:t>3</w:t>
            </w:r>
          </w:p>
          <w:p w:rsidR="00CF4937" w:rsidRPr="00FD2FE8" w:rsidRDefault="00CF4937" w:rsidP="00C056F1">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/год</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школы №2, г.Сенгилей, ул.Гая, 63а</w:t>
            </w:r>
          </w:p>
        </w:tc>
        <w:tc>
          <w:tcPr>
            <w:tcW w:w="3085" w:type="dxa"/>
            <w:shd w:val="clear" w:color="auto" w:fill="FFFFFF"/>
            <w:vAlign w:val="center"/>
          </w:tcPr>
          <w:p w:rsidR="00C056F1" w:rsidRPr="00FD2FE8" w:rsidRDefault="00C056F1" w:rsidP="00C056F1">
            <w:pPr>
              <w:spacing w:after="0" w:line="240" w:lineRule="auto"/>
              <w:jc w:val="center"/>
              <w:rPr>
                <w:rFonts w:ascii="Times New Roman" w:hAnsi="Times New Roman" w:cs="Times New Roman"/>
                <w:color w:val="000000"/>
                <w:lang w:eastAsia="ru-RU"/>
              </w:rPr>
            </w:pPr>
            <w:r w:rsidRPr="00FD2FE8">
              <w:rPr>
                <w:rFonts w:ascii="Times New Roman" w:hAnsi="Times New Roman" w:cs="Times New Roman"/>
                <w:color w:val="000000"/>
              </w:rPr>
              <w:t>55,438</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4,095</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0,487</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50,856</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школы №1, г.Сенгилей, пл.1 Мая, 1</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64,828</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4,856</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0,125</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59,848</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технолог.техникума, г.Сенгилей, ул.Красноармейская, 86б</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169,752</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12,071</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4,607</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153,074</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кв."Молодежный", г.Сенгилей, ул.70 лет Октября, 17б</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50,485</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3,686</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0,734</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46,066</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кв."Центральный", г.Сенгилей, ул.Октябрьская, 38б</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167,629</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11,720</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5,880</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150,030</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кв."Е", г.Сенгилей, ул.Красноармейская, 79б</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81,829</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5,792</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2,401</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73,636</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кв."Д", г.Сенгилей, ул.Дмитреева, 9</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132,211</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9,146</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5,288</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117,778</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ЦРБ, г.Сенгилей, ул. Нижневыборная, 8</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451,437</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32,546</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9,291</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409,601</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МУК МКК, г.Сенгилей</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22,439</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1,658</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0,197</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20,584</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Администрации, г.Сенгилей, пл.1 Мая</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23,117</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1,658</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0,536</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20,923</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 xml:space="preserve">Котельная МУК ЦБС, </w:t>
            </w:r>
            <w:r w:rsidRPr="00FD2FE8">
              <w:rPr>
                <w:rFonts w:ascii="Times New Roman" w:hAnsi="Times New Roman" w:cs="Times New Roman"/>
              </w:rPr>
              <w:lastRenderedPageBreak/>
              <w:t>г.Сенгилей</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lastRenderedPageBreak/>
              <w:t>14,028</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1,034</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0,141</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12,853</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lastRenderedPageBreak/>
              <w:t>Котельная ЦДТ, г.Сенгилей,  ул. Ленина, 16</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14,450</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1,014</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0,482</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12,954</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г.Сенгилей,  ул. Полевая, 129</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30,347</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2,184</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0,650</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27,513</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Дома ветеранов, г.Сенгилей, ул. О. Кошевого, 8б</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39,114</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2,633</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2,051</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34,431</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ДШИ, г.Сенгилей, ул.В.Носова, 13</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9,109</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0,644</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0,275</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8,190</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color w:val="000000" w:themeColor="text1"/>
              </w:rPr>
            </w:pPr>
            <w:r w:rsidRPr="00FD2FE8">
              <w:rPr>
                <w:rFonts w:ascii="Times New Roman" w:hAnsi="Times New Roman" w:cs="Times New Roman"/>
                <w:color w:val="000000" w:themeColor="text1"/>
              </w:rPr>
              <w:t>Котельная д/сада Солнышко, г.Сенгилей</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29,180</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2,028</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1,104</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26,048</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№1 п. Цемзавод, ул. Рабочая, д. 1б</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79,443</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3,920</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13,657</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61,867</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№2 п. Цемзавод, ул. Лесная, д. 15б</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431,618</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29,387</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20,389</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381,843</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детского сада "Березка", г.Сенгилей,  ул. Ст Разина, 14</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15,883</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1,112</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0,550</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14,221</w:t>
            </w:r>
          </w:p>
        </w:tc>
      </w:tr>
      <w:tr w:rsidR="00C056F1" w:rsidRPr="00FD2FE8" w:rsidTr="00C056F1">
        <w:tc>
          <w:tcPr>
            <w:tcW w:w="3140" w:type="dxa"/>
            <w:shd w:val="clear" w:color="auto" w:fill="FFFFFF"/>
            <w:vAlign w:val="center"/>
          </w:tcPr>
          <w:p w:rsidR="00C056F1" w:rsidRPr="00FD2FE8" w:rsidRDefault="00C056F1" w:rsidP="00C056F1">
            <w:pPr>
              <w:spacing w:after="0"/>
              <w:jc w:val="center"/>
              <w:rPr>
                <w:rFonts w:ascii="Times New Roman" w:hAnsi="Times New Roman" w:cs="Times New Roman"/>
                <w:bCs/>
              </w:rPr>
            </w:pPr>
            <w:r w:rsidRPr="00FD2FE8">
              <w:rPr>
                <w:rFonts w:ascii="Times New Roman" w:hAnsi="Times New Roman" w:cs="Times New Roman"/>
                <w:bCs/>
              </w:rPr>
              <w:t>Котельная Лечебный корпус "Тополек" г. Сенгилей, ул.Чехова,2б</w:t>
            </w:r>
          </w:p>
        </w:tc>
        <w:tc>
          <w:tcPr>
            <w:tcW w:w="3085"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80,540</w:t>
            </w:r>
          </w:p>
        </w:tc>
        <w:tc>
          <w:tcPr>
            <w:tcW w:w="2806"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6,006</w:t>
            </w:r>
          </w:p>
        </w:tc>
        <w:tc>
          <w:tcPr>
            <w:tcW w:w="1840"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0,330</w:t>
            </w:r>
          </w:p>
        </w:tc>
        <w:tc>
          <w:tcPr>
            <w:tcW w:w="1661"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w:t>
            </w:r>
          </w:p>
        </w:tc>
        <w:tc>
          <w:tcPr>
            <w:tcW w:w="1643" w:type="dxa"/>
            <w:shd w:val="clear" w:color="auto" w:fill="FFFFFF"/>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74,204</w:t>
            </w:r>
          </w:p>
        </w:tc>
      </w:tr>
    </w:tbl>
    <w:p w:rsidR="006972F8" w:rsidRPr="00FD2FE8" w:rsidRDefault="006972F8" w:rsidP="00603C98">
      <w:pPr>
        <w:widowControl w:val="0"/>
        <w:spacing w:after="0"/>
        <w:ind w:firstLine="708"/>
        <w:jc w:val="center"/>
        <w:outlineLvl w:val="1"/>
        <w:rPr>
          <w:rFonts w:ascii="Times New Roman" w:eastAsia="Arial Unicode MS" w:hAnsi="Times New Roman" w:cs="Times New Roman"/>
          <w:bCs/>
          <w:iCs/>
          <w:sz w:val="28"/>
          <w:szCs w:val="28"/>
          <w:lang w:eastAsia="ru-RU"/>
        </w:rPr>
      </w:pPr>
    </w:p>
    <w:p w:rsidR="00BD1CCC" w:rsidRPr="00FD2FE8" w:rsidRDefault="00BD1CCC" w:rsidP="00603C98">
      <w:pPr>
        <w:spacing w:after="0"/>
        <w:ind w:right="52" w:firstLine="709"/>
        <w:jc w:val="center"/>
        <w:rPr>
          <w:rFonts w:ascii="Times New Roman" w:hAnsi="Times New Roman" w:cs="Times New Roman"/>
          <w:sz w:val="24"/>
        </w:rPr>
      </w:pPr>
      <w:bookmarkStart w:id="6" w:name="_Ref89623469"/>
    </w:p>
    <w:p w:rsidR="000E42B7" w:rsidRPr="00FD2FE8" w:rsidRDefault="000E42B7" w:rsidP="00603C98">
      <w:pPr>
        <w:spacing w:after="0"/>
        <w:ind w:right="52" w:firstLine="709"/>
        <w:jc w:val="center"/>
        <w:rPr>
          <w:rFonts w:ascii="Times New Roman" w:hAnsi="Times New Roman" w:cs="Times New Roman"/>
          <w:sz w:val="24"/>
        </w:rPr>
      </w:pPr>
    </w:p>
    <w:p w:rsidR="001A51A1" w:rsidRPr="00FD2FE8" w:rsidRDefault="001A51A1" w:rsidP="00603C98">
      <w:pPr>
        <w:spacing w:after="0"/>
        <w:ind w:right="52" w:firstLine="709"/>
        <w:jc w:val="center"/>
        <w:rPr>
          <w:rFonts w:ascii="Times New Roman" w:hAnsi="Times New Roman" w:cs="Times New Roman"/>
          <w:b/>
          <w:sz w:val="28"/>
          <w:szCs w:val="28"/>
        </w:rPr>
      </w:pPr>
      <w:r w:rsidRPr="00FD2FE8">
        <w:rPr>
          <w:rFonts w:ascii="Times New Roman" w:hAnsi="Times New Roman" w:cs="Times New Roman"/>
          <w:sz w:val="28"/>
          <w:szCs w:val="28"/>
        </w:rPr>
        <w:t xml:space="preserve">Таблица </w:t>
      </w:r>
      <w:bookmarkEnd w:id="6"/>
      <w:r w:rsidR="0030780E" w:rsidRPr="00FD2FE8">
        <w:rPr>
          <w:rFonts w:ascii="Times New Roman" w:hAnsi="Times New Roman" w:cs="Times New Roman"/>
          <w:sz w:val="28"/>
          <w:szCs w:val="28"/>
        </w:rPr>
        <w:t>9</w:t>
      </w:r>
      <w:r w:rsidRPr="00FD2FE8">
        <w:rPr>
          <w:rFonts w:ascii="Times New Roman" w:hAnsi="Times New Roman" w:cs="Times New Roman"/>
          <w:sz w:val="28"/>
          <w:szCs w:val="28"/>
        </w:rPr>
        <w:t xml:space="preserve"> – </w:t>
      </w:r>
      <w:r w:rsidRPr="00FD2FE8">
        <w:rPr>
          <w:rFonts w:ascii="Times New Roman" w:eastAsia="Arial Unicode MS" w:hAnsi="Times New Roman" w:cs="Times New Roman"/>
          <w:bCs/>
          <w:sz w:val="28"/>
          <w:szCs w:val="28"/>
          <w:lang w:eastAsia="ru-RU"/>
        </w:rPr>
        <w:t>Расчетные балансы ВПУ и подпитки тепловых сетей</w:t>
      </w:r>
    </w:p>
    <w:tbl>
      <w:tblPr>
        <w:tblW w:w="14742"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851"/>
        <w:gridCol w:w="6804"/>
        <w:gridCol w:w="1701"/>
        <w:gridCol w:w="1417"/>
        <w:gridCol w:w="1418"/>
        <w:gridCol w:w="1418"/>
        <w:gridCol w:w="1133"/>
      </w:tblGrid>
      <w:tr w:rsidR="00ED1FE4" w:rsidRPr="00FD2FE8" w:rsidTr="007C0D8F">
        <w:trPr>
          <w:cantSplit/>
          <w:trHeight w:val="3392"/>
          <w:tblHeader/>
        </w:trPr>
        <w:tc>
          <w:tcPr>
            <w:tcW w:w="851" w:type="dxa"/>
            <w:shd w:val="clear" w:color="auto" w:fill="auto"/>
            <w:textDirection w:val="btLr"/>
            <w:vAlign w:val="center"/>
            <w:hideMark/>
          </w:tcPr>
          <w:p w:rsidR="00ED1FE4" w:rsidRPr="00FD2FE8" w:rsidRDefault="00ED1FE4" w:rsidP="00C056F1">
            <w:pPr>
              <w:spacing w:after="0" w:line="240" w:lineRule="auto"/>
              <w:jc w:val="center"/>
              <w:rPr>
                <w:rFonts w:ascii="Times New Roman" w:eastAsia="Arial Unicode MS" w:hAnsi="Times New Roman" w:cs="Times New Roman"/>
                <w:b/>
                <w:color w:val="000000"/>
                <w:lang w:eastAsia="ru-RU"/>
              </w:rPr>
            </w:pPr>
            <w:r w:rsidRPr="00FD2FE8">
              <w:rPr>
                <w:rFonts w:ascii="Times New Roman" w:eastAsia="Arial Unicode MS" w:hAnsi="Times New Roman" w:cs="Times New Roman"/>
                <w:b/>
                <w:color w:val="000000"/>
                <w:lang w:eastAsia="ru-RU"/>
              </w:rPr>
              <w:lastRenderedPageBreak/>
              <w:t>№ п/п</w:t>
            </w:r>
          </w:p>
        </w:tc>
        <w:tc>
          <w:tcPr>
            <w:tcW w:w="6804" w:type="dxa"/>
            <w:shd w:val="clear" w:color="auto" w:fill="auto"/>
            <w:textDirection w:val="btLr"/>
            <w:vAlign w:val="center"/>
            <w:hideMark/>
          </w:tcPr>
          <w:p w:rsidR="00ED1FE4" w:rsidRPr="00FD2FE8" w:rsidRDefault="00ED1FE4" w:rsidP="00C056F1">
            <w:pPr>
              <w:spacing w:after="0" w:line="240" w:lineRule="auto"/>
              <w:jc w:val="center"/>
              <w:rPr>
                <w:rFonts w:ascii="Times New Roman" w:eastAsia="Arial Unicode MS" w:hAnsi="Times New Roman" w:cs="Times New Roman"/>
                <w:b/>
                <w:color w:val="000000"/>
                <w:lang w:eastAsia="ru-RU"/>
              </w:rPr>
            </w:pPr>
            <w:r w:rsidRPr="00FD2FE8">
              <w:rPr>
                <w:rFonts w:ascii="Times New Roman" w:eastAsia="Arial Unicode MS" w:hAnsi="Times New Roman" w:cs="Times New Roman"/>
                <w:b/>
                <w:color w:val="000000"/>
                <w:lang w:eastAsia="ru-RU"/>
              </w:rPr>
              <w:t>Наименование и адрес котельной</w:t>
            </w:r>
          </w:p>
        </w:tc>
        <w:tc>
          <w:tcPr>
            <w:tcW w:w="1701" w:type="dxa"/>
            <w:shd w:val="clear" w:color="auto" w:fill="auto"/>
            <w:textDirection w:val="btLr"/>
            <w:vAlign w:val="center"/>
            <w:hideMark/>
          </w:tcPr>
          <w:p w:rsidR="00ED1FE4" w:rsidRPr="00FD2FE8" w:rsidRDefault="00ED1FE4" w:rsidP="00C056F1">
            <w:pPr>
              <w:spacing w:after="0" w:line="240" w:lineRule="auto"/>
              <w:jc w:val="center"/>
              <w:rPr>
                <w:rFonts w:ascii="Times New Roman" w:eastAsia="Arial Unicode MS" w:hAnsi="Times New Roman" w:cs="Times New Roman"/>
                <w:b/>
                <w:color w:val="000000"/>
                <w:lang w:eastAsia="ru-RU"/>
              </w:rPr>
            </w:pPr>
            <w:r w:rsidRPr="00FD2FE8">
              <w:rPr>
                <w:rFonts w:ascii="Times New Roman" w:eastAsia="Arial Unicode MS" w:hAnsi="Times New Roman" w:cs="Times New Roman"/>
                <w:b/>
                <w:color w:val="000000"/>
                <w:lang w:eastAsia="ru-RU"/>
              </w:rPr>
              <w:t>Балансовая мощность подпиточного устройства источника - G</w:t>
            </w:r>
            <w:r w:rsidRPr="00FD2FE8">
              <w:rPr>
                <w:rFonts w:ascii="Times New Roman" w:eastAsia="Arial Unicode MS" w:hAnsi="Times New Roman" w:cs="Times New Roman"/>
                <w:b/>
                <w:bCs/>
                <w:color w:val="000000"/>
                <w:vertAlign w:val="subscript"/>
                <w:lang w:eastAsia="ru-RU"/>
              </w:rPr>
              <w:t>пу</w:t>
            </w:r>
            <w:r w:rsidRPr="00FD2FE8">
              <w:rPr>
                <w:rFonts w:ascii="Times New Roman" w:eastAsia="Arial Unicode MS" w:hAnsi="Times New Roman" w:cs="Times New Roman"/>
                <w:b/>
                <w:bCs/>
                <w:color w:val="000000"/>
                <w:vertAlign w:val="superscript"/>
                <w:lang w:eastAsia="ru-RU"/>
              </w:rPr>
              <w:t>б</w:t>
            </w:r>
            <w:r w:rsidRPr="00FD2FE8">
              <w:rPr>
                <w:rFonts w:ascii="Times New Roman" w:eastAsia="Arial Unicode MS" w:hAnsi="Times New Roman" w:cs="Times New Roman"/>
                <w:b/>
                <w:bCs/>
                <w:color w:val="000000"/>
                <w:lang w:eastAsia="ru-RU"/>
              </w:rPr>
              <w:t>, м</w:t>
            </w:r>
            <w:r w:rsidRPr="00FD2FE8">
              <w:rPr>
                <w:rFonts w:ascii="Times New Roman" w:eastAsia="Arial Unicode MS" w:hAnsi="Times New Roman" w:cs="Times New Roman"/>
                <w:b/>
                <w:bCs/>
                <w:color w:val="000000"/>
                <w:vertAlign w:val="superscript"/>
                <w:lang w:eastAsia="ru-RU"/>
              </w:rPr>
              <w:t>3</w:t>
            </w:r>
            <w:r w:rsidRPr="00FD2FE8">
              <w:rPr>
                <w:rFonts w:ascii="Times New Roman" w:eastAsia="Arial Unicode MS" w:hAnsi="Times New Roman" w:cs="Times New Roman"/>
                <w:b/>
                <w:bCs/>
                <w:color w:val="000000"/>
                <w:lang w:eastAsia="ru-RU"/>
              </w:rPr>
              <w:t>/ч</w:t>
            </w:r>
          </w:p>
        </w:tc>
        <w:tc>
          <w:tcPr>
            <w:tcW w:w="1417" w:type="dxa"/>
            <w:shd w:val="clear" w:color="auto" w:fill="auto"/>
            <w:textDirection w:val="btLr"/>
            <w:vAlign w:val="center"/>
            <w:hideMark/>
          </w:tcPr>
          <w:p w:rsidR="00ED1FE4" w:rsidRPr="00FD2FE8" w:rsidRDefault="00ED1FE4" w:rsidP="00C056F1">
            <w:pPr>
              <w:spacing w:after="0" w:line="240" w:lineRule="auto"/>
              <w:jc w:val="center"/>
              <w:rPr>
                <w:rFonts w:ascii="Times New Roman" w:eastAsia="Arial Unicode MS" w:hAnsi="Times New Roman" w:cs="Times New Roman"/>
                <w:b/>
                <w:color w:val="000000"/>
                <w:lang w:eastAsia="ru-RU"/>
              </w:rPr>
            </w:pPr>
            <w:r w:rsidRPr="00FD2FE8">
              <w:rPr>
                <w:rFonts w:ascii="Times New Roman" w:eastAsia="Arial Unicode MS" w:hAnsi="Times New Roman" w:cs="Times New Roman"/>
                <w:b/>
                <w:color w:val="000000"/>
                <w:lang w:eastAsia="ru-RU"/>
              </w:rPr>
              <w:t>Балансовая подпитка тепловой сети - G</w:t>
            </w:r>
            <w:r w:rsidRPr="00FD2FE8">
              <w:rPr>
                <w:rFonts w:ascii="Times New Roman" w:eastAsia="Arial Unicode MS" w:hAnsi="Times New Roman" w:cs="Times New Roman"/>
                <w:b/>
                <w:bCs/>
                <w:color w:val="000000"/>
                <w:vertAlign w:val="subscript"/>
                <w:lang w:eastAsia="ru-RU"/>
              </w:rPr>
              <w:t>п</w:t>
            </w:r>
            <w:r w:rsidRPr="00FD2FE8">
              <w:rPr>
                <w:rFonts w:ascii="Times New Roman" w:eastAsia="Arial Unicode MS" w:hAnsi="Times New Roman" w:cs="Times New Roman"/>
                <w:b/>
                <w:bCs/>
                <w:color w:val="000000"/>
                <w:vertAlign w:val="superscript"/>
                <w:lang w:eastAsia="ru-RU"/>
              </w:rPr>
              <w:t>б</w:t>
            </w:r>
            <w:r w:rsidRPr="00FD2FE8">
              <w:rPr>
                <w:rFonts w:ascii="Times New Roman" w:eastAsia="Arial Unicode MS" w:hAnsi="Times New Roman" w:cs="Times New Roman"/>
                <w:b/>
                <w:bCs/>
                <w:color w:val="000000"/>
                <w:lang w:eastAsia="ru-RU"/>
              </w:rPr>
              <w:t>, м</w:t>
            </w:r>
            <w:r w:rsidRPr="00FD2FE8">
              <w:rPr>
                <w:rFonts w:ascii="Times New Roman" w:eastAsia="Arial Unicode MS" w:hAnsi="Times New Roman" w:cs="Times New Roman"/>
                <w:b/>
                <w:bCs/>
                <w:color w:val="000000"/>
                <w:vertAlign w:val="superscript"/>
                <w:lang w:eastAsia="ru-RU"/>
              </w:rPr>
              <w:t>3</w:t>
            </w:r>
            <w:r w:rsidRPr="00FD2FE8">
              <w:rPr>
                <w:rFonts w:ascii="Times New Roman" w:eastAsia="Arial Unicode MS" w:hAnsi="Times New Roman" w:cs="Times New Roman"/>
                <w:b/>
                <w:bCs/>
                <w:color w:val="000000"/>
                <w:lang w:eastAsia="ru-RU"/>
              </w:rPr>
              <w:t>/ч</w:t>
            </w:r>
          </w:p>
        </w:tc>
        <w:tc>
          <w:tcPr>
            <w:tcW w:w="1418" w:type="dxa"/>
            <w:shd w:val="clear" w:color="auto" w:fill="auto"/>
            <w:textDirection w:val="btLr"/>
            <w:vAlign w:val="center"/>
            <w:hideMark/>
          </w:tcPr>
          <w:p w:rsidR="00ED1FE4" w:rsidRPr="00FD2FE8" w:rsidRDefault="00ED1FE4" w:rsidP="00C056F1">
            <w:pPr>
              <w:spacing w:after="0" w:line="240" w:lineRule="auto"/>
              <w:jc w:val="center"/>
              <w:rPr>
                <w:rFonts w:ascii="Times New Roman" w:eastAsia="Arial Unicode MS" w:hAnsi="Times New Roman" w:cs="Times New Roman"/>
                <w:b/>
                <w:color w:val="000000"/>
                <w:lang w:eastAsia="ru-RU"/>
              </w:rPr>
            </w:pPr>
            <w:r w:rsidRPr="00FD2FE8">
              <w:rPr>
                <w:rFonts w:ascii="Times New Roman" w:eastAsia="Arial Unicode MS" w:hAnsi="Times New Roman" w:cs="Times New Roman"/>
                <w:b/>
                <w:color w:val="000000"/>
                <w:lang w:eastAsia="ru-RU"/>
              </w:rPr>
              <w:t>Ограничение производительности подпиточного устройства - G</w:t>
            </w:r>
            <w:r w:rsidRPr="00FD2FE8">
              <w:rPr>
                <w:rFonts w:ascii="Times New Roman" w:eastAsia="Arial Unicode MS" w:hAnsi="Times New Roman" w:cs="Times New Roman"/>
                <w:b/>
                <w:bCs/>
                <w:color w:val="000000"/>
                <w:vertAlign w:val="subscript"/>
                <w:lang w:eastAsia="ru-RU"/>
              </w:rPr>
              <w:t>огр</w:t>
            </w:r>
            <w:r w:rsidRPr="00FD2FE8">
              <w:rPr>
                <w:rFonts w:ascii="Times New Roman" w:eastAsia="Arial Unicode MS" w:hAnsi="Times New Roman" w:cs="Times New Roman"/>
                <w:b/>
                <w:bCs/>
                <w:color w:val="000000"/>
                <w:lang w:eastAsia="ru-RU"/>
              </w:rPr>
              <w:t>, м</w:t>
            </w:r>
            <w:r w:rsidRPr="00FD2FE8">
              <w:rPr>
                <w:rFonts w:ascii="Times New Roman" w:eastAsia="Arial Unicode MS" w:hAnsi="Times New Roman" w:cs="Times New Roman"/>
                <w:b/>
                <w:bCs/>
                <w:color w:val="000000"/>
                <w:vertAlign w:val="superscript"/>
                <w:lang w:eastAsia="ru-RU"/>
              </w:rPr>
              <w:t>3</w:t>
            </w:r>
            <w:r w:rsidRPr="00FD2FE8">
              <w:rPr>
                <w:rFonts w:ascii="Times New Roman" w:eastAsia="Arial Unicode MS" w:hAnsi="Times New Roman" w:cs="Times New Roman"/>
                <w:b/>
                <w:bCs/>
                <w:color w:val="000000"/>
                <w:lang w:eastAsia="ru-RU"/>
              </w:rPr>
              <w:t>/ч</w:t>
            </w:r>
          </w:p>
        </w:tc>
        <w:tc>
          <w:tcPr>
            <w:tcW w:w="1418" w:type="dxa"/>
            <w:shd w:val="clear" w:color="auto" w:fill="auto"/>
            <w:textDirection w:val="btLr"/>
            <w:vAlign w:val="center"/>
            <w:hideMark/>
          </w:tcPr>
          <w:p w:rsidR="00ED1FE4" w:rsidRPr="00FD2FE8" w:rsidRDefault="00ED1FE4" w:rsidP="00C056F1">
            <w:pPr>
              <w:spacing w:after="0" w:line="240" w:lineRule="auto"/>
              <w:jc w:val="center"/>
              <w:rPr>
                <w:rFonts w:ascii="Times New Roman" w:eastAsia="Arial Unicode MS" w:hAnsi="Times New Roman" w:cs="Times New Roman"/>
                <w:b/>
                <w:color w:val="000000"/>
                <w:lang w:eastAsia="ru-RU"/>
              </w:rPr>
            </w:pPr>
            <w:r w:rsidRPr="00FD2FE8">
              <w:rPr>
                <w:rFonts w:ascii="Times New Roman" w:eastAsia="Arial Unicode MS" w:hAnsi="Times New Roman" w:cs="Times New Roman"/>
                <w:b/>
                <w:color w:val="000000"/>
                <w:lang w:eastAsia="ru-RU"/>
              </w:rPr>
              <w:t>Нормативная (расчётная) среднечасовая подпитка  - G</w:t>
            </w:r>
            <w:r w:rsidRPr="00FD2FE8">
              <w:rPr>
                <w:rFonts w:ascii="Times New Roman" w:eastAsia="Arial Unicode MS" w:hAnsi="Times New Roman" w:cs="Times New Roman"/>
                <w:b/>
                <w:bCs/>
                <w:color w:val="000000"/>
                <w:vertAlign w:val="subscript"/>
                <w:lang w:eastAsia="ru-RU"/>
              </w:rPr>
              <w:t>п</w:t>
            </w:r>
            <w:r w:rsidRPr="00FD2FE8">
              <w:rPr>
                <w:rFonts w:ascii="Times New Roman" w:eastAsia="Arial Unicode MS" w:hAnsi="Times New Roman" w:cs="Times New Roman"/>
                <w:b/>
                <w:bCs/>
                <w:color w:val="000000"/>
                <w:vertAlign w:val="superscript"/>
                <w:lang w:eastAsia="ru-RU"/>
              </w:rPr>
              <w:t>пр</w:t>
            </w:r>
            <w:r w:rsidRPr="00FD2FE8">
              <w:rPr>
                <w:rFonts w:ascii="Times New Roman" w:eastAsia="Arial Unicode MS" w:hAnsi="Times New Roman" w:cs="Times New Roman"/>
                <w:b/>
                <w:bCs/>
                <w:color w:val="000000"/>
                <w:lang w:eastAsia="ru-RU"/>
              </w:rPr>
              <w:t>, м</w:t>
            </w:r>
            <w:r w:rsidRPr="00FD2FE8">
              <w:rPr>
                <w:rFonts w:ascii="Times New Roman" w:eastAsia="Arial Unicode MS" w:hAnsi="Times New Roman" w:cs="Times New Roman"/>
                <w:b/>
                <w:bCs/>
                <w:color w:val="000000"/>
                <w:vertAlign w:val="superscript"/>
                <w:lang w:eastAsia="ru-RU"/>
              </w:rPr>
              <w:t>3</w:t>
            </w:r>
            <w:r w:rsidRPr="00FD2FE8">
              <w:rPr>
                <w:rFonts w:ascii="Times New Roman" w:eastAsia="Arial Unicode MS" w:hAnsi="Times New Roman" w:cs="Times New Roman"/>
                <w:b/>
                <w:bCs/>
                <w:color w:val="000000"/>
                <w:lang w:eastAsia="ru-RU"/>
              </w:rPr>
              <w:t>/ч</w:t>
            </w:r>
          </w:p>
        </w:tc>
        <w:tc>
          <w:tcPr>
            <w:tcW w:w="1133" w:type="dxa"/>
            <w:shd w:val="clear" w:color="auto" w:fill="auto"/>
            <w:textDirection w:val="btLr"/>
            <w:vAlign w:val="center"/>
            <w:hideMark/>
          </w:tcPr>
          <w:p w:rsidR="00ED1FE4" w:rsidRPr="00FD2FE8" w:rsidRDefault="00ED1FE4" w:rsidP="00C056F1">
            <w:pPr>
              <w:spacing w:after="0" w:line="240" w:lineRule="auto"/>
              <w:jc w:val="center"/>
              <w:rPr>
                <w:rFonts w:ascii="Times New Roman" w:eastAsia="Arial Unicode MS" w:hAnsi="Times New Roman" w:cs="Times New Roman"/>
                <w:b/>
                <w:color w:val="000000"/>
                <w:lang w:eastAsia="ru-RU"/>
              </w:rPr>
            </w:pPr>
            <w:r w:rsidRPr="00FD2FE8">
              <w:rPr>
                <w:rFonts w:ascii="Times New Roman" w:eastAsia="Arial Unicode MS" w:hAnsi="Times New Roman" w:cs="Times New Roman"/>
                <w:b/>
                <w:color w:val="000000"/>
                <w:lang w:eastAsia="ru-RU"/>
              </w:rPr>
              <w:t>Фактическая среднечасовая подпитка тепловой сети в прошедшем сезоне - G</w:t>
            </w:r>
            <w:r w:rsidRPr="00FD2FE8">
              <w:rPr>
                <w:rFonts w:ascii="Times New Roman" w:eastAsia="Arial Unicode MS" w:hAnsi="Times New Roman" w:cs="Times New Roman"/>
                <w:b/>
                <w:bCs/>
                <w:color w:val="000000"/>
                <w:vertAlign w:val="subscript"/>
                <w:lang w:eastAsia="ru-RU"/>
              </w:rPr>
              <w:t>п</w:t>
            </w:r>
            <w:r w:rsidRPr="00FD2FE8">
              <w:rPr>
                <w:rFonts w:ascii="Times New Roman" w:eastAsia="Arial Unicode MS" w:hAnsi="Times New Roman" w:cs="Times New Roman"/>
                <w:b/>
                <w:bCs/>
                <w:color w:val="000000"/>
                <w:vertAlign w:val="superscript"/>
                <w:lang w:eastAsia="ru-RU"/>
              </w:rPr>
              <w:t>ф'</w:t>
            </w:r>
            <w:r w:rsidRPr="00FD2FE8">
              <w:rPr>
                <w:rFonts w:ascii="Times New Roman" w:eastAsia="Arial Unicode MS" w:hAnsi="Times New Roman" w:cs="Times New Roman"/>
                <w:b/>
                <w:bCs/>
                <w:color w:val="000000"/>
                <w:lang w:eastAsia="ru-RU"/>
              </w:rPr>
              <w:t>, м</w:t>
            </w:r>
            <w:r w:rsidRPr="00FD2FE8">
              <w:rPr>
                <w:rFonts w:ascii="Times New Roman" w:eastAsia="Arial Unicode MS" w:hAnsi="Times New Roman" w:cs="Times New Roman"/>
                <w:b/>
                <w:bCs/>
                <w:color w:val="000000"/>
                <w:vertAlign w:val="superscript"/>
                <w:lang w:eastAsia="ru-RU"/>
              </w:rPr>
              <w:t>3</w:t>
            </w:r>
            <w:r w:rsidRPr="00FD2FE8">
              <w:rPr>
                <w:rFonts w:ascii="Times New Roman" w:eastAsia="Arial Unicode MS" w:hAnsi="Times New Roman" w:cs="Times New Roman"/>
                <w:b/>
                <w:bCs/>
                <w:color w:val="000000"/>
                <w:lang w:eastAsia="ru-RU"/>
              </w:rPr>
              <w:t>/ч</w:t>
            </w:r>
          </w:p>
        </w:tc>
      </w:tr>
      <w:tr w:rsidR="00C056F1" w:rsidRPr="00FD2FE8" w:rsidTr="00C056F1">
        <w:trPr>
          <w:cantSplit/>
          <w:trHeight w:val="287"/>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школы №2, г.Сенгилей, ул.Гая, 63а</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line="240" w:lineRule="auto"/>
              <w:jc w:val="center"/>
              <w:rPr>
                <w:rFonts w:ascii="Times New Roman" w:hAnsi="Times New Roman" w:cs="Times New Roman"/>
                <w:color w:val="000000"/>
                <w:lang w:eastAsia="ru-RU"/>
              </w:rPr>
            </w:pPr>
            <w:r w:rsidRPr="00FD2FE8">
              <w:rPr>
                <w:rFonts w:ascii="Times New Roman" w:hAnsi="Times New Roman" w:cs="Times New Roman"/>
                <w:color w:val="000000"/>
              </w:rPr>
              <w:t>0,003</w:t>
            </w:r>
          </w:p>
        </w:tc>
        <w:tc>
          <w:tcPr>
            <w:tcW w:w="1133" w:type="dxa"/>
            <w:shd w:val="clear" w:color="auto" w:fill="auto"/>
            <w:vAlign w:val="bottom"/>
          </w:tcPr>
          <w:p w:rsidR="00C056F1" w:rsidRPr="00FD2FE8" w:rsidRDefault="00C056F1" w:rsidP="00C056F1">
            <w:pPr>
              <w:spacing w:after="0" w:line="240" w:lineRule="auto"/>
              <w:jc w:val="center"/>
              <w:rPr>
                <w:rFonts w:ascii="Times New Roman" w:hAnsi="Times New Roman" w:cs="Times New Roman"/>
                <w:color w:val="000000"/>
                <w:lang w:eastAsia="ru-RU"/>
              </w:rPr>
            </w:pPr>
            <w:r w:rsidRPr="00FD2FE8">
              <w:rPr>
                <w:rFonts w:ascii="Times New Roman" w:hAnsi="Times New Roman" w:cs="Times New Roman"/>
                <w:color w:val="000000"/>
              </w:rPr>
              <w:t>0,003</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2</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школы №1, г.Сенгилей, пл.1 Мая, 1</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3</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технолог.техникума, г.Сенгилей, ул.Красноармейская, 86б</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0,028</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0,028</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4</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кв."Молодежный", г.Сенгилей, ул.70 лет Октября, 17б</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0,004</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0,004</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5</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кв."Центральный", г.Сенгилей, ул.Октябрьская, 38б</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0,059</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0,059</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6</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кв."Е", г.Сенгилей, ул.Красноармейская, 79б</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0,009</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0,009</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7</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кв."Д", г.Сенгилей, ул.Дмитреева, 9</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0,043</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0,043</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8</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ЦРБ, г.Сенгилей, ул. Нижневыборная, 8</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0,074</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0,074</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9</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МУК МКК, г.Сенгилей</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10</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Администрации, г.Сенгилей, пл.1 Мая</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11</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МУК ЦБС, г.Сенгилей</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12</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ЦДТ, г.Сенгилей,  ул. Ленина, 16</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13</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г.Сенгилей,  ул. Полевая, 129</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0,003</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0,003</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14</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Дома ветеранов, г.Сенгилей, ул. О. Кошевого, 8б</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0,006</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0,006</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15</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ДШИ, г.Сенгилей, ул.В.Носова, 13</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16</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color w:val="000000" w:themeColor="text1"/>
              </w:rPr>
            </w:pPr>
            <w:r w:rsidRPr="00FD2FE8">
              <w:rPr>
                <w:rFonts w:ascii="Times New Roman" w:hAnsi="Times New Roman" w:cs="Times New Roman"/>
                <w:color w:val="000000" w:themeColor="text1"/>
              </w:rPr>
              <w:t>Котельная д/сада Солнышко, г.Сенгилей</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0,003</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0,003</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17</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№1 п. Цемзавод, ул. Рабочая, д. 1б</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0,047</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0,047</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18</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№2 п. Цемзавод, ул. Лесная, д. 15б</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0,201</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0,201</w:t>
            </w:r>
          </w:p>
        </w:tc>
      </w:tr>
      <w:tr w:rsidR="00C056F1" w:rsidRPr="00FD2FE8" w:rsidTr="00C056F1">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19</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rPr>
            </w:pPr>
            <w:r w:rsidRPr="00FD2FE8">
              <w:rPr>
                <w:rFonts w:ascii="Times New Roman" w:hAnsi="Times New Roman" w:cs="Times New Roman"/>
              </w:rPr>
              <w:t>Котельная детского сада "Березка", г.Сенгилей,  ул. Ст Разина, 14</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c>
          <w:tcPr>
            <w:tcW w:w="1133" w:type="dxa"/>
            <w:shd w:val="clear" w:color="auto" w:fill="auto"/>
            <w:vAlign w:val="bottom"/>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r>
      <w:tr w:rsidR="00C056F1" w:rsidRPr="00FD2FE8" w:rsidTr="007C0D8F">
        <w:trPr>
          <w:cantSplit/>
          <w:trHeight w:val="20"/>
        </w:trPr>
        <w:tc>
          <w:tcPr>
            <w:tcW w:w="85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lastRenderedPageBreak/>
              <w:t>20</w:t>
            </w:r>
          </w:p>
        </w:tc>
        <w:tc>
          <w:tcPr>
            <w:tcW w:w="6804" w:type="dxa"/>
            <w:shd w:val="clear" w:color="auto" w:fill="auto"/>
            <w:vAlign w:val="center"/>
          </w:tcPr>
          <w:p w:rsidR="00C056F1" w:rsidRPr="00FD2FE8" w:rsidRDefault="00C056F1" w:rsidP="00C056F1">
            <w:pPr>
              <w:spacing w:after="0"/>
              <w:jc w:val="center"/>
              <w:rPr>
                <w:rFonts w:ascii="Times New Roman" w:hAnsi="Times New Roman" w:cs="Times New Roman"/>
                <w:bCs/>
              </w:rPr>
            </w:pPr>
            <w:r w:rsidRPr="00FD2FE8">
              <w:rPr>
                <w:rFonts w:ascii="Times New Roman" w:hAnsi="Times New Roman" w:cs="Times New Roman"/>
                <w:bCs/>
              </w:rPr>
              <w:t>Котельная Лечебный корпус "Тополек" г. Сенгилей, ул.Чехова,2б</w:t>
            </w:r>
          </w:p>
        </w:tc>
        <w:tc>
          <w:tcPr>
            <w:tcW w:w="1701"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7"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eastAsia="Arial Unicode MS" w:hAnsi="Times New Roman" w:cs="Times New Roman"/>
                <w:color w:val="000000"/>
                <w:lang w:eastAsia="ru-RU"/>
              </w:rPr>
            </w:pPr>
            <w:r w:rsidRPr="00FD2FE8">
              <w:rPr>
                <w:rFonts w:ascii="Times New Roman" w:eastAsia="Arial Unicode MS" w:hAnsi="Times New Roman" w:cs="Times New Roman"/>
                <w:color w:val="000000"/>
                <w:lang w:eastAsia="ru-RU"/>
              </w:rPr>
              <w:t>-</w:t>
            </w:r>
          </w:p>
        </w:tc>
        <w:tc>
          <w:tcPr>
            <w:tcW w:w="1418" w:type="dxa"/>
            <w:shd w:val="clear" w:color="auto" w:fill="auto"/>
            <w:vAlign w:val="center"/>
          </w:tcPr>
          <w:p w:rsidR="00C056F1" w:rsidRPr="00FD2FE8" w:rsidRDefault="00C056F1" w:rsidP="00C056F1">
            <w:pPr>
              <w:spacing w:after="0" w:line="240" w:lineRule="auto"/>
              <w:jc w:val="center"/>
              <w:rPr>
                <w:rFonts w:ascii="Times New Roman" w:hAnsi="Times New Roman" w:cs="Times New Roman"/>
                <w:color w:val="000000"/>
              </w:rPr>
            </w:pPr>
            <w:r w:rsidRPr="00FD2FE8">
              <w:rPr>
                <w:rFonts w:ascii="Times New Roman" w:hAnsi="Times New Roman" w:cs="Times New Roman"/>
                <w:color w:val="000000"/>
              </w:rPr>
              <w:t>0,016</w:t>
            </w:r>
          </w:p>
        </w:tc>
        <w:tc>
          <w:tcPr>
            <w:tcW w:w="1133" w:type="dxa"/>
            <w:shd w:val="clear" w:color="auto" w:fill="auto"/>
            <w:vAlign w:val="center"/>
          </w:tcPr>
          <w:p w:rsidR="00C056F1" w:rsidRPr="00FD2FE8" w:rsidRDefault="00C056F1" w:rsidP="00C056F1">
            <w:pPr>
              <w:spacing w:after="0" w:line="240" w:lineRule="auto"/>
              <w:jc w:val="center"/>
              <w:rPr>
                <w:rFonts w:ascii="Times New Roman" w:hAnsi="Times New Roman" w:cs="Times New Roman"/>
                <w:color w:val="000000"/>
              </w:rPr>
            </w:pPr>
            <w:r w:rsidRPr="00FD2FE8">
              <w:rPr>
                <w:rFonts w:ascii="Times New Roman" w:hAnsi="Times New Roman" w:cs="Times New Roman"/>
                <w:color w:val="000000"/>
              </w:rPr>
              <w:t>0,016</w:t>
            </w:r>
          </w:p>
        </w:tc>
      </w:tr>
    </w:tbl>
    <w:p w:rsidR="001A51A1" w:rsidRPr="00FD2FE8" w:rsidRDefault="001A51A1"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p>
    <w:p w:rsidR="00273D48" w:rsidRPr="00FD2FE8" w:rsidRDefault="006972F8"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3.2. Существующие и перспективные балансы производительности водоподготовительных</w:t>
      </w:r>
    </w:p>
    <w:p w:rsidR="00273D48" w:rsidRPr="00FD2FE8" w:rsidRDefault="006972F8"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 xml:space="preserve">установок источников тепловой энергии для компенсации потерь теплоносителя в аварийных </w:t>
      </w:r>
    </w:p>
    <w:p w:rsidR="006972F8" w:rsidRPr="00FD2FE8" w:rsidRDefault="006972F8"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режимах работы систем теплоснабжения</w:t>
      </w:r>
    </w:p>
    <w:p w:rsidR="006972F8" w:rsidRPr="00FD2FE8" w:rsidRDefault="006972F8" w:rsidP="00603C98">
      <w:pPr>
        <w:spacing w:after="0"/>
        <w:ind w:firstLine="708"/>
        <w:jc w:val="both"/>
        <w:rPr>
          <w:rFonts w:ascii="Times New Roman" w:hAnsi="Times New Roman" w:cs="Times New Roman"/>
          <w:sz w:val="28"/>
          <w:szCs w:val="28"/>
        </w:rPr>
      </w:pPr>
      <w:r w:rsidRPr="00FD2FE8">
        <w:rPr>
          <w:rFonts w:ascii="Times New Roman" w:hAnsi="Times New Roman" w:cs="Times New Roman"/>
          <w:sz w:val="28"/>
          <w:szCs w:val="28"/>
        </w:rPr>
        <w:t xml:space="preserve">В соответствии с п. 6.17, </w:t>
      </w:r>
      <w:r w:rsidR="00926824" w:rsidRPr="00FD2FE8">
        <w:rPr>
          <w:rFonts w:ascii="Times New Roman" w:hAnsi="Times New Roman" w:cs="Times New Roman"/>
          <w:sz w:val="28"/>
          <w:szCs w:val="28"/>
        </w:rPr>
        <w:t>СП 124.13330.2012</w:t>
      </w:r>
      <w:r w:rsidRPr="00FD2FE8">
        <w:rPr>
          <w:rFonts w:ascii="Times New Roman" w:hAnsi="Times New Roman" w:cs="Times New Roman"/>
          <w:sz w:val="28"/>
          <w:szCs w:val="28"/>
        </w:rPr>
        <w:t xml:space="preserve"> «Тепловые сети», для систем теплоснабжения должна предусматриваться дополнительная аварийная подпитка химически не обработанной и недеаэрированной воды, расход ко</w:t>
      </w:r>
      <w:r w:rsidR="00837EA0" w:rsidRPr="00FD2FE8">
        <w:rPr>
          <w:rFonts w:ascii="Times New Roman" w:hAnsi="Times New Roman" w:cs="Times New Roman"/>
          <w:sz w:val="28"/>
          <w:szCs w:val="28"/>
        </w:rPr>
        <w:t xml:space="preserve">торой принимается в количестве </w:t>
      </w:r>
      <w:r w:rsidRPr="00FD2FE8">
        <w:rPr>
          <w:rFonts w:ascii="Times New Roman" w:hAnsi="Times New Roman" w:cs="Times New Roman"/>
          <w:sz w:val="28"/>
          <w:szCs w:val="28"/>
        </w:rPr>
        <w:t>2 % от объема воды в трубопроводах тепловых сетей</w:t>
      </w:r>
      <w:r w:rsidR="00AE47DF" w:rsidRPr="00FD2FE8">
        <w:rPr>
          <w:rFonts w:ascii="Times New Roman" w:hAnsi="Times New Roman" w:cs="Times New Roman"/>
          <w:sz w:val="28"/>
          <w:szCs w:val="28"/>
        </w:rPr>
        <w:t>.</w:t>
      </w:r>
    </w:p>
    <w:p w:rsidR="006A555F" w:rsidRPr="00FD2FE8" w:rsidRDefault="006A555F" w:rsidP="00603C98">
      <w:pPr>
        <w:spacing w:after="0"/>
        <w:ind w:right="-179" w:firstLine="708"/>
        <w:jc w:val="right"/>
        <w:rPr>
          <w:rFonts w:ascii="Times New Roman" w:hAnsi="Times New Roman" w:cs="Times New Roman"/>
          <w:sz w:val="28"/>
          <w:szCs w:val="28"/>
        </w:rPr>
      </w:pPr>
      <w:r w:rsidRPr="00FD2FE8">
        <w:rPr>
          <w:rFonts w:ascii="Times New Roman" w:hAnsi="Times New Roman" w:cs="Times New Roman"/>
          <w:sz w:val="28"/>
          <w:szCs w:val="28"/>
        </w:rPr>
        <w:t xml:space="preserve">Таблица </w:t>
      </w:r>
      <w:r w:rsidR="0030780E" w:rsidRPr="00FD2FE8">
        <w:rPr>
          <w:rFonts w:ascii="Times New Roman" w:hAnsi="Times New Roman" w:cs="Times New Roman"/>
          <w:sz w:val="28"/>
          <w:szCs w:val="28"/>
        </w:rPr>
        <w:t>10</w:t>
      </w:r>
    </w:p>
    <w:tbl>
      <w:tblPr>
        <w:tblW w:w="14350" w:type="dxa"/>
        <w:tblInd w:w="39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827"/>
        <w:gridCol w:w="3151"/>
        <w:gridCol w:w="3686"/>
        <w:gridCol w:w="3686"/>
      </w:tblGrid>
      <w:tr w:rsidR="00BE2736" w:rsidRPr="00FD2FE8" w:rsidTr="00273D48">
        <w:tc>
          <w:tcPr>
            <w:tcW w:w="3827" w:type="dxa"/>
            <w:vAlign w:val="center"/>
          </w:tcPr>
          <w:p w:rsidR="00BE2736" w:rsidRPr="00FD2FE8" w:rsidRDefault="00BE2736" w:rsidP="00603C98">
            <w:pPr>
              <w:spacing w:after="0"/>
              <w:jc w:val="center"/>
              <w:rPr>
                <w:rFonts w:ascii="Times New Roman" w:hAnsi="Times New Roman" w:cs="Times New Roman"/>
                <w:b/>
                <w:sz w:val="20"/>
                <w:szCs w:val="20"/>
              </w:rPr>
            </w:pPr>
            <w:r w:rsidRPr="00FD2FE8">
              <w:rPr>
                <w:rFonts w:ascii="Times New Roman" w:eastAsia="Arial Unicode MS" w:hAnsi="Times New Roman" w:cs="Times New Roman"/>
                <w:b/>
                <w:sz w:val="20"/>
                <w:szCs w:val="20"/>
                <w:lang w:eastAsia="ru-RU"/>
              </w:rPr>
              <w:t>Наименование источника теплоснабжения</w:t>
            </w:r>
          </w:p>
        </w:tc>
        <w:tc>
          <w:tcPr>
            <w:tcW w:w="3151" w:type="dxa"/>
            <w:vAlign w:val="center"/>
          </w:tcPr>
          <w:p w:rsidR="00BE2736" w:rsidRPr="00FD2FE8" w:rsidRDefault="00BE2736" w:rsidP="00603C98">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 xml:space="preserve">Производительность ВПУ, </w:t>
            </w:r>
            <w:r w:rsidR="00394977" w:rsidRPr="00FD2FE8">
              <w:rPr>
                <w:rFonts w:ascii="Times New Roman" w:hAnsi="Times New Roman" w:cs="Times New Roman"/>
                <w:b/>
                <w:sz w:val="20"/>
                <w:szCs w:val="20"/>
              </w:rPr>
              <w:t>т</w:t>
            </w:r>
            <w:r w:rsidRPr="00FD2FE8">
              <w:rPr>
                <w:rFonts w:ascii="Times New Roman" w:hAnsi="Times New Roman" w:cs="Times New Roman"/>
                <w:b/>
                <w:sz w:val="20"/>
                <w:szCs w:val="20"/>
              </w:rPr>
              <w:t>/час</w:t>
            </w:r>
          </w:p>
        </w:tc>
        <w:tc>
          <w:tcPr>
            <w:tcW w:w="3686" w:type="dxa"/>
            <w:vAlign w:val="center"/>
          </w:tcPr>
          <w:p w:rsidR="00BE2736" w:rsidRPr="00FD2FE8" w:rsidRDefault="00BE2736" w:rsidP="00603C98">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Существующее максимальное значение подпитки теплосети, т/час</w:t>
            </w:r>
          </w:p>
        </w:tc>
        <w:tc>
          <w:tcPr>
            <w:tcW w:w="3686" w:type="dxa"/>
            <w:vAlign w:val="center"/>
          </w:tcPr>
          <w:p w:rsidR="00BE2736" w:rsidRPr="00FD2FE8" w:rsidRDefault="00BE2736" w:rsidP="00603C98">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Перспективное максимальное значение подпитки теплосети, т/час</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№2, г.Сенгилей, ул.Гая, 63а</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line="240" w:lineRule="auto"/>
              <w:jc w:val="center"/>
              <w:rPr>
                <w:rFonts w:ascii="Times New Roman" w:hAnsi="Times New Roman" w:cs="Times New Roman"/>
                <w:color w:val="000000"/>
                <w:lang w:eastAsia="ru-RU"/>
              </w:rPr>
            </w:pPr>
            <w:r w:rsidRPr="00FD2FE8">
              <w:rPr>
                <w:rFonts w:ascii="Times New Roman" w:hAnsi="Times New Roman" w:cs="Times New Roman"/>
                <w:color w:val="000000"/>
              </w:rPr>
              <w:t>0,003</w:t>
            </w:r>
          </w:p>
        </w:tc>
        <w:tc>
          <w:tcPr>
            <w:tcW w:w="3686" w:type="dxa"/>
            <w:vAlign w:val="center"/>
          </w:tcPr>
          <w:p w:rsidR="00C056F1" w:rsidRPr="00FD2FE8" w:rsidRDefault="00C056F1" w:rsidP="00C056F1">
            <w:pPr>
              <w:spacing w:after="0" w:line="240" w:lineRule="auto"/>
              <w:jc w:val="center"/>
              <w:rPr>
                <w:rFonts w:ascii="Times New Roman" w:hAnsi="Times New Roman" w:cs="Times New Roman"/>
                <w:color w:val="000000"/>
                <w:lang w:eastAsia="ru-RU"/>
              </w:rPr>
            </w:pPr>
            <w:r w:rsidRPr="00FD2FE8">
              <w:rPr>
                <w:rFonts w:ascii="Times New Roman" w:hAnsi="Times New Roman" w:cs="Times New Roman"/>
                <w:color w:val="000000"/>
              </w:rPr>
              <w:t>0,003</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0,028</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0,028</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0,004</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0,004</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lastRenderedPageBreak/>
              <w:t>Котельная кв."Центральный", г.Сенгилей, ул.Октябрьская, 38б</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0,059</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0,059</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0,009</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0,009</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0,043</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0,043</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0,074</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0,074</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0,003</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0,003</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0,006</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0,006</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0,000</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0,003</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0,003</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0,047</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0,047</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0,201</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0,201</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c>
          <w:tcPr>
            <w:tcW w:w="3686" w:type="dxa"/>
            <w:vAlign w:val="center"/>
          </w:tcPr>
          <w:p w:rsidR="00C056F1" w:rsidRPr="00FD2FE8" w:rsidRDefault="00C056F1" w:rsidP="00C056F1">
            <w:pPr>
              <w:spacing w:after="0"/>
              <w:jc w:val="center"/>
              <w:rPr>
                <w:rFonts w:ascii="Times New Roman" w:hAnsi="Times New Roman" w:cs="Times New Roman"/>
                <w:color w:val="000000"/>
              </w:rPr>
            </w:pPr>
            <w:r w:rsidRPr="00FD2FE8">
              <w:rPr>
                <w:rFonts w:ascii="Times New Roman" w:hAnsi="Times New Roman" w:cs="Times New Roman"/>
                <w:color w:val="000000"/>
              </w:rPr>
              <w:t>0,001</w:t>
            </w:r>
          </w:p>
        </w:tc>
      </w:tr>
      <w:tr w:rsidR="00C056F1" w:rsidRPr="00FD2FE8" w:rsidTr="00C056F1">
        <w:tc>
          <w:tcPr>
            <w:tcW w:w="3827" w:type="dxa"/>
            <w:vAlign w:val="center"/>
          </w:tcPr>
          <w:p w:rsidR="00C056F1" w:rsidRPr="00FD2FE8" w:rsidRDefault="00C056F1" w:rsidP="00C056F1">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3151" w:type="dxa"/>
            <w:vAlign w:val="center"/>
          </w:tcPr>
          <w:p w:rsidR="00C056F1" w:rsidRPr="00FD2FE8" w:rsidRDefault="00C056F1" w:rsidP="00C056F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3686" w:type="dxa"/>
            <w:vAlign w:val="center"/>
          </w:tcPr>
          <w:p w:rsidR="00C056F1" w:rsidRPr="00FD2FE8" w:rsidRDefault="00C056F1" w:rsidP="00C056F1">
            <w:pPr>
              <w:spacing w:after="0" w:line="240" w:lineRule="auto"/>
              <w:jc w:val="center"/>
              <w:rPr>
                <w:rFonts w:ascii="Times New Roman" w:hAnsi="Times New Roman" w:cs="Times New Roman"/>
                <w:color w:val="000000"/>
              </w:rPr>
            </w:pPr>
            <w:r w:rsidRPr="00FD2FE8">
              <w:rPr>
                <w:rFonts w:ascii="Times New Roman" w:hAnsi="Times New Roman" w:cs="Times New Roman"/>
                <w:color w:val="000000"/>
              </w:rPr>
              <w:t>0,016</w:t>
            </w:r>
          </w:p>
        </w:tc>
        <w:tc>
          <w:tcPr>
            <w:tcW w:w="3686" w:type="dxa"/>
            <w:vAlign w:val="center"/>
          </w:tcPr>
          <w:p w:rsidR="00C056F1" w:rsidRPr="00FD2FE8" w:rsidRDefault="00C056F1" w:rsidP="00C056F1">
            <w:pPr>
              <w:spacing w:after="0" w:line="240" w:lineRule="auto"/>
              <w:jc w:val="center"/>
              <w:rPr>
                <w:rFonts w:ascii="Times New Roman" w:hAnsi="Times New Roman" w:cs="Times New Roman"/>
                <w:color w:val="000000"/>
              </w:rPr>
            </w:pPr>
            <w:r w:rsidRPr="00FD2FE8">
              <w:rPr>
                <w:rFonts w:ascii="Times New Roman" w:hAnsi="Times New Roman" w:cs="Times New Roman"/>
                <w:color w:val="000000"/>
              </w:rPr>
              <w:t>0,016</w:t>
            </w:r>
          </w:p>
        </w:tc>
      </w:tr>
    </w:tbl>
    <w:p w:rsidR="006A555F" w:rsidRPr="00FD2FE8" w:rsidRDefault="006A555F" w:rsidP="00603C98">
      <w:pPr>
        <w:spacing w:after="0"/>
        <w:jc w:val="both"/>
        <w:rPr>
          <w:rFonts w:ascii="Times New Roman" w:hAnsi="Times New Roman" w:cs="Times New Roman"/>
          <w:sz w:val="28"/>
          <w:szCs w:val="28"/>
        </w:rPr>
        <w:sectPr w:rsidR="006A555F" w:rsidRPr="00FD2FE8" w:rsidSect="00E369BD">
          <w:pgSz w:w="15840" w:h="12240" w:orient="landscape"/>
          <w:pgMar w:top="1418" w:right="851" w:bottom="851" w:left="567" w:header="720" w:footer="720" w:gutter="0"/>
          <w:cols w:space="720"/>
        </w:sectPr>
      </w:pPr>
    </w:p>
    <w:p w:rsidR="00273D48" w:rsidRPr="00FD2FE8" w:rsidRDefault="002110A0"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lastRenderedPageBreak/>
        <w:t>РАЗДЕЛ 4. ОСНОВНЫЕ ПОЛОЖЕНИЯ МАСТЕР-ПЛАНА</w:t>
      </w:r>
    </w:p>
    <w:p w:rsidR="002110A0" w:rsidRPr="00FD2FE8" w:rsidRDefault="002110A0"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РАЗВИТИЯ СИСТЕМ ТЕПЛОСНАБЖЕНИЯ</w:t>
      </w:r>
    </w:p>
    <w:p w:rsidR="002110A0" w:rsidRPr="00FD2FE8" w:rsidRDefault="002110A0"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4.1. Описание сценариев развития теплоснабжения поселения</w:t>
      </w:r>
    </w:p>
    <w:p w:rsidR="00490C57" w:rsidRPr="00FD2FE8" w:rsidRDefault="00490C57" w:rsidP="00490C57">
      <w:pPr>
        <w:spacing w:after="0"/>
        <w:ind w:firstLine="708"/>
        <w:jc w:val="both"/>
        <w:rPr>
          <w:rFonts w:ascii="Times New Roman" w:hAnsi="Times New Roman" w:cs="Times New Roman"/>
          <w:sz w:val="28"/>
          <w:szCs w:val="28"/>
        </w:rPr>
      </w:pPr>
      <w:r w:rsidRPr="00FD2FE8">
        <w:rPr>
          <w:rFonts w:ascii="Times New Roman" w:hAnsi="Times New Roman" w:cs="Times New Roman"/>
          <w:sz w:val="28"/>
          <w:szCs w:val="28"/>
        </w:rPr>
        <w:t xml:space="preserve">Генеральным планом предлагается расширение территории </w:t>
      </w:r>
      <w:r w:rsidR="00534C2D">
        <w:rPr>
          <w:rFonts w:ascii="Times New Roman" w:hAnsi="Times New Roman" w:cs="Times New Roman"/>
          <w:sz w:val="28"/>
          <w:szCs w:val="28"/>
        </w:rPr>
        <w:t>Сенгилеевского</w:t>
      </w:r>
      <w:r w:rsidR="004720E2" w:rsidRPr="00FD2FE8">
        <w:rPr>
          <w:rFonts w:ascii="Times New Roman" w:hAnsi="Times New Roman" w:cs="Times New Roman"/>
          <w:sz w:val="28"/>
          <w:szCs w:val="28"/>
        </w:rPr>
        <w:t xml:space="preserve"> городского поселения</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Pr="00FD2FE8">
        <w:rPr>
          <w:rFonts w:ascii="Times New Roman" w:hAnsi="Times New Roman" w:cs="Times New Roman"/>
          <w:sz w:val="28"/>
          <w:szCs w:val="28"/>
        </w:rPr>
        <w:t xml:space="preserve"> за счет прилегающих территорий и комплексная реконструкция ветхого жилья, расположенного в центральных частях населенных пунктов, однако информация по предполагаемому теплопотреблению данных зон отсутствует. </w:t>
      </w:r>
    </w:p>
    <w:p w:rsidR="00490C57" w:rsidRPr="00FD2FE8" w:rsidRDefault="00490C57" w:rsidP="00490C57">
      <w:pPr>
        <w:spacing w:after="0"/>
        <w:ind w:firstLine="708"/>
        <w:jc w:val="both"/>
        <w:rPr>
          <w:rFonts w:ascii="Times New Roman" w:hAnsi="Times New Roman" w:cs="Times New Roman"/>
          <w:sz w:val="28"/>
          <w:szCs w:val="28"/>
        </w:rPr>
      </w:pPr>
      <w:r w:rsidRPr="00FD2FE8">
        <w:rPr>
          <w:rFonts w:ascii="Times New Roman" w:hAnsi="Times New Roman" w:cs="Times New Roman"/>
          <w:sz w:val="28"/>
          <w:szCs w:val="28"/>
        </w:rPr>
        <w:t>Теплоснабжение отдаленной от</w:t>
      </w:r>
      <w:r w:rsidR="003C7C86" w:rsidRPr="00FD2FE8">
        <w:rPr>
          <w:rFonts w:ascii="Times New Roman" w:hAnsi="Times New Roman" w:cs="Times New Roman"/>
          <w:sz w:val="28"/>
          <w:szCs w:val="28"/>
        </w:rPr>
        <w:t xml:space="preserve"> </w:t>
      </w:r>
      <w:r w:rsidRPr="00FD2FE8">
        <w:rPr>
          <w:rFonts w:ascii="Times New Roman" w:hAnsi="Times New Roman" w:cs="Times New Roman"/>
          <w:sz w:val="28"/>
          <w:szCs w:val="28"/>
        </w:rPr>
        <w:t>существующей тепловой схемы перспективной застройки рекомендуется от автономных 2-х-контурных газовых котлов либо блочно-модульных котельных.</w:t>
      </w:r>
    </w:p>
    <w:p w:rsidR="00490C57" w:rsidRPr="00FD2FE8" w:rsidRDefault="00490C57" w:rsidP="00603C98">
      <w:pPr>
        <w:spacing w:after="0"/>
        <w:jc w:val="center"/>
      </w:pPr>
    </w:p>
    <w:p w:rsidR="002110A0" w:rsidRPr="00FD2FE8" w:rsidRDefault="002110A0"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4.2. Обоснование выбора приоритетного сценария развития теплоснабжения поселения</w:t>
      </w:r>
    </w:p>
    <w:p w:rsidR="001A51A1" w:rsidRPr="00FD2FE8" w:rsidRDefault="001A51A1" w:rsidP="00603C98">
      <w:pPr>
        <w:spacing w:after="0"/>
        <w:ind w:firstLine="709"/>
        <w:jc w:val="both"/>
        <w:rPr>
          <w:rFonts w:ascii="Times New Roman" w:eastAsia="Arial Unicode MS" w:hAnsi="Times New Roman" w:cs="Times New Roman"/>
          <w:sz w:val="28"/>
          <w:szCs w:val="28"/>
          <w:lang w:eastAsia="ru-RU"/>
        </w:rPr>
      </w:pPr>
      <w:bookmarkStart w:id="7" w:name="_Hlk50193410"/>
      <w:r w:rsidRPr="00FD2FE8">
        <w:rPr>
          <w:rFonts w:ascii="Times New Roman" w:eastAsia="Arial Unicode MS" w:hAnsi="Times New Roman" w:cs="Times New Roman"/>
          <w:sz w:val="28"/>
          <w:szCs w:val="28"/>
          <w:lang w:eastAsia="ru-RU"/>
        </w:rPr>
        <w:t xml:space="preserve">В настоящей схеме теплоснабжения принят </w:t>
      </w:r>
      <w:r w:rsidR="00A77A48" w:rsidRPr="00FD2FE8">
        <w:rPr>
          <w:rFonts w:ascii="Times New Roman" w:eastAsia="Arial Unicode MS" w:hAnsi="Times New Roman" w:cs="Times New Roman"/>
          <w:sz w:val="28"/>
          <w:szCs w:val="28"/>
          <w:lang w:eastAsia="ru-RU"/>
        </w:rPr>
        <w:t>один</w:t>
      </w:r>
      <w:r w:rsidRPr="00FD2FE8">
        <w:rPr>
          <w:rFonts w:ascii="Times New Roman" w:eastAsia="Arial Unicode MS" w:hAnsi="Times New Roman" w:cs="Times New Roman"/>
          <w:sz w:val="28"/>
          <w:szCs w:val="28"/>
          <w:lang w:eastAsia="ru-RU"/>
        </w:rPr>
        <w:t xml:space="preserve"> вариант перспективного развития системы теплоснабжения</w:t>
      </w:r>
      <w:r w:rsidR="00A77A48"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eastAsia="ru-RU"/>
        </w:rPr>
        <w:t xml:space="preserve"> так как при реализации мероприятий по данному варианту увеличивается надежность теплоснабжения за счет обновления оборудования, планируется снижение расход топлива на выработку тепловой энергии в результате увеличения КПД котлов по сравнению с существующим состоянием и сокращения эксплуатационных затрат.</w:t>
      </w:r>
    </w:p>
    <w:bookmarkEnd w:id="7"/>
    <w:p w:rsidR="00131252" w:rsidRPr="00FD2FE8" w:rsidRDefault="00131252" w:rsidP="00603C98">
      <w:pPr>
        <w:spacing w:after="0"/>
        <w:jc w:val="center"/>
        <w:rPr>
          <w:rFonts w:ascii="Times New Roman" w:hAnsi="Times New Roman" w:cs="Times New Roman"/>
          <w:b/>
          <w:sz w:val="28"/>
          <w:szCs w:val="28"/>
          <w:lang w:eastAsia="ru-RU"/>
        </w:rPr>
      </w:pPr>
    </w:p>
    <w:p w:rsidR="004A1E14" w:rsidRPr="00FD2FE8" w:rsidRDefault="00F221E8"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РАЗДЕЛ </w:t>
      </w:r>
      <w:r w:rsidR="002110A0" w:rsidRPr="00FD2FE8">
        <w:rPr>
          <w:rFonts w:ascii="Times New Roman" w:hAnsi="Times New Roman" w:cs="Times New Roman"/>
          <w:b/>
          <w:sz w:val="28"/>
          <w:szCs w:val="28"/>
          <w:lang w:eastAsia="ru-RU"/>
        </w:rPr>
        <w:t>5</w:t>
      </w:r>
      <w:r w:rsidRPr="00FD2FE8">
        <w:rPr>
          <w:rFonts w:ascii="Times New Roman" w:hAnsi="Times New Roman" w:cs="Times New Roman"/>
          <w:b/>
          <w:sz w:val="28"/>
          <w:szCs w:val="28"/>
          <w:lang w:eastAsia="ru-RU"/>
        </w:rPr>
        <w:t xml:space="preserve">. ПРЕДЛОЖЕНИЯ </w:t>
      </w:r>
      <w:r w:rsidR="002110A0" w:rsidRPr="00FD2FE8">
        <w:rPr>
          <w:rFonts w:ascii="Times New Roman" w:hAnsi="Times New Roman" w:cs="Times New Roman"/>
          <w:b/>
          <w:sz w:val="28"/>
          <w:szCs w:val="28"/>
          <w:lang w:eastAsia="ru-RU"/>
        </w:rPr>
        <w:t xml:space="preserve">ПО СТРОИТЕЛЬСТВУ, РЕКОНСТРУКЦИИ, </w:t>
      </w:r>
      <w:r w:rsidRPr="00FD2FE8">
        <w:rPr>
          <w:rFonts w:ascii="Times New Roman" w:hAnsi="Times New Roman" w:cs="Times New Roman"/>
          <w:b/>
          <w:sz w:val="28"/>
          <w:szCs w:val="28"/>
          <w:lang w:eastAsia="ru-RU"/>
        </w:rPr>
        <w:t>ТЕХНИЧЕСКОМУ ПЕРЕВООРУЖЕНИЮ</w:t>
      </w:r>
      <w:r w:rsidR="002110A0" w:rsidRPr="00FD2FE8">
        <w:rPr>
          <w:rFonts w:ascii="Times New Roman" w:hAnsi="Times New Roman" w:cs="Times New Roman"/>
          <w:b/>
          <w:sz w:val="28"/>
          <w:szCs w:val="28"/>
          <w:lang w:eastAsia="ru-RU"/>
        </w:rPr>
        <w:t>И</w:t>
      </w:r>
      <w:r w:rsidR="00E44894" w:rsidRPr="00FD2FE8">
        <w:rPr>
          <w:rFonts w:ascii="Times New Roman" w:hAnsi="Times New Roman" w:cs="Times New Roman"/>
          <w:b/>
          <w:sz w:val="28"/>
          <w:szCs w:val="28"/>
          <w:lang w:eastAsia="ru-RU"/>
        </w:rPr>
        <w:t xml:space="preserve"> (ИЛИ)</w:t>
      </w:r>
      <w:r w:rsidR="002110A0" w:rsidRPr="00FD2FE8">
        <w:rPr>
          <w:rFonts w:ascii="Times New Roman" w:hAnsi="Times New Roman" w:cs="Times New Roman"/>
          <w:b/>
          <w:sz w:val="28"/>
          <w:szCs w:val="28"/>
          <w:lang w:eastAsia="ru-RU"/>
        </w:rPr>
        <w:t xml:space="preserve"> МОДЕРНИЗАЦИИ </w:t>
      </w:r>
      <w:r w:rsidRPr="00FD2FE8">
        <w:rPr>
          <w:rFonts w:ascii="Times New Roman" w:hAnsi="Times New Roman" w:cs="Times New Roman"/>
          <w:b/>
          <w:sz w:val="28"/>
          <w:szCs w:val="28"/>
          <w:lang w:eastAsia="ru-RU"/>
        </w:rPr>
        <w:t>ИСТОЧНИКОВ ТЕПЛОВОЙ ЭНЕРГИИ</w:t>
      </w:r>
    </w:p>
    <w:p w:rsidR="00BF4537" w:rsidRPr="00FD2FE8" w:rsidRDefault="002110A0"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5</w:t>
      </w:r>
      <w:r w:rsidR="00BF4537" w:rsidRPr="00FD2FE8">
        <w:rPr>
          <w:rFonts w:ascii="Times New Roman" w:eastAsia="Arial Unicode MS" w:hAnsi="Times New Roman" w:cs="Times New Roman"/>
          <w:b/>
          <w:bCs/>
          <w:iCs/>
          <w:sz w:val="28"/>
          <w:szCs w:val="28"/>
          <w:lang w:eastAsia="ru-RU"/>
        </w:rPr>
        <w:t xml:space="preserve">.1. Предложения по строительству источников тепловой энергии, обеспечивающих перспективную тепловую нагрузку на </w:t>
      </w:r>
      <w:r w:rsidR="006974D6" w:rsidRPr="00FD2FE8">
        <w:rPr>
          <w:rFonts w:ascii="Times New Roman" w:eastAsia="Arial Unicode MS" w:hAnsi="Times New Roman" w:cs="Times New Roman"/>
          <w:b/>
          <w:bCs/>
          <w:iCs/>
          <w:sz w:val="28"/>
          <w:szCs w:val="28"/>
          <w:lang w:eastAsia="ru-RU"/>
        </w:rPr>
        <w:t>осваиваемых</w:t>
      </w:r>
      <w:r w:rsidR="00BF4537" w:rsidRPr="00FD2FE8">
        <w:rPr>
          <w:rFonts w:ascii="Times New Roman" w:eastAsia="Arial Unicode MS" w:hAnsi="Times New Roman" w:cs="Times New Roman"/>
          <w:b/>
          <w:bCs/>
          <w:iCs/>
          <w:sz w:val="28"/>
          <w:szCs w:val="28"/>
          <w:lang w:eastAsia="ru-RU"/>
        </w:rPr>
        <w:t xml:space="preserve"> территориях </w:t>
      </w:r>
      <w:r w:rsidR="00E3457E" w:rsidRPr="00FD2FE8">
        <w:rPr>
          <w:rFonts w:ascii="Times New Roman" w:eastAsia="Arial Unicode MS" w:hAnsi="Times New Roman" w:cs="Times New Roman"/>
          <w:b/>
          <w:bCs/>
          <w:iCs/>
          <w:sz w:val="28"/>
          <w:szCs w:val="28"/>
          <w:lang w:eastAsia="ru-RU"/>
        </w:rPr>
        <w:t>муниципального округа</w:t>
      </w:r>
      <w:r w:rsidR="00BF4537" w:rsidRPr="00FD2FE8">
        <w:rPr>
          <w:rFonts w:ascii="Times New Roman" w:eastAsia="Arial Unicode MS" w:hAnsi="Times New Roman" w:cs="Times New Roman"/>
          <w:b/>
          <w:bCs/>
          <w:iCs/>
          <w:sz w:val="28"/>
          <w:szCs w:val="28"/>
          <w:lang w:eastAsia="ru-RU"/>
        </w:rPr>
        <w:t>,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w:t>
      </w:r>
      <w:r w:rsidRPr="00FD2FE8">
        <w:rPr>
          <w:rFonts w:ascii="Times New Roman" w:eastAsia="Arial Unicode MS" w:hAnsi="Times New Roman" w:cs="Times New Roman"/>
          <w:b/>
          <w:bCs/>
          <w:iCs/>
          <w:sz w:val="28"/>
          <w:szCs w:val="28"/>
          <w:lang w:eastAsia="ru-RU"/>
        </w:rPr>
        <w:t>, обоснованная расчетами ценовых (тарифных) последствий для потребителей и радиуса эффективного теплоснабжения</w:t>
      </w:r>
    </w:p>
    <w:p w:rsidR="004F67AE" w:rsidRPr="00FD2FE8" w:rsidRDefault="004F67AE" w:rsidP="00603C98">
      <w:pPr>
        <w:widowControl w:val="0"/>
        <w:spacing w:after="0"/>
        <w:jc w:val="center"/>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Таблица 1</w:t>
      </w:r>
      <w:r w:rsidR="005A6D21" w:rsidRPr="00FD2FE8">
        <w:rPr>
          <w:rFonts w:ascii="Times New Roman" w:eastAsia="Arial Unicode MS" w:hAnsi="Times New Roman" w:cs="Times New Roman"/>
          <w:sz w:val="28"/>
          <w:szCs w:val="28"/>
          <w:lang w:eastAsia="ru-RU"/>
        </w:rPr>
        <w:t>1</w:t>
      </w:r>
      <w:r w:rsidRPr="00FD2FE8">
        <w:rPr>
          <w:rFonts w:ascii="Times New Roman" w:eastAsia="Arial Unicode MS" w:hAnsi="Times New Roman" w:cs="Times New Roman"/>
          <w:sz w:val="28"/>
          <w:szCs w:val="28"/>
          <w:lang w:eastAsia="ru-RU"/>
        </w:rPr>
        <w:t xml:space="preserve"> - Предложения по реконструкции источника тепла</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560"/>
        <w:gridCol w:w="4226"/>
        <w:gridCol w:w="4961"/>
      </w:tblGrid>
      <w:tr w:rsidR="004F67AE" w:rsidRPr="00FD2FE8" w:rsidTr="00771F78">
        <w:trPr>
          <w:trHeight w:val="437"/>
        </w:trPr>
        <w:tc>
          <w:tcPr>
            <w:tcW w:w="560" w:type="dxa"/>
            <w:shd w:val="clear" w:color="auto" w:fill="auto"/>
            <w:vAlign w:val="center"/>
          </w:tcPr>
          <w:p w:rsidR="004F67AE" w:rsidRPr="00FD2FE8" w:rsidRDefault="004F67AE" w:rsidP="00603C98">
            <w:pPr>
              <w:widowControl w:val="0"/>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 п/п</w:t>
            </w:r>
          </w:p>
        </w:tc>
        <w:tc>
          <w:tcPr>
            <w:tcW w:w="4226" w:type="dxa"/>
            <w:shd w:val="clear" w:color="auto" w:fill="auto"/>
            <w:vAlign w:val="center"/>
          </w:tcPr>
          <w:p w:rsidR="004F67AE" w:rsidRPr="00FD2FE8" w:rsidRDefault="004F67AE" w:rsidP="00603C98">
            <w:pPr>
              <w:widowControl w:val="0"/>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Мероприятия</w:t>
            </w:r>
          </w:p>
        </w:tc>
        <w:tc>
          <w:tcPr>
            <w:tcW w:w="4961" w:type="dxa"/>
            <w:shd w:val="clear" w:color="auto" w:fill="auto"/>
            <w:vAlign w:val="center"/>
          </w:tcPr>
          <w:p w:rsidR="004F67AE" w:rsidRPr="00FD2FE8" w:rsidRDefault="004F67AE" w:rsidP="00603C98">
            <w:pPr>
              <w:widowControl w:val="0"/>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Цели реализации мероприятия</w:t>
            </w:r>
          </w:p>
        </w:tc>
      </w:tr>
      <w:tr w:rsidR="00771F78" w:rsidRPr="00FD2FE8" w:rsidTr="00771F78">
        <w:trPr>
          <w:trHeight w:val="381"/>
        </w:trPr>
        <w:tc>
          <w:tcPr>
            <w:tcW w:w="560" w:type="dxa"/>
            <w:shd w:val="clear" w:color="auto" w:fill="auto"/>
            <w:vAlign w:val="center"/>
          </w:tcPr>
          <w:p w:rsidR="00771F78" w:rsidRPr="00FD2FE8" w:rsidRDefault="00771F78" w:rsidP="00603C98">
            <w:pPr>
              <w:widowControl w:val="0"/>
              <w:spacing w:after="0"/>
              <w:jc w:val="center"/>
              <w:rPr>
                <w:rFonts w:ascii="Times New Roman" w:eastAsia="Arial Unicode MS" w:hAnsi="Times New Roman" w:cs="Times New Roman"/>
                <w:sz w:val="24"/>
                <w:szCs w:val="24"/>
                <w:lang w:val="en-US" w:eastAsia="ru-RU"/>
              </w:rPr>
            </w:pPr>
            <w:r w:rsidRPr="00FD2FE8">
              <w:rPr>
                <w:rFonts w:ascii="Times New Roman" w:eastAsia="Arial Unicode MS" w:hAnsi="Times New Roman" w:cs="Times New Roman"/>
                <w:sz w:val="24"/>
                <w:szCs w:val="24"/>
                <w:lang w:val="en-US" w:eastAsia="ru-RU"/>
              </w:rPr>
              <w:t>1</w:t>
            </w:r>
          </w:p>
        </w:tc>
        <w:tc>
          <w:tcPr>
            <w:tcW w:w="4226" w:type="dxa"/>
            <w:shd w:val="clear" w:color="auto" w:fill="auto"/>
            <w:vAlign w:val="center"/>
          </w:tcPr>
          <w:p w:rsidR="00771F78" w:rsidRPr="00FD2FE8" w:rsidRDefault="00C51357" w:rsidP="00C51357">
            <w:pPr>
              <w:widowControl w:val="0"/>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w:t>
            </w:r>
          </w:p>
        </w:tc>
        <w:tc>
          <w:tcPr>
            <w:tcW w:w="4961" w:type="dxa"/>
            <w:shd w:val="clear" w:color="auto" w:fill="auto"/>
            <w:vAlign w:val="center"/>
          </w:tcPr>
          <w:p w:rsidR="00771F78" w:rsidRPr="00FD2FE8" w:rsidRDefault="00C51357" w:rsidP="00C51357">
            <w:pPr>
              <w:widowControl w:val="0"/>
              <w:spacing w:after="0"/>
              <w:jc w:val="center"/>
              <w:rPr>
                <w:rFonts w:ascii="Times New Roman" w:eastAsia="Arial Unicode MS" w:hAnsi="Times New Roman" w:cs="Times New Roman"/>
                <w:b/>
                <w:sz w:val="24"/>
                <w:szCs w:val="24"/>
                <w:lang w:eastAsia="ru-RU"/>
              </w:rPr>
            </w:pPr>
            <w:r w:rsidRPr="00FD2FE8">
              <w:rPr>
                <w:rFonts w:ascii="Times New Roman" w:eastAsia="Times New Roman" w:hAnsi="Times New Roman" w:cs="Times New Roman"/>
                <w:sz w:val="24"/>
                <w:lang w:eastAsia="ru-RU"/>
              </w:rPr>
              <w:t>-</w:t>
            </w:r>
          </w:p>
        </w:tc>
      </w:tr>
    </w:tbl>
    <w:p w:rsidR="00273D48" w:rsidRPr="00FD2FE8" w:rsidRDefault="00273D48" w:rsidP="00603C98">
      <w:pPr>
        <w:pStyle w:val="a3"/>
        <w:spacing w:line="276" w:lineRule="auto"/>
        <w:jc w:val="center"/>
        <w:rPr>
          <w:rFonts w:ascii="Times New Roman" w:hAnsi="Times New Roman" w:cs="Times New Roman"/>
          <w:sz w:val="28"/>
          <w:szCs w:val="28"/>
        </w:rPr>
      </w:pPr>
    </w:p>
    <w:p w:rsidR="00273D48" w:rsidRPr="00FD2FE8" w:rsidRDefault="002110A0" w:rsidP="00603C98">
      <w:pPr>
        <w:pStyle w:val="a3"/>
        <w:spacing w:line="276" w:lineRule="auto"/>
        <w:jc w:val="center"/>
        <w:rPr>
          <w:rFonts w:ascii="Times New Roman" w:hAnsi="Times New Roman" w:cs="Times New Roman"/>
          <w:b/>
          <w:sz w:val="28"/>
          <w:szCs w:val="28"/>
        </w:rPr>
      </w:pPr>
      <w:r w:rsidRPr="00FD2FE8">
        <w:rPr>
          <w:rFonts w:ascii="Times New Roman" w:hAnsi="Times New Roman" w:cs="Times New Roman"/>
          <w:b/>
          <w:sz w:val="28"/>
          <w:szCs w:val="28"/>
        </w:rPr>
        <w:t>5</w:t>
      </w:r>
      <w:r w:rsidR="00BF4537" w:rsidRPr="00FD2FE8">
        <w:rPr>
          <w:rFonts w:ascii="Times New Roman" w:hAnsi="Times New Roman" w:cs="Times New Roman"/>
          <w:b/>
          <w:sz w:val="28"/>
          <w:szCs w:val="28"/>
        </w:rPr>
        <w:t>.2. Предложен</w:t>
      </w:r>
      <w:r w:rsidR="00273D48" w:rsidRPr="00FD2FE8">
        <w:rPr>
          <w:rFonts w:ascii="Times New Roman" w:hAnsi="Times New Roman" w:cs="Times New Roman"/>
          <w:b/>
          <w:sz w:val="28"/>
          <w:szCs w:val="28"/>
        </w:rPr>
        <w:t xml:space="preserve">ия по реконструкции источников </w:t>
      </w:r>
      <w:r w:rsidR="00BF4537" w:rsidRPr="00FD2FE8">
        <w:rPr>
          <w:rFonts w:ascii="Times New Roman" w:hAnsi="Times New Roman" w:cs="Times New Roman"/>
          <w:b/>
          <w:sz w:val="28"/>
          <w:szCs w:val="28"/>
        </w:rPr>
        <w:t xml:space="preserve">тепловой энергии, обеспечивающих перспективную тепловую нагрузку в существующих </w:t>
      </w:r>
    </w:p>
    <w:p w:rsidR="00BF4537" w:rsidRPr="00FD2FE8" w:rsidRDefault="00BF4537" w:rsidP="00603C98">
      <w:pPr>
        <w:pStyle w:val="a3"/>
        <w:spacing w:line="276" w:lineRule="auto"/>
        <w:jc w:val="center"/>
        <w:rPr>
          <w:rFonts w:ascii="Times New Roman" w:hAnsi="Times New Roman" w:cs="Times New Roman"/>
          <w:b/>
          <w:sz w:val="28"/>
          <w:szCs w:val="28"/>
        </w:rPr>
      </w:pPr>
      <w:r w:rsidRPr="00FD2FE8">
        <w:rPr>
          <w:rFonts w:ascii="Times New Roman" w:hAnsi="Times New Roman" w:cs="Times New Roman"/>
          <w:b/>
          <w:sz w:val="28"/>
          <w:szCs w:val="28"/>
        </w:rPr>
        <w:t>и расширяемых зонах действия источников тепловой энергии</w:t>
      </w:r>
    </w:p>
    <w:p w:rsidR="00BF4537" w:rsidRPr="00FD2FE8" w:rsidRDefault="00BF4537" w:rsidP="00603C98">
      <w:pPr>
        <w:widowControl w:val="0"/>
        <w:spacing w:after="0"/>
        <w:jc w:val="center"/>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lastRenderedPageBreak/>
        <w:t xml:space="preserve">Таблица </w:t>
      </w:r>
      <w:r w:rsidR="006A4258" w:rsidRPr="00FD2FE8">
        <w:rPr>
          <w:rFonts w:ascii="Times New Roman" w:eastAsia="Arial Unicode MS" w:hAnsi="Times New Roman" w:cs="Times New Roman"/>
          <w:sz w:val="28"/>
          <w:szCs w:val="28"/>
          <w:lang w:eastAsia="ru-RU"/>
        </w:rPr>
        <w:t>1</w:t>
      </w:r>
      <w:r w:rsidR="005A6D21" w:rsidRPr="00FD2FE8">
        <w:rPr>
          <w:rFonts w:ascii="Times New Roman" w:eastAsia="Arial Unicode MS" w:hAnsi="Times New Roman" w:cs="Times New Roman"/>
          <w:sz w:val="28"/>
          <w:szCs w:val="28"/>
          <w:lang w:eastAsia="ru-RU"/>
        </w:rPr>
        <w:t>2</w:t>
      </w:r>
      <w:r w:rsidR="00D32CDD" w:rsidRPr="00FD2FE8">
        <w:rPr>
          <w:rFonts w:ascii="Times New Roman" w:eastAsia="Arial Unicode MS" w:hAnsi="Times New Roman" w:cs="Times New Roman"/>
          <w:sz w:val="28"/>
          <w:szCs w:val="28"/>
          <w:lang w:eastAsia="ru-RU"/>
        </w:rPr>
        <w:t xml:space="preserve">- </w:t>
      </w:r>
      <w:r w:rsidRPr="00FD2FE8">
        <w:rPr>
          <w:rFonts w:ascii="Times New Roman" w:eastAsia="Arial Unicode MS" w:hAnsi="Times New Roman" w:cs="Times New Roman"/>
          <w:sz w:val="28"/>
          <w:szCs w:val="28"/>
          <w:lang w:eastAsia="ru-RU"/>
        </w:rPr>
        <w:t>Предложения по реконструкции источник</w:t>
      </w:r>
      <w:r w:rsidR="009814E7" w:rsidRPr="00FD2FE8">
        <w:rPr>
          <w:rFonts w:ascii="Times New Roman" w:eastAsia="Arial Unicode MS" w:hAnsi="Times New Roman" w:cs="Times New Roman"/>
          <w:sz w:val="28"/>
          <w:szCs w:val="28"/>
          <w:lang w:eastAsia="ru-RU"/>
        </w:rPr>
        <w:t>а</w:t>
      </w:r>
      <w:r w:rsidRPr="00FD2FE8">
        <w:rPr>
          <w:rFonts w:ascii="Times New Roman" w:eastAsia="Arial Unicode MS" w:hAnsi="Times New Roman" w:cs="Times New Roman"/>
          <w:sz w:val="28"/>
          <w:szCs w:val="28"/>
          <w:lang w:eastAsia="ru-RU"/>
        </w:rPr>
        <w:t xml:space="preserve"> тепла</w:t>
      </w:r>
    </w:p>
    <w:tbl>
      <w:tblPr>
        <w:tblW w:w="494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79"/>
        <w:gridCol w:w="4491"/>
        <w:gridCol w:w="4677"/>
      </w:tblGrid>
      <w:tr w:rsidR="00EF6B17" w:rsidRPr="00FD2FE8" w:rsidTr="00EF6B17">
        <w:trPr>
          <w:trHeight w:val="341"/>
        </w:trPr>
        <w:tc>
          <w:tcPr>
            <w:tcW w:w="297" w:type="pct"/>
            <w:shd w:val="clear" w:color="auto" w:fill="auto"/>
            <w:vAlign w:val="center"/>
          </w:tcPr>
          <w:p w:rsidR="00EF6B17" w:rsidRPr="00FD2FE8" w:rsidRDefault="00EF6B17" w:rsidP="00603C98">
            <w:pPr>
              <w:widowControl w:val="0"/>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 п/п</w:t>
            </w:r>
          </w:p>
        </w:tc>
        <w:tc>
          <w:tcPr>
            <w:tcW w:w="2304" w:type="pct"/>
            <w:shd w:val="clear" w:color="auto" w:fill="auto"/>
            <w:vAlign w:val="center"/>
          </w:tcPr>
          <w:p w:rsidR="00EF6B17" w:rsidRPr="00FD2FE8" w:rsidRDefault="00EF6B17" w:rsidP="00603C98">
            <w:pPr>
              <w:widowControl w:val="0"/>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Мероприятия</w:t>
            </w:r>
          </w:p>
        </w:tc>
        <w:tc>
          <w:tcPr>
            <w:tcW w:w="2399" w:type="pct"/>
            <w:shd w:val="clear" w:color="auto" w:fill="auto"/>
            <w:vAlign w:val="center"/>
          </w:tcPr>
          <w:p w:rsidR="00EF6B17" w:rsidRPr="00FD2FE8" w:rsidRDefault="00EF6B17" w:rsidP="00603C98">
            <w:pPr>
              <w:widowControl w:val="0"/>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Цели реализации мероприятия</w:t>
            </w:r>
          </w:p>
        </w:tc>
      </w:tr>
      <w:tr w:rsidR="000522D3" w:rsidRPr="00FD2FE8" w:rsidTr="00EF6B17">
        <w:trPr>
          <w:trHeight w:val="217"/>
        </w:trPr>
        <w:tc>
          <w:tcPr>
            <w:tcW w:w="297" w:type="pct"/>
            <w:shd w:val="clear" w:color="auto" w:fill="auto"/>
            <w:vAlign w:val="center"/>
          </w:tcPr>
          <w:p w:rsidR="000522D3" w:rsidRPr="00FD2FE8" w:rsidRDefault="000522D3" w:rsidP="00603C98">
            <w:pPr>
              <w:widowControl w:val="0"/>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w:t>
            </w:r>
          </w:p>
        </w:tc>
        <w:tc>
          <w:tcPr>
            <w:tcW w:w="2304" w:type="pct"/>
            <w:shd w:val="clear" w:color="auto" w:fill="auto"/>
            <w:vAlign w:val="center"/>
          </w:tcPr>
          <w:p w:rsidR="000522D3" w:rsidRPr="00FD2FE8" w:rsidRDefault="000522D3" w:rsidP="00603C98">
            <w:pPr>
              <w:spacing w:after="0"/>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2399" w:type="pct"/>
            <w:shd w:val="clear" w:color="auto" w:fill="auto"/>
            <w:vAlign w:val="center"/>
          </w:tcPr>
          <w:p w:rsidR="000522D3" w:rsidRPr="00FD2FE8" w:rsidRDefault="000522D3" w:rsidP="00603C98">
            <w:pPr>
              <w:widowControl w:val="0"/>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w:t>
            </w:r>
          </w:p>
        </w:tc>
      </w:tr>
    </w:tbl>
    <w:p w:rsidR="00BF4537" w:rsidRPr="00FD2FE8" w:rsidRDefault="00DC3580"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5</w:t>
      </w:r>
      <w:r w:rsidR="00BF4537" w:rsidRPr="00FD2FE8">
        <w:rPr>
          <w:rFonts w:ascii="Times New Roman" w:eastAsia="Arial Unicode MS" w:hAnsi="Times New Roman" w:cs="Times New Roman"/>
          <w:b/>
          <w:bCs/>
          <w:iCs/>
          <w:sz w:val="28"/>
          <w:szCs w:val="28"/>
          <w:lang w:eastAsia="ru-RU"/>
        </w:rPr>
        <w:t xml:space="preserve">.3. Предложения по техническому перевооружению </w:t>
      </w:r>
      <w:r w:rsidRPr="00FD2FE8">
        <w:rPr>
          <w:rFonts w:ascii="Times New Roman" w:eastAsia="Arial Unicode MS" w:hAnsi="Times New Roman" w:cs="Times New Roman"/>
          <w:b/>
          <w:bCs/>
          <w:iCs/>
          <w:sz w:val="28"/>
          <w:szCs w:val="28"/>
          <w:lang w:eastAsia="ru-RU"/>
        </w:rPr>
        <w:t>и (или) модернизации</w:t>
      </w:r>
      <w:r w:rsidR="00BF4537" w:rsidRPr="00FD2FE8">
        <w:rPr>
          <w:rFonts w:ascii="Times New Roman" w:eastAsia="Arial Unicode MS" w:hAnsi="Times New Roman" w:cs="Times New Roman"/>
          <w:b/>
          <w:bCs/>
          <w:iCs/>
          <w:sz w:val="28"/>
          <w:szCs w:val="28"/>
          <w:lang w:eastAsia="ru-RU"/>
        </w:rPr>
        <w:t xml:space="preserve"> источников тепловой энергии с целью повышения эффективности работы систем теплоснабжения</w:t>
      </w:r>
    </w:p>
    <w:p w:rsidR="00F7246E" w:rsidRPr="00FD2FE8" w:rsidRDefault="00F7246E" w:rsidP="00603C98">
      <w:pPr>
        <w:widowControl w:val="0"/>
        <w:spacing w:after="0"/>
        <w:jc w:val="center"/>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Таблица 1</w:t>
      </w:r>
      <w:r w:rsidR="005A6D21" w:rsidRPr="00FD2FE8">
        <w:rPr>
          <w:rFonts w:ascii="Times New Roman" w:eastAsia="Arial Unicode MS" w:hAnsi="Times New Roman" w:cs="Times New Roman"/>
          <w:sz w:val="28"/>
          <w:szCs w:val="28"/>
          <w:lang w:eastAsia="ru-RU"/>
        </w:rPr>
        <w:t>3</w:t>
      </w:r>
      <w:r w:rsidRPr="00FD2FE8">
        <w:rPr>
          <w:rFonts w:ascii="Times New Roman" w:eastAsia="Arial Unicode MS" w:hAnsi="Times New Roman" w:cs="Times New Roman"/>
          <w:sz w:val="28"/>
          <w:szCs w:val="28"/>
          <w:lang w:eastAsia="ru-RU"/>
        </w:rPr>
        <w:t xml:space="preserve"> - Предложения по реконструкции источник</w:t>
      </w:r>
      <w:r w:rsidR="004013C5" w:rsidRPr="00FD2FE8">
        <w:rPr>
          <w:rFonts w:ascii="Times New Roman" w:eastAsia="Arial Unicode MS" w:hAnsi="Times New Roman" w:cs="Times New Roman"/>
          <w:sz w:val="28"/>
          <w:szCs w:val="28"/>
          <w:lang w:eastAsia="ru-RU"/>
        </w:rPr>
        <w:t>ов</w:t>
      </w:r>
      <w:r w:rsidRPr="00FD2FE8">
        <w:rPr>
          <w:rFonts w:ascii="Times New Roman" w:eastAsia="Arial Unicode MS" w:hAnsi="Times New Roman" w:cs="Times New Roman"/>
          <w:sz w:val="28"/>
          <w:szCs w:val="28"/>
          <w:lang w:eastAsia="ru-RU"/>
        </w:rPr>
        <w:t xml:space="preserve"> тепл</w:t>
      </w:r>
      <w:r w:rsidR="004013C5" w:rsidRPr="00FD2FE8">
        <w:rPr>
          <w:rFonts w:ascii="Times New Roman" w:eastAsia="Arial Unicode MS" w:hAnsi="Times New Roman" w:cs="Times New Roman"/>
          <w:sz w:val="28"/>
          <w:szCs w:val="28"/>
          <w:lang w:eastAsia="ru-RU"/>
        </w:rPr>
        <w:t>оснабжения</w:t>
      </w:r>
    </w:p>
    <w:tbl>
      <w:tblPr>
        <w:tblW w:w="4945"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579"/>
        <w:gridCol w:w="4491"/>
        <w:gridCol w:w="4677"/>
      </w:tblGrid>
      <w:tr w:rsidR="000522D3" w:rsidRPr="00FD2FE8" w:rsidTr="000522D3">
        <w:trPr>
          <w:trHeight w:val="341"/>
        </w:trPr>
        <w:tc>
          <w:tcPr>
            <w:tcW w:w="297" w:type="pct"/>
            <w:shd w:val="clear" w:color="auto" w:fill="auto"/>
            <w:vAlign w:val="center"/>
          </w:tcPr>
          <w:p w:rsidR="000522D3" w:rsidRPr="00FD2FE8" w:rsidRDefault="000522D3" w:rsidP="00603C98">
            <w:pPr>
              <w:widowControl w:val="0"/>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 п/п</w:t>
            </w:r>
          </w:p>
        </w:tc>
        <w:tc>
          <w:tcPr>
            <w:tcW w:w="2304" w:type="pct"/>
            <w:shd w:val="clear" w:color="auto" w:fill="auto"/>
            <w:vAlign w:val="center"/>
          </w:tcPr>
          <w:p w:rsidR="000522D3" w:rsidRPr="00FD2FE8" w:rsidRDefault="000522D3" w:rsidP="00603C98">
            <w:pPr>
              <w:widowControl w:val="0"/>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Мероприятия</w:t>
            </w:r>
          </w:p>
        </w:tc>
        <w:tc>
          <w:tcPr>
            <w:tcW w:w="2399" w:type="pct"/>
            <w:shd w:val="clear" w:color="auto" w:fill="auto"/>
            <w:vAlign w:val="center"/>
          </w:tcPr>
          <w:p w:rsidR="000522D3" w:rsidRPr="00FD2FE8" w:rsidRDefault="000522D3" w:rsidP="00603C98">
            <w:pPr>
              <w:widowControl w:val="0"/>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Цели реализации мероприятия</w:t>
            </w:r>
          </w:p>
        </w:tc>
      </w:tr>
      <w:tr w:rsidR="007273FF" w:rsidRPr="00FD2FE8" w:rsidTr="000522D3">
        <w:trPr>
          <w:trHeight w:val="217"/>
        </w:trPr>
        <w:tc>
          <w:tcPr>
            <w:tcW w:w="297" w:type="pct"/>
            <w:shd w:val="clear" w:color="auto" w:fill="auto"/>
            <w:vAlign w:val="center"/>
          </w:tcPr>
          <w:p w:rsidR="007273FF" w:rsidRPr="00FD2FE8" w:rsidRDefault="007273FF" w:rsidP="007273FF">
            <w:pPr>
              <w:widowControl w:val="0"/>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w:t>
            </w:r>
          </w:p>
        </w:tc>
        <w:tc>
          <w:tcPr>
            <w:tcW w:w="2304" w:type="pct"/>
            <w:shd w:val="clear" w:color="auto" w:fill="auto"/>
            <w:vAlign w:val="center"/>
          </w:tcPr>
          <w:p w:rsidR="007273FF" w:rsidRPr="00FD2FE8" w:rsidRDefault="007273FF" w:rsidP="007273FF">
            <w:pPr>
              <w:spacing w:after="0"/>
              <w:rPr>
                <w:rFonts w:ascii="Times New Roman" w:hAnsi="Times New Roman" w:cs="Times New Roman"/>
                <w:sz w:val="24"/>
                <w:szCs w:val="24"/>
                <w:lang w:eastAsia="ru-RU"/>
              </w:rPr>
            </w:pPr>
            <w:r w:rsidRPr="00FD2FE8">
              <w:rPr>
                <w:rFonts w:ascii="Times New Roman" w:hAnsi="Times New Roman" w:cs="Times New Roman"/>
                <w:sz w:val="24"/>
                <w:szCs w:val="24"/>
                <w:lang w:eastAsia="ru-RU"/>
              </w:rPr>
              <w:t>-</w:t>
            </w:r>
          </w:p>
        </w:tc>
        <w:tc>
          <w:tcPr>
            <w:tcW w:w="2399" w:type="pct"/>
            <w:shd w:val="clear" w:color="auto" w:fill="auto"/>
            <w:vAlign w:val="center"/>
          </w:tcPr>
          <w:p w:rsidR="007273FF" w:rsidRPr="00FD2FE8" w:rsidRDefault="007273FF" w:rsidP="007273FF">
            <w:pPr>
              <w:widowControl w:val="0"/>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w:t>
            </w:r>
          </w:p>
        </w:tc>
      </w:tr>
    </w:tbl>
    <w:p w:rsidR="00EC0893" w:rsidRPr="00FD2FE8" w:rsidRDefault="00EC0893" w:rsidP="00603C98">
      <w:pPr>
        <w:pStyle w:val="a3"/>
        <w:spacing w:line="276" w:lineRule="auto"/>
        <w:jc w:val="center"/>
        <w:rPr>
          <w:rFonts w:ascii="Times New Roman" w:hAnsi="Times New Roman" w:cs="Times New Roman"/>
          <w:b/>
          <w:sz w:val="28"/>
          <w:szCs w:val="28"/>
        </w:rPr>
      </w:pPr>
    </w:p>
    <w:p w:rsidR="00DC3580" w:rsidRPr="00FD2FE8" w:rsidRDefault="00DC3580" w:rsidP="00603C98">
      <w:pPr>
        <w:pStyle w:val="a3"/>
        <w:spacing w:line="276" w:lineRule="auto"/>
        <w:jc w:val="center"/>
        <w:rPr>
          <w:rFonts w:ascii="Times New Roman" w:hAnsi="Times New Roman" w:cs="Times New Roman"/>
          <w:b/>
          <w:sz w:val="28"/>
          <w:szCs w:val="28"/>
        </w:rPr>
      </w:pPr>
      <w:r w:rsidRPr="00FD2FE8">
        <w:rPr>
          <w:rFonts w:ascii="Times New Roman" w:hAnsi="Times New Roman" w:cs="Times New Roman"/>
          <w:b/>
          <w:sz w:val="28"/>
          <w:szCs w:val="28"/>
        </w:rPr>
        <w:t>5</w:t>
      </w:r>
      <w:r w:rsidR="00273D48" w:rsidRPr="00FD2FE8">
        <w:rPr>
          <w:rFonts w:ascii="Times New Roman" w:hAnsi="Times New Roman" w:cs="Times New Roman"/>
          <w:b/>
          <w:sz w:val="28"/>
          <w:szCs w:val="28"/>
        </w:rPr>
        <w:t xml:space="preserve">.4. Графики </w:t>
      </w:r>
      <w:r w:rsidR="00BF4537" w:rsidRPr="00FD2FE8">
        <w:rPr>
          <w:rFonts w:ascii="Times New Roman" w:hAnsi="Times New Roman" w:cs="Times New Roman"/>
          <w:b/>
          <w:sz w:val="28"/>
          <w:szCs w:val="28"/>
        </w:rPr>
        <w:t>совместной работы источников тепловой энергии, функционирующих в режиме комбинированной выработки электрической</w:t>
      </w:r>
      <w:r w:rsidRPr="00FD2FE8">
        <w:rPr>
          <w:rFonts w:ascii="Times New Roman" w:hAnsi="Times New Roman" w:cs="Times New Roman"/>
          <w:b/>
          <w:sz w:val="28"/>
          <w:szCs w:val="28"/>
        </w:rPr>
        <w:t xml:space="preserve"> и тепловой энергии и котельных</w:t>
      </w:r>
    </w:p>
    <w:p w:rsidR="00F7246E" w:rsidRPr="00FD2FE8" w:rsidRDefault="00F7246E"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Строительство источников с комбинированной выработкой тепловой и электрической энергии, настоящей схемой теплоснабжения не предусмотрена.</w:t>
      </w:r>
    </w:p>
    <w:p w:rsidR="00EC0893" w:rsidRPr="00FD2FE8" w:rsidRDefault="00EC0893"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 xml:space="preserve"> </w:t>
      </w:r>
    </w:p>
    <w:p w:rsidR="00273D48" w:rsidRPr="00FD2FE8" w:rsidRDefault="00DC3580"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5.5. М</w:t>
      </w:r>
      <w:r w:rsidR="00BF4537" w:rsidRPr="00FD2FE8">
        <w:rPr>
          <w:rFonts w:ascii="Times New Roman" w:eastAsia="Arial Unicode MS" w:hAnsi="Times New Roman" w:cs="Times New Roman"/>
          <w:b/>
          <w:bCs/>
          <w:iCs/>
          <w:sz w:val="28"/>
          <w:szCs w:val="28"/>
          <w:lang w:eastAsia="ru-RU"/>
        </w:rPr>
        <w:t xml:space="preserve">еры по выводу из эксплуатации, консервации и демонтажу избыточных источников тепловой энергии, а также источников </w:t>
      </w:r>
    </w:p>
    <w:p w:rsidR="00273D48" w:rsidRPr="00FD2FE8" w:rsidRDefault="00BF4537"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 xml:space="preserve">тепловой энергии, выработавших нормативный срок службы, </w:t>
      </w:r>
    </w:p>
    <w:p w:rsidR="00273D48" w:rsidRPr="00FD2FE8" w:rsidRDefault="00DC3580"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 xml:space="preserve">в случае </w:t>
      </w:r>
      <w:r w:rsidR="00BF4537" w:rsidRPr="00FD2FE8">
        <w:rPr>
          <w:rFonts w:ascii="Times New Roman" w:eastAsia="Arial Unicode MS" w:hAnsi="Times New Roman" w:cs="Times New Roman"/>
          <w:b/>
          <w:bCs/>
          <w:iCs/>
          <w:sz w:val="28"/>
          <w:szCs w:val="28"/>
          <w:lang w:eastAsia="ru-RU"/>
        </w:rPr>
        <w:t xml:space="preserve">если продление срока службы технически невозможно </w:t>
      </w:r>
    </w:p>
    <w:p w:rsidR="00BF4537" w:rsidRPr="00FD2FE8" w:rsidRDefault="00BF4537"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и</w:t>
      </w:r>
      <w:r w:rsidR="00DC3580" w:rsidRPr="00FD2FE8">
        <w:rPr>
          <w:rFonts w:ascii="Times New Roman" w:eastAsia="Arial Unicode MS" w:hAnsi="Times New Roman" w:cs="Times New Roman"/>
          <w:b/>
          <w:bCs/>
          <w:iCs/>
          <w:sz w:val="28"/>
          <w:szCs w:val="28"/>
          <w:lang w:eastAsia="ru-RU"/>
        </w:rPr>
        <w:t>ли экономически нецелесообразно</w:t>
      </w:r>
    </w:p>
    <w:p w:rsidR="00F7246E" w:rsidRPr="00FD2FE8" w:rsidRDefault="00F7246E" w:rsidP="00603C98">
      <w:pPr>
        <w:spacing w:after="0"/>
        <w:ind w:firstLine="709"/>
        <w:jc w:val="both"/>
        <w:rPr>
          <w:rFonts w:ascii="Times New Roman" w:eastAsia="Arial Unicode MS" w:hAnsi="Times New Roman" w:cs="Times New Roman"/>
          <w:sz w:val="28"/>
          <w:szCs w:val="28"/>
          <w:lang w:eastAsia="ru-RU"/>
        </w:rPr>
      </w:pPr>
      <w:r w:rsidRPr="00FD2FE8">
        <w:rPr>
          <w:rFonts w:ascii="Times New Roman" w:hAnsi="Times New Roman" w:cs="Times New Roman"/>
          <w:sz w:val="28"/>
          <w:szCs w:val="28"/>
        </w:rPr>
        <w:t>Мероприятия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rsidRPr="00FD2FE8">
        <w:rPr>
          <w:rFonts w:ascii="Times New Roman" w:eastAsia="Arial Unicode MS" w:hAnsi="Times New Roman" w:cs="Times New Roman"/>
          <w:sz w:val="28"/>
          <w:szCs w:val="28"/>
          <w:lang w:eastAsia="ru-RU"/>
        </w:rPr>
        <w:t xml:space="preserve"> не запланированы.</w:t>
      </w:r>
    </w:p>
    <w:p w:rsidR="00EC0893" w:rsidRPr="00FD2FE8" w:rsidRDefault="00EC0893"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p>
    <w:p w:rsidR="00BF4537" w:rsidRPr="00FD2FE8" w:rsidRDefault="00DC3580" w:rsidP="00603C98">
      <w:pPr>
        <w:widowControl w:val="0"/>
        <w:spacing w:after="0"/>
        <w:ind w:firstLine="708"/>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5</w:t>
      </w:r>
      <w:r w:rsidR="00BF4537" w:rsidRPr="00FD2FE8">
        <w:rPr>
          <w:rFonts w:ascii="Times New Roman" w:eastAsia="Arial Unicode MS" w:hAnsi="Times New Roman" w:cs="Times New Roman"/>
          <w:b/>
          <w:bCs/>
          <w:iCs/>
          <w:sz w:val="28"/>
          <w:szCs w:val="28"/>
          <w:lang w:eastAsia="ru-RU"/>
        </w:rPr>
        <w:t>.</w:t>
      </w:r>
      <w:r w:rsidRPr="00FD2FE8">
        <w:rPr>
          <w:rFonts w:ascii="Times New Roman" w:eastAsia="Arial Unicode MS" w:hAnsi="Times New Roman" w:cs="Times New Roman"/>
          <w:b/>
          <w:bCs/>
          <w:iCs/>
          <w:sz w:val="28"/>
          <w:szCs w:val="28"/>
          <w:lang w:eastAsia="ru-RU"/>
        </w:rPr>
        <w:t>6</w:t>
      </w:r>
      <w:r w:rsidR="00BF4537" w:rsidRPr="00FD2FE8">
        <w:rPr>
          <w:rFonts w:ascii="Times New Roman" w:eastAsia="Arial Unicode MS" w:hAnsi="Times New Roman" w:cs="Times New Roman"/>
          <w:b/>
          <w:bCs/>
          <w:iCs/>
          <w:sz w:val="28"/>
          <w:szCs w:val="28"/>
          <w:lang w:eastAsia="ru-RU"/>
        </w:rPr>
        <w:t xml:space="preserve">. Меры по переоборудованию котельных в источники </w:t>
      </w:r>
      <w:r w:rsidRPr="00FD2FE8">
        <w:rPr>
          <w:rFonts w:ascii="Times New Roman" w:eastAsia="Arial Unicode MS" w:hAnsi="Times New Roman" w:cs="Times New Roman"/>
          <w:b/>
          <w:bCs/>
          <w:iCs/>
          <w:sz w:val="28"/>
          <w:szCs w:val="28"/>
          <w:lang w:eastAsia="ru-RU"/>
        </w:rPr>
        <w:t xml:space="preserve">тепловой энергии, функционирующие в режиме </w:t>
      </w:r>
      <w:r w:rsidR="00BF4537" w:rsidRPr="00FD2FE8">
        <w:rPr>
          <w:rFonts w:ascii="Times New Roman" w:eastAsia="Arial Unicode MS" w:hAnsi="Times New Roman" w:cs="Times New Roman"/>
          <w:b/>
          <w:bCs/>
          <w:iCs/>
          <w:sz w:val="28"/>
          <w:szCs w:val="28"/>
          <w:lang w:eastAsia="ru-RU"/>
        </w:rPr>
        <w:t>комбинированной выработки электрической и тепловой энер</w:t>
      </w:r>
      <w:r w:rsidRPr="00FD2FE8">
        <w:rPr>
          <w:rFonts w:ascii="Times New Roman" w:eastAsia="Arial Unicode MS" w:hAnsi="Times New Roman" w:cs="Times New Roman"/>
          <w:b/>
          <w:bCs/>
          <w:iCs/>
          <w:sz w:val="28"/>
          <w:szCs w:val="28"/>
          <w:lang w:eastAsia="ru-RU"/>
        </w:rPr>
        <w:t xml:space="preserve">гии </w:t>
      </w:r>
    </w:p>
    <w:p w:rsidR="00135226" w:rsidRPr="00FD2FE8" w:rsidRDefault="00135226" w:rsidP="00603C98">
      <w:pPr>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Проведение реконструкции для перевода котельной в комбинированный режим выработки требует высоких капиталовложений. Настоящей схемой не предусмотрен перевод котельных в режим комбинированной выработки тепловой и электрической энергии.</w:t>
      </w:r>
    </w:p>
    <w:p w:rsidR="005C0EEA" w:rsidRPr="00FD2FE8" w:rsidRDefault="00273D48" w:rsidP="00603C98">
      <w:pPr>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Для возможности </w:t>
      </w:r>
      <w:r w:rsidR="005C0EEA" w:rsidRPr="00FD2FE8">
        <w:rPr>
          <w:rFonts w:ascii="Times New Roman" w:eastAsia="Arial Unicode MS" w:hAnsi="Times New Roman" w:cs="Times New Roman"/>
          <w:sz w:val="28"/>
          <w:szCs w:val="28"/>
          <w:lang w:eastAsia="ru-RU"/>
        </w:rPr>
        <w:t>переоборудования и строительства источников с комбинированной выработкой электрической и тепловой энергии, необходим следующий перечень документов:</w:t>
      </w:r>
    </w:p>
    <w:p w:rsidR="005C0EEA" w:rsidRPr="00FD2FE8" w:rsidRDefault="00273D48" w:rsidP="00603C98">
      <w:pPr>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 решения по строительству </w:t>
      </w:r>
      <w:r w:rsidR="005C0EEA" w:rsidRPr="00FD2FE8">
        <w:rPr>
          <w:rFonts w:ascii="Times New Roman" w:eastAsia="Arial Unicode MS" w:hAnsi="Times New Roman" w:cs="Times New Roman"/>
          <w:sz w:val="28"/>
          <w:szCs w:val="28"/>
          <w:lang w:eastAsia="ru-RU"/>
        </w:rPr>
        <w:t xml:space="preserve">генерирующих мощностей с комбинированной выработкой тепловой и электрической энергии, утвержденные в региональных схемах и программах перспективного развития </w:t>
      </w:r>
      <w:r w:rsidR="005C0EEA" w:rsidRPr="00FD2FE8">
        <w:rPr>
          <w:rFonts w:ascii="Times New Roman" w:eastAsia="Arial Unicode MS" w:hAnsi="Times New Roman" w:cs="Times New Roman"/>
          <w:sz w:val="28"/>
          <w:szCs w:val="28"/>
          <w:lang w:eastAsia="ru-RU"/>
        </w:rPr>
        <w:lastRenderedPageBreak/>
        <w:t>электроэнергетики</w:t>
      </w:r>
      <w:r w:rsidRPr="00FD2FE8">
        <w:rPr>
          <w:rFonts w:ascii="Times New Roman" w:eastAsia="Arial Unicode MS" w:hAnsi="Times New Roman" w:cs="Times New Roman"/>
          <w:sz w:val="28"/>
          <w:szCs w:val="28"/>
          <w:lang w:eastAsia="ru-RU"/>
        </w:rPr>
        <w:t xml:space="preserve">, разработанные в соответствии </w:t>
      </w:r>
      <w:r w:rsidR="005C0EEA" w:rsidRPr="00FD2FE8">
        <w:rPr>
          <w:rFonts w:ascii="Times New Roman" w:eastAsia="Arial Unicode MS" w:hAnsi="Times New Roman" w:cs="Times New Roman"/>
          <w:sz w:val="28"/>
          <w:szCs w:val="28"/>
          <w:lang w:eastAsia="ru-RU"/>
        </w:rPr>
        <w:t xml:space="preserve">с Постановлением Российской Федерации от 17 октября </w:t>
      </w:r>
      <w:r w:rsidRPr="00FD2FE8">
        <w:rPr>
          <w:rFonts w:ascii="Times New Roman" w:eastAsia="Arial Unicode MS" w:hAnsi="Times New Roman" w:cs="Times New Roman"/>
          <w:sz w:val="28"/>
          <w:szCs w:val="28"/>
          <w:lang w:eastAsia="ru-RU"/>
        </w:rPr>
        <w:t xml:space="preserve">2009 г. </w:t>
      </w:r>
      <w:r w:rsidR="005C0EEA" w:rsidRPr="00FD2FE8">
        <w:rPr>
          <w:rFonts w:ascii="Times New Roman" w:eastAsia="Arial Unicode MS" w:hAnsi="Times New Roman" w:cs="Times New Roman"/>
          <w:sz w:val="28"/>
          <w:szCs w:val="28"/>
          <w:lang w:eastAsia="ru-RU"/>
        </w:rPr>
        <w:t>№823 «О схемах и программах перспективного развития электроэнергетики»;</w:t>
      </w:r>
    </w:p>
    <w:p w:rsidR="005C0EEA" w:rsidRPr="00FD2FE8" w:rsidRDefault="005C0EEA" w:rsidP="00603C98">
      <w:pPr>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решения по строительству объектов с комбинированной выработкой тепловой и электрической энергии, утвержденных в соответствии с договорами поставки мощности;</w:t>
      </w:r>
    </w:p>
    <w:p w:rsidR="005C0EEA" w:rsidRPr="00FD2FE8" w:rsidRDefault="005C0EEA" w:rsidP="00603C98">
      <w:pPr>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решения по с</w:t>
      </w:r>
      <w:r w:rsidR="00837EA0" w:rsidRPr="00FD2FE8">
        <w:rPr>
          <w:rFonts w:ascii="Times New Roman" w:eastAsia="Arial Unicode MS" w:hAnsi="Times New Roman" w:cs="Times New Roman"/>
          <w:sz w:val="28"/>
          <w:szCs w:val="28"/>
          <w:lang w:eastAsia="ru-RU"/>
        </w:rPr>
        <w:t>троительству объектов генерации</w:t>
      </w:r>
      <w:r w:rsidRPr="00FD2FE8">
        <w:rPr>
          <w:rFonts w:ascii="Times New Roman" w:eastAsia="Arial Unicode MS" w:hAnsi="Times New Roman" w:cs="Times New Roman"/>
          <w:sz w:val="28"/>
          <w:szCs w:val="28"/>
          <w:lang w:eastAsia="ru-RU"/>
        </w:rPr>
        <w:t xml:space="preserve"> тепловой мощности, утвержденных в программах газификации поселения;</w:t>
      </w:r>
    </w:p>
    <w:p w:rsidR="005C0EEA" w:rsidRPr="00FD2FE8" w:rsidRDefault="005C0EEA" w:rsidP="00603C98">
      <w:pPr>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решения связанные с отказом подключе</w:t>
      </w:r>
      <w:r w:rsidR="00837EA0" w:rsidRPr="00FD2FE8">
        <w:rPr>
          <w:rFonts w:ascii="Times New Roman" w:eastAsia="Arial Unicode MS" w:hAnsi="Times New Roman" w:cs="Times New Roman"/>
          <w:sz w:val="28"/>
          <w:szCs w:val="28"/>
          <w:lang w:eastAsia="ru-RU"/>
        </w:rPr>
        <w:t>ния потребителей к существующим</w:t>
      </w:r>
      <w:r w:rsidRPr="00FD2FE8">
        <w:rPr>
          <w:rFonts w:ascii="Times New Roman" w:eastAsia="Arial Unicode MS" w:hAnsi="Times New Roman" w:cs="Times New Roman"/>
          <w:sz w:val="28"/>
          <w:szCs w:val="28"/>
          <w:lang w:eastAsia="ru-RU"/>
        </w:rPr>
        <w:t xml:space="preserve"> электрическим сетям.</w:t>
      </w:r>
    </w:p>
    <w:p w:rsidR="00273D48" w:rsidRPr="00FD2FE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5</w:t>
      </w:r>
      <w:r w:rsidR="00BF4537" w:rsidRPr="00FD2FE8">
        <w:rPr>
          <w:rFonts w:ascii="Times New Roman" w:eastAsia="Arial Unicode MS" w:hAnsi="Times New Roman" w:cs="Times New Roman"/>
          <w:b/>
          <w:bCs/>
          <w:iCs/>
          <w:sz w:val="28"/>
          <w:szCs w:val="28"/>
          <w:lang w:eastAsia="ru-RU"/>
        </w:rPr>
        <w:t>.</w:t>
      </w:r>
      <w:r w:rsidRPr="00FD2FE8">
        <w:rPr>
          <w:rFonts w:ascii="Times New Roman" w:eastAsia="Arial Unicode MS" w:hAnsi="Times New Roman" w:cs="Times New Roman"/>
          <w:b/>
          <w:bCs/>
          <w:iCs/>
          <w:sz w:val="28"/>
          <w:szCs w:val="28"/>
          <w:lang w:eastAsia="ru-RU"/>
        </w:rPr>
        <w:t>7</w:t>
      </w:r>
      <w:r w:rsidR="00BF4537" w:rsidRPr="00FD2FE8">
        <w:rPr>
          <w:rFonts w:ascii="Times New Roman" w:eastAsia="Arial Unicode MS" w:hAnsi="Times New Roman" w:cs="Times New Roman"/>
          <w:b/>
          <w:bCs/>
          <w:iCs/>
          <w:sz w:val="28"/>
          <w:szCs w:val="28"/>
          <w:lang w:eastAsia="ru-RU"/>
        </w:rPr>
        <w:t>. Меры по переводу котельных, размещенных в существующих</w:t>
      </w:r>
    </w:p>
    <w:p w:rsidR="00273D48" w:rsidRPr="00FD2FE8" w:rsidRDefault="00273D48"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и расширяемых зонах действия источников</w:t>
      </w:r>
      <w:r w:rsidR="005778A4" w:rsidRPr="00FD2FE8">
        <w:rPr>
          <w:rFonts w:ascii="Times New Roman" w:eastAsia="Arial Unicode MS" w:hAnsi="Times New Roman" w:cs="Times New Roman"/>
          <w:b/>
          <w:bCs/>
          <w:iCs/>
          <w:sz w:val="28"/>
          <w:szCs w:val="28"/>
          <w:lang w:eastAsia="ru-RU"/>
        </w:rPr>
        <w:t xml:space="preserve"> </w:t>
      </w:r>
      <w:r w:rsidR="003662CF" w:rsidRPr="00FD2FE8">
        <w:rPr>
          <w:rFonts w:ascii="Times New Roman" w:eastAsia="Arial Unicode MS" w:hAnsi="Times New Roman" w:cs="Times New Roman"/>
          <w:b/>
          <w:bCs/>
          <w:iCs/>
          <w:sz w:val="28"/>
          <w:szCs w:val="28"/>
          <w:lang w:eastAsia="ru-RU"/>
        </w:rPr>
        <w:t xml:space="preserve">тепловой энергии, функционирующих в режиме </w:t>
      </w:r>
      <w:r w:rsidR="00BF4537" w:rsidRPr="00FD2FE8">
        <w:rPr>
          <w:rFonts w:ascii="Times New Roman" w:eastAsia="Arial Unicode MS" w:hAnsi="Times New Roman" w:cs="Times New Roman"/>
          <w:b/>
          <w:bCs/>
          <w:iCs/>
          <w:sz w:val="28"/>
          <w:szCs w:val="28"/>
          <w:lang w:eastAsia="ru-RU"/>
        </w:rPr>
        <w:t xml:space="preserve">комбинированной выработки </w:t>
      </w:r>
    </w:p>
    <w:p w:rsidR="00273D48" w:rsidRPr="00FD2FE8" w:rsidRDefault="00BF4537"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электрической и тепловой энергии</w:t>
      </w:r>
      <w:r w:rsidR="003662CF" w:rsidRPr="00FD2FE8">
        <w:rPr>
          <w:rFonts w:ascii="Times New Roman" w:eastAsia="Arial Unicode MS" w:hAnsi="Times New Roman" w:cs="Times New Roman"/>
          <w:b/>
          <w:bCs/>
          <w:iCs/>
          <w:sz w:val="28"/>
          <w:szCs w:val="28"/>
          <w:lang w:eastAsia="ru-RU"/>
        </w:rPr>
        <w:t>,</w:t>
      </w:r>
      <w:r w:rsidRPr="00FD2FE8">
        <w:rPr>
          <w:rFonts w:ascii="Times New Roman" w:eastAsia="Arial Unicode MS" w:hAnsi="Times New Roman" w:cs="Times New Roman"/>
          <w:b/>
          <w:bCs/>
          <w:iCs/>
          <w:sz w:val="28"/>
          <w:szCs w:val="28"/>
          <w:lang w:eastAsia="ru-RU"/>
        </w:rPr>
        <w:t xml:space="preserve"> в пиковый режим работы</w:t>
      </w:r>
      <w:r w:rsidR="003662CF" w:rsidRPr="00FD2FE8">
        <w:rPr>
          <w:rFonts w:ascii="Times New Roman" w:eastAsia="Arial Unicode MS" w:hAnsi="Times New Roman" w:cs="Times New Roman"/>
          <w:b/>
          <w:bCs/>
          <w:iCs/>
          <w:sz w:val="28"/>
          <w:szCs w:val="28"/>
          <w:lang w:eastAsia="ru-RU"/>
        </w:rPr>
        <w:t xml:space="preserve">, </w:t>
      </w:r>
    </w:p>
    <w:p w:rsidR="00BF4537" w:rsidRPr="00FD2FE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либо по выводу их из эксплуатации</w:t>
      </w:r>
    </w:p>
    <w:p w:rsidR="00BF4537" w:rsidRPr="00FD2FE8" w:rsidRDefault="00BF4537" w:rsidP="00603C98">
      <w:pPr>
        <w:widowControl w:val="0"/>
        <w:spacing w:after="0"/>
        <w:ind w:firstLine="709"/>
        <w:jc w:val="both"/>
        <w:outlineLvl w:val="1"/>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Переоборудовать котельн</w:t>
      </w:r>
      <w:r w:rsidR="00C51357" w:rsidRPr="00FD2FE8">
        <w:rPr>
          <w:rFonts w:ascii="Times New Roman" w:eastAsia="Arial Unicode MS" w:hAnsi="Times New Roman" w:cs="Times New Roman"/>
          <w:sz w:val="28"/>
          <w:szCs w:val="28"/>
          <w:lang w:eastAsia="ru-RU"/>
        </w:rPr>
        <w:t>ые</w:t>
      </w:r>
      <w:r w:rsidR="005778A4" w:rsidRPr="00FD2FE8">
        <w:rPr>
          <w:rFonts w:ascii="Times New Roman" w:eastAsia="Arial Unicode MS" w:hAnsi="Times New Roman" w:cs="Times New Roman"/>
          <w:sz w:val="28"/>
          <w:szCs w:val="28"/>
          <w:lang w:eastAsia="ru-RU"/>
        </w:rPr>
        <w:t xml:space="preserve"> </w:t>
      </w:r>
      <w:r w:rsidRPr="00FD2FE8">
        <w:rPr>
          <w:rFonts w:ascii="Times New Roman" w:eastAsia="Arial Unicode MS" w:hAnsi="Times New Roman" w:cs="Times New Roman"/>
          <w:sz w:val="28"/>
          <w:szCs w:val="28"/>
          <w:lang w:eastAsia="ru-RU"/>
        </w:rPr>
        <w:t>в источник</w:t>
      </w:r>
      <w:r w:rsidR="00C51357" w:rsidRPr="00FD2FE8">
        <w:rPr>
          <w:rFonts w:ascii="Times New Roman" w:eastAsia="Arial Unicode MS" w:hAnsi="Times New Roman" w:cs="Times New Roman"/>
          <w:sz w:val="28"/>
          <w:szCs w:val="28"/>
          <w:lang w:eastAsia="ru-RU"/>
        </w:rPr>
        <w:t>и</w:t>
      </w:r>
      <w:r w:rsidRPr="00FD2FE8">
        <w:rPr>
          <w:rFonts w:ascii="Times New Roman" w:eastAsia="Arial Unicode MS" w:hAnsi="Times New Roman" w:cs="Times New Roman"/>
          <w:sz w:val="28"/>
          <w:szCs w:val="28"/>
          <w:lang w:eastAsia="ru-RU"/>
        </w:rPr>
        <w:t xml:space="preserve"> комбинированной выработки электрической и тепловой энергии не планирует</w:t>
      </w:r>
      <w:r w:rsidR="00564CA8" w:rsidRPr="00FD2FE8">
        <w:rPr>
          <w:rFonts w:ascii="Times New Roman" w:eastAsia="Arial Unicode MS" w:hAnsi="Times New Roman" w:cs="Times New Roman"/>
          <w:sz w:val="28"/>
          <w:szCs w:val="28"/>
          <w:lang w:eastAsia="ru-RU"/>
        </w:rPr>
        <w:t>ся</w:t>
      </w:r>
      <w:r w:rsidRPr="00FD2FE8">
        <w:rPr>
          <w:rFonts w:ascii="Times New Roman" w:eastAsia="Arial Unicode MS" w:hAnsi="Times New Roman" w:cs="Times New Roman"/>
          <w:sz w:val="28"/>
          <w:szCs w:val="28"/>
          <w:lang w:eastAsia="ru-RU"/>
        </w:rPr>
        <w:t>.</w:t>
      </w:r>
    </w:p>
    <w:p w:rsidR="00EC0893" w:rsidRPr="00FD2FE8" w:rsidRDefault="00EC0893" w:rsidP="00603C98">
      <w:pPr>
        <w:widowControl w:val="0"/>
        <w:spacing w:after="0"/>
        <w:jc w:val="center"/>
        <w:outlineLvl w:val="1"/>
        <w:rPr>
          <w:rFonts w:ascii="Times New Roman" w:eastAsia="Arial Unicode MS" w:hAnsi="Times New Roman" w:cs="Times New Roman"/>
          <w:b/>
          <w:bCs/>
          <w:iCs/>
          <w:sz w:val="28"/>
          <w:szCs w:val="28"/>
          <w:lang w:eastAsia="ru-RU"/>
        </w:rPr>
      </w:pPr>
    </w:p>
    <w:p w:rsidR="00273D48" w:rsidRPr="00FD2FE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 xml:space="preserve">5.8.Температурный график отпуска тепловой энергии </w:t>
      </w:r>
    </w:p>
    <w:p w:rsidR="00273D48" w:rsidRPr="00FD2FE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 xml:space="preserve">для каждого источника тепловой энергии или группы источников </w:t>
      </w:r>
    </w:p>
    <w:p w:rsidR="00273D48" w:rsidRPr="00FD2FE8" w:rsidRDefault="003662CF"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 xml:space="preserve">в системе теплоснабжения, работающей на общую тепловую сеть, </w:t>
      </w:r>
    </w:p>
    <w:p w:rsidR="003662CF" w:rsidRPr="00FD2FE8" w:rsidRDefault="00273D48"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и</w:t>
      </w:r>
      <w:r w:rsidR="003662CF" w:rsidRPr="00FD2FE8">
        <w:rPr>
          <w:rFonts w:ascii="Times New Roman" w:eastAsia="Arial Unicode MS" w:hAnsi="Times New Roman" w:cs="Times New Roman"/>
          <w:b/>
          <w:bCs/>
          <w:iCs/>
          <w:sz w:val="28"/>
          <w:szCs w:val="28"/>
          <w:lang w:eastAsia="ru-RU"/>
        </w:rPr>
        <w:t xml:space="preserve"> оценку затрат при необходимости его изменения</w:t>
      </w:r>
    </w:p>
    <w:p w:rsidR="003662CF" w:rsidRPr="00FD2FE8" w:rsidRDefault="003662CF"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В соответствии со </w:t>
      </w:r>
      <w:r w:rsidR="009321C1" w:rsidRPr="00FD2FE8">
        <w:rPr>
          <w:rFonts w:ascii="Times New Roman" w:eastAsia="Arial Unicode MS" w:hAnsi="Times New Roman" w:cs="Times New Roman"/>
          <w:sz w:val="28"/>
          <w:szCs w:val="28"/>
          <w:lang w:eastAsia="ru-RU"/>
        </w:rPr>
        <w:t>СП 124.33330.2012</w:t>
      </w:r>
      <w:r w:rsidRPr="00FD2FE8">
        <w:rPr>
          <w:rFonts w:ascii="Times New Roman" w:eastAsia="Arial Unicode MS" w:hAnsi="Times New Roman" w:cs="Times New Roman"/>
          <w:sz w:val="28"/>
          <w:szCs w:val="28"/>
          <w:lang w:eastAsia="ru-RU"/>
        </w:rPr>
        <w:t xml:space="preserve"> регулирование отпуска теплоты от источников тепловой энергии предусматривается качественно по нагрузке отопления</w:t>
      </w:r>
      <w:r w:rsidR="00564CA8"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eastAsia="ru-RU"/>
        </w:rPr>
        <w:t xml:space="preserve"> согласно графику изменения температуры воды в зависимости от температуры наружного воздуха. </w:t>
      </w:r>
    </w:p>
    <w:p w:rsidR="003662CF" w:rsidRPr="00FD2FE8" w:rsidRDefault="003662CF" w:rsidP="00603C98">
      <w:pPr>
        <w:widowControl w:val="0"/>
        <w:spacing w:after="0"/>
        <w:jc w:val="center"/>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Таблица </w:t>
      </w:r>
      <w:r w:rsidR="000C0EB2" w:rsidRPr="00FD2FE8">
        <w:rPr>
          <w:rFonts w:ascii="Times New Roman" w:eastAsia="Arial Unicode MS" w:hAnsi="Times New Roman" w:cs="Times New Roman"/>
          <w:sz w:val="28"/>
          <w:szCs w:val="28"/>
          <w:lang w:eastAsia="ru-RU"/>
        </w:rPr>
        <w:t>1</w:t>
      </w:r>
      <w:r w:rsidR="005A6D21" w:rsidRPr="00FD2FE8">
        <w:rPr>
          <w:rFonts w:ascii="Times New Roman" w:eastAsia="Arial Unicode MS" w:hAnsi="Times New Roman" w:cs="Times New Roman"/>
          <w:sz w:val="28"/>
          <w:szCs w:val="28"/>
          <w:lang w:eastAsia="ru-RU"/>
        </w:rPr>
        <w:t>4</w:t>
      </w:r>
      <w:r w:rsidRPr="00FD2FE8">
        <w:rPr>
          <w:rFonts w:ascii="Times New Roman" w:eastAsia="Arial Unicode MS" w:hAnsi="Times New Roman" w:cs="Times New Roman"/>
          <w:sz w:val="28"/>
          <w:szCs w:val="28"/>
          <w:lang w:eastAsia="ru-RU"/>
        </w:rPr>
        <w:t xml:space="preserve"> - Температурный график </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235"/>
        <w:gridCol w:w="1842"/>
        <w:gridCol w:w="1843"/>
        <w:gridCol w:w="2126"/>
        <w:gridCol w:w="1701"/>
      </w:tblGrid>
      <w:tr w:rsidR="003662CF" w:rsidRPr="00FD2FE8" w:rsidTr="00957B82">
        <w:tc>
          <w:tcPr>
            <w:tcW w:w="2235" w:type="dxa"/>
            <w:shd w:val="clear" w:color="auto" w:fill="FFFFFF"/>
            <w:vAlign w:val="center"/>
          </w:tcPr>
          <w:p w:rsidR="00273D48" w:rsidRPr="00FD2FE8" w:rsidRDefault="003662CF" w:rsidP="00603C98">
            <w:pPr>
              <w:widowControl w:val="0"/>
              <w:spacing w:after="0"/>
              <w:ind w:left="-142" w:right="-108"/>
              <w:jc w:val="center"/>
              <w:rPr>
                <w:rFonts w:ascii="Times New Roman" w:eastAsia="Arial Unicode MS" w:hAnsi="Times New Roman" w:cs="Times New Roman"/>
                <w:b/>
                <w:sz w:val="20"/>
                <w:szCs w:val="20"/>
                <w:lang w:eastAsia="ru-RU"/>
              </w:rPr>
            </w:pPr>
            <w:r w:rsidRPr="00FD2FE8">
              <w:rPr>
                <w:rFonts w:ascii="Times New Roman" w:eastAsia="Arial Unicode MS" w:hAnsi="Times New Roman" w:cs="Times New Roman"/>
                <w:b/>
                <w:sz w:val="20"/>
                <w:szCs w:val="20"/>
                <w:lang w:eastAsia="ru-RU"/>
              </w:rPr>
              <w:t xml:space="preserve">Наименование источника </w:t>
            </w:r>
          </w:p>
          <w:p w:rsidR="003662CF" w:rsidRPr="00FD2FE8" w:rsidRDefault="003662CF" w:rsidP="00603C98">
            <w:pPr>
              <w:widowControl w:val="0"/>
              <w:spacing w:after="0"/>
              <w:ind w:left="-142" w:right="-108"/>
              <w:jc w:val="center"/>
              <w:rPr>
                <w:rFonts w:ascii="Times New Roman" w:eastAsia="Arial Unicode MS" w:hAnsi="Times New Roman" w:cs="Times New Roman"/>
                <w:b/>
                <w:sz w:val="20"/>
                <w:szCs w:val="20"/>
                <w:lang w:eastAsia="ru-RU"/>
              </w:rPr>
            </w:pPr>
            <w:r w:rsidRPr="00FD2FE8">
              <w:rPr>
                <w:rFonts w:ascii="Times New Roman" w:eastAsia="Arial Unicode MS" w:hAnsi="Times New Roman" w:cs="Times New Roman"/>
                <w:b/>
                <w:sz w:val="20"/>
                <w:szCs w:val="20"/>
                <w:lang w:eastAsia="ru-RU"/>
              </w:rPr>
              <w:t>теплоты</w:t>
            </w:r>
          </w:p>
        </w:tc>
        <w:tc>
          <w:tcPr>
            <w:tcW w:w="1842" w:type="dxa"/>
            <w:shd w:val="clear" w:color="auto" w:fill="FFFFFF"/>
            <w:vAlign w:val="center"/>
          </w:tcPr>
          <w:p w:rsidR="003662CF" w:rsidRPr="00FD2FE8" w:rsidRDefault="003662CF" w:rsidP="00603C98">
            <w:pPr>
              <w:widowControl w:val="0"/>
              <w:spacing w:after="0"/>
              <w:ind w:left="-142" w:right="-108"/>
              <w:jc w:val="center"/>
              <w:rPr>
                <w:rFonts w:ascii="Times New Roman" w:eastAsia="Arial Unicode MS" w:hAnsi="Times New Roman" w:cs="Times New Roman"/>
                <w:b/>
                <w:sz w:val="20"/>
                <w:szCs w:val="20"/>
                <w:lang w:eastAsia="ru-RU"/>
              </w:rPr>
            </w:pPr>
            <w:r w:rsidRPr="00FD2FE8">
              <w:rPr>
                <w:rFonts w:ascii="Times New Roman" w:eastAsia="Arial Unicode MS" w:hAnsi="Times New Roman" w:cs="Times New Roman"/>
                <w:b/>
                <w:sz w:val="20"/>
                <w:szCs w:val="20"/>
                <w:lang w:eastAsia="ru-RU"/>
              </w:rPr>
              <w:t>Схема присоединения нагрузки ГВС</w:t>
            </w:r>
          </w:p>
        </w:tc>
        <w:tc>
          <w:tcPr>
            <w:tcW w:w="1843" w:type="dxa"/>
            <w:shd w:val="clear" w:color="auto" w:fill="FFFFFF"/>
            <w:vAlign w:val="center"/>
          </w:tcPr>
          <w:p w:rsidR="003662CF" w:rsidRPr="00FD2FE8" w:rsidRDefault="003662CF" w:rsidP="00603C98">
            <w:pPr>
              <w:widowControl w:val="0"/>
              <w:spacing w:after="0"/>
              <w:ind w:left="-142" w:right="-108"/>
              <w:jc w:val="center"/>
              <w:rPr>
                <w:rFonts w:ascii="Times New Roman" w:eastAsia="Arial Unicode MS" w:hAnsi="Times New Roman" w:cs="Times New Roman"/>
                <w:b/>
                <w:sz w:val="20"/>
                <w:szCs w:val="20"/>
                <w:lang w:eastAsia="ru-RU"/>
              </w:rPr>
            </w:pPr>
            <w:r w:rsidRPr="00FD2FE8">
              <w:rPr>
                <w:rFonts w:ascii="Times New Roman" w:eastAsia="Arial Unicode MS" w:hAnsi="Times New Roman" w:cs="Times New Roman"/>
                <w:b/>
                <w:sz w:val="20"/>
                <w:szCs w:val="20"/>
                <w:lang w:eastAsia="ru-RU"/>
              </w:rPr>
              <w:t>Расчетная температура наружного воздуха, ºС</w:t>
            </w:r>
          </w:p>
        </w:tc>
        <w:tc>
          <w:tcPr>
            <w:tcW w:w="2126" w:type="dxa"/>
            <w:shd w:val="clear" w:color="auto" w:fill="FFFFFF"/>
            <w:vAlign w:val="center"/>
          </w:tcPr>
          <w:p w:rsidR="003662CF" w:rsidRPr="00FD2FE8" w:rsidRDefault="003662CF" w:rsidP="00603C98">
            <w:pPr>
              <w:widowControl w:val="0"/>
              <w:spacing w:after="0"/>
              <w:ind w:hanging="142"/>
              <w:jc w:val="center"/>
              <w:rPr>
                <w:rFonts w:ascii="Times New Roman" w:eastAsia="Arial Unicode MS" w:hAnsi="Times New Roman" w:cs="Times New Roman"/>
                <w:b/>
                <w:sz w:val="20"/>
                <w:szCs w:val="20"/>
                <w:lang w:eastAsia="ru-RU"/>
              </w:rPr>
            </w:pPr>
            <w:r w:rsidRPr="00FD2FE8">
              <w:rPr>
                <w:rFonts w:ascii="Times New Roman" w:eastAsia="Arial Unicode MS" w:hAnsi="Times New Roman" w:cs="Times New Roman"/>
                <w:b/>
                <w:sz w:val="20"/>
                <w:szCs w:val="20"/>
                <w:lang w:eastAsia="ru-RU"/>
              </w:rPr>
              <w:t xml:space="preserve">Температура воздуха </w:t>
            </w:r>
            <w:r w:rsidR="00273D48" w:rsidRPr="00FD2FE8">
              <w:rPr>
                <w:rFonts w:ascii="Times New Roman" w:eastAsia="Arial Unicode MS" w:hAnsi="Times New Roman" w:cs="Times New Roman"/>
                <w:b/>
                <w:sz w:val="20"/>
                <w:szCs w:val="20"/>
                <w:lang w:eastAsia="ru-RU"/>
              </w:rPr>
              <w:t xml:space="preserve">внутри отапливаемых помещений, </w:t>
            </w:r>
            <w:r w:rsidRPr="00FD2FE8">
              <w:rPr>
                <w:rFonts w:ascii="Times New Roman" w:eastAsia="Arial Unicode MS" w:hAnsi="Times New Roman" w:cs="Times New Roman"/>
                <w:b/>
                <w:sz w:val="20"/>
                <w:szCs w:val="20"/>
                <w:lang w:eastAsia="ru-RU"/>
              </w:rPr>
              <w:t>ºС</w:t>
            </w:r>
          </w:p>
        </w:tc>
        <w:tc>
          <w:tcPr>
            <w:tcW w:w="1701" w:type="dxa"/>
            <w:shd w:val="clear" w:color="auto" w:fill="FFFFFF"/>
            <w:vAlign w:val="center"/>
          </w:tcPr>
          <w:p w:rsidR="003662CF" w:rsidRPr="00FD2FE8" w:rsidRDefault="00273D48" w:rsidP="00603C98">
            <w:pPr>
              <w:widowControl w:val="0"/>
              <w:spacing w:after="0"/>
              <w:ind w:left="-142" w:right="-108"/>
              <w:jc w:val="center"/>
              <w:rPr>
                <w:rFonts w:ascii="Times New Roman" w:eastAsia="Arial Unicode MS" w:hAnsi="Times New Roman" w:cs="Times New Roman"/>
                <w:b/>
                <w:sz w:val="20"/>
                <w:szCs w:val="20"/>
                <w:lang w:eastAsia="ru-RU"/>
              </w:rPr>
            </w:pPr>
            <w:r w:rsidRPr="00FD2FE8">
              <w:rPr>
                <w:rFonts w:ascii="Times New Roman" w:eastAsia="Arial Unicode MS" w:hAnsi="Times New Roman" w:cs="Times New Roman"/>
                <w:b/>
                <w:sz w:val="20"/>
                <w:szCs w:val="20"/>
                <w:lang w:eastAsia="ru-RU"/>
              </w:rPr>
              <w:t>Температурный график,</w:t>
            </w:r>
            <w:r w:rsidR="003662CF" w:rsidRPr="00FD2FE8">
              <w:rPr>
                <w:rFonts w:ascii="Times New Roman" w:eastAsia="Arial Unicode MS" w:hAnsi="Times New Roman" w:cs="Times New Roman"/>
                <w:b/>
                <w:sz w:val="20"/>
                <w:szCs w:val="20"/>
                <w:lang w:eastAsia="ru-RU"/>
              </w:rPr>
              <w:t xml:space="preserve"> ºС</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№2, г.Сенгилей, ул.Гая, 63а</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присутствует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присутствует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lastRenderedPageBreak/>
              <w:t>Котельная кв."Центральный", г.Сенгилей, ул.Октябрьская, 38б</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r w:rsidR="00124603" w:rsidRPr="00FD2FE8" w:rsidTr="00957B82">
        <w:tc>
          <w:tcPr>
            <w:tcW w:w="2235" w:type="dxa"/>
            <w:shd w:val="clear" w:color="auto" w:fill="FFFFFF"/>
            <w:vAlign w:val="center"/>
          </w:tcPr>
          <w:p w:rsidR="00124603" w:rsidRPr="00FD2FE8" w:rsidRDefault="00124603" w:rsidP="00124603">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1842"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отсутствует</w:t>
            </w:r>
          </w:p>
        </w:tc>
        <w:tc>
          <w:tcPr>
            <w:tcW w:w="1843"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-33</w:t>
            </w:r>
          </w:p>
        </w:tc>
        <w:tc>
          <w:tcPr>
            <w:tcW w:w="2126"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+20</w:t>
            </w:r>
          </w:p>
        </w:tc>
        <w:tc>
          <w:tcPr>
            <w:tcW w:w="1701" w:type="dxa"/>
            <w:shd w:val="clear" w:color="auto" w:fill="FFFFFF"/>
            <w:vAlign w:val="center"/>
          </w:tcPr>
          <w:p w:rsidR="00124603" w:rsidRPr="00FD2FE8" w:rsidRDefault="00124603" w:rsidP="00124603">
            <w:pPr>
              <w:widowControl w:val="0"/>
              <w:spacing w:after="0"/>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95/70</w:t>
            </w:r>
          </w:p>
        </w:tc>
      </w:tr>
    </w:tbl>
    <w:p w:rsidR="00EC4ED5" w:rsidRPr="00FD2FE8" w:rsidRDefault="00EC4ED5" w:rsidP="00603C98">
      <w:pPr>
        <w:widowControl w:val="0"/>
        <w:spacing w:after="0"/>
        <w:jc w:val="center"/>
        <w:rPr>
          <w:rFonts w:ascii="Times New Roman" w:eastAsia="Arial Unicode MS" w:hAnsi="Times New Roman" w:cs="Times New Roman"/>
          <w:sz w:val="24"/>
          <w:szCs w:val="24"/>
          <w:lang w:eastAsia="ru-RU"/>
        </w:rPr>
      </w:pPr>
    </w:p>
    <w:p w:rsidR="007F5AF0" w:rsidRPr="00FD2FE8" w:rsidRDefault="007F5AF0" w:rsidP="00603C98">
      <w:pPr>
        <w:widowControl w:val="0"/>
        <w:spacing w:after="0"/>
        <w:jc w:val="center"/>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Таблица 1</w:t>
      </w:r>
      <w:r w:rsidR="005A6D21" w:rsidRPr="00FD2FE8">
        <w:rPr>
          <w:rFonts w:ascii="Times New Roman" w:eastAsia="Arial Unicode MS" w:hAnsi="Times New Roman" w:cs="Times New Roman"/>
          <w:sz w:val="28"/>
          <w:szCs w:val="28"/>
          <w:lang w:eastAsia="ru-RU"/>
        </w:rPr>
        <w:t>5</w:t>
      </w:r>
      <w:r w:rsidRPr="00FD2FE8">
        <w:rPr>
          <w:rFonts w:ascii="Times New Roman" w:eastAsia="Arial Unicode MS" w:hAnsi="Times New Roman" w:cs="Times New Roman"/>
          <w:sz w:val="28"/>
          <w:szCs w:val="28"/>
          <w:lang w:eastAsia="ru-RU"/>
        </w:rPr>
        <w:t xml:space="preserve"> - График качественного температурного регулирования</w:t>
      </w:r>
      <w:r w:rsidR="006B2DF9" w:rsidRPr="00FD2FE8">
        <w:rPr>
          <w:rFonts w:ascii="Times New Roman" w:eastAsia="Arial Unicode MS" w:hAnsi="Times New Roman" w:cs="Times New Roman"/>
          <w:sz w:val="28"/>
          <w:szCs w:val="28"/>
          <w:lang w:eastAsia="ru-RU"/>
        </w:rPr>
        <w:t xml:space="preserve"> 95/70 без ГВС</w:t>
      </w:r>
    </w:p>
    <w:tbl>
      <w:tblPr>
        <w:tblW w:w="963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19"/>
        <w:gridCol w:w="3365"/>
        <w:gridCol w:w="3155"/>
      </w:tblGrid>
      <w:tr w:rsidR="00561F40" w:rsidRPr="00FD2FE8" w:rsidTr="007273FF">
        <w:trPr>
          <w:jc w:val="center"/>
        </w:trPr>
        <w:tc>
          <w:tcPr>
            <w:tcW w:w="3119" w:type="dxa"/>
            <w:tcBorders>
              <w:bottom w:val="single" w:sz="12" w:space="0" w:color="auto"/>
            </w:tcBorders>
            <w:shd w:val="clear" w:color="auto" w:fill="auto"/>
            <w:vAlign w:val="center"/>
          </w:tcPr>
          <w:p w:rsidR="00561F40" w:rsidRPr="00FD2FE8" w:rsidRDefault="00561F40" w:rsidP="007273FF">
            <w:pPr>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Температура наружного воздуха</w:t>
            </w:r>
          </w:p>
        </w:tc>
        <w:tc>
          <w:tcPr>
            <w:tcW w:w="3365" w:type="dxa"/>
            <w:tcBorders>
              <w:bottom w:val="single" w:sz="12" w:space="0" w:color="auto"/>
            </w:tcBorders>
            <w:shd w:val="clear" w:color="auto" w:fill="auto"/>
            <w:vAlign w:val="center"/>
          </w:tcPr>
          <w:p w:rsidR="00561F40" w:rsidRPr="00FD2FE8" w:rsidRDefault="00561F40" w:rsidP="007273FF">
            <w:pPr>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 xml:space="preserve">Температура в падающем трубопроводе, </w:t>
            </w:r>
            <w:r w:rsidRPr="00FD2FE8">
              <w:rPr>
                <w:rFonts w:ascii="Times New Roman" w:eastAsia="Arial Unicode MS" w:hAnsi="Times New Roman" w:cs="Times New Roman"/>
                <w:b/>
                <w:sz w:val="24"/>
                <w:szCs w:val="24"/>
                <w:vertAlign w:val="superscript"/>
                <w:lang w:eastAsia="ru-RU"/>
              </w:rPr>
              <w:t>0</w:t>
            </w:r>
            <w:r w:rsidRPr="00FD2FE8">
              <w:rPr>
                <w:rFonts w:ascii="Times New Roman" w:eastAsia="Arial Unicode MS" w:hAnsi="Times New Roman" w:cs="Times New Roman"/>
                <w:b/>
                <w:sz w:val="24"/>
                <w:szCs w:val="24"/>
                <w:lang w:eastAsia="ru-RU"/>
              </w:rPr>
              <w:t>С</w:t>
            </w:r>
          </w:p>
        </w:tc>
        <w:tc>
          <w:tcPr>
            <w:tcW w:w="3155" w:type="dxa"/>
            <w:tcBorders>
              <w:bottom w:val="single" w:sz="12" w:space="0" w:color="auto"/>
            </w:tcBorders>
            <w:shd w:val="clear" w:color="auto" w:fill="auto"/>
            <w:vAlign w:val="center"/>
          </w:tcPr>
          <w:p w:rsidR="00561F40" w:rsidRPr="00FD2FE8" w:rsidRDefault="00561F40" w:rsidP="007273FF">
            <w:pPr>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 xml:space="preserve">Температура в обратном трубопроводе, </w:t>
            </w:r>
            <w:r w:rsidRPr="00FD2FE8">
              <w:rPr>
                <w:rFonts w:ascii="Times New Roman" w:eastAsia="Arial Unicode MS" w:hAnsi="Times New Roman" w:cs="Times New Roman"/>
                <w:b/>
                <w:sz w:val="24"/>
                <w:szCs w:val="24"/>
                <w:vertAlign w:val="superscript"/>
                <w:lang w:eastAsia="ru-RU"/>
              </w:rPr>
              <w:t>0</w:t>
            </w:r>
            <w:r w:rsidRPr="00FD2FE8">
              <w:rPr>
                <w:rFonts w:ascii="Times New Roman" w:eastAsia="Arial Unicode MS" w:hAnsi="Times New Roman" w:cs="Times New Roman"/>
                <w:b/>
                <w:sz w:val="24"/>
                <w:szCs w:val="24"/>
                <w:lang w:eastAsia="ru-RU"/>
              </w:rPr>
              <w:t>С</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lastRenderedPageBreak/>
              <w:t>8</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line="240" w:lineRule="auto"/>
              <w:jc w:val="center"/>
              <w:rPr>
                <w:rFonts w:ascii="Times New Roman" w:hAnsi="Times New Roman" w:cs="Times New Roman"/>
                <w:sz w:val="24"/>
                <w:szCs w:val="24"/>
                <w:lang w:eastAsia="ru-RU"/>
              </w:rPr>
            </w:pPr>
            <w:r w:rsidRPr="00FD2FE8">
              <w:rPr>
                <w:rFonts w:ascii="Times New Roman" w:hAnsi="Times New Roman" w:cs="Times New Roman"/>
                <w:sz w:val="24"/>
                <w:szCs w:val="24"/>
              </w:rPr>
              <w:t>41,9</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36,2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7</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43,4</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37,2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6</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44,8</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38,2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5</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46,3</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39,2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4</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47,7</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40,2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3</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49,2</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41,2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50,6</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42,1</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52,0</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43,0</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0</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53,4</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43,9</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54,8</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44,8</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56,1</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45,7</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-3</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57,5</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46,6</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-4</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58,8</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47,5</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-5</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60,2</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48,4</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-6</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61,5</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49,2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-7</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62,8</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50,1</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-8</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64,1</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50,9</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-9</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65,4</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51,7</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-10</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66,7</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52,6</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-11</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68,0</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53,4</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-12</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69,3</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54,2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-13</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70,6</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55,0</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-14</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71,8</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55,8</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-15</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73,1</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56,6</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-16</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74,4</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57,4</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-17</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75,6</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58,2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-18</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76,9</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58,9</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-19</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78,1</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59,7</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-20</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79,3</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60,5</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-21</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80,6</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61,2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-22</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81,8</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62,0</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-23</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83,0</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62,7</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-24</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84,2</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63,5</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-25</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85,4</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64,2</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-26</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86,7</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65,0</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-27</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87,9</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65,7</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-28</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89,1</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66,4</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-29</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90,3</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67,1</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-30</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91,4</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67,9</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-31</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92,6</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68,6</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-32</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93,8</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69,3</w:t>
            </w:r>
          </w:p>
        </w:tc>
      </w:tr>
      <w:tr w:rsidR="007273FF" w:rsidRPr="00FD2FE8" w:rsidTr="007273FF">
        <w:trPr>
          <w:jc w:val="center"/>
        </w:trPr>
        <w:tc>
          <w:tcPr>
            <w:tcW w:w="3119"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eastAsia="Arial Unicode MS" w:hAnsi="Times New Roman" w:cs="Times New Roman"/>
                <w:sz w:val="24"/>
                <w:szCs w:val="24"/>
                <w:lang w:eastAsia="ru-RU"/>
              </w:rPr>
            </w:pPr>
            <w:r w:rsidRPr="00FD2FE8">
              <w:rPr>
                <w:rFonts w:ascii="Times New Roman" w:eastAsia="Arial Unicode MS" w:hAnsi="Times New Roman" w:cs="Times New Roman"/>
                <w:sz w:val="24"/>
                <w:szCs w:val="24"/>
                <w:lang w:eastAsia="ru-RU"/>
              </w:rPr>
              <w:t>-33</w:t>
            </w:r>
          </w:p>
        </w:tc>
        <w:tc>
          <w:tcPr>
            <w:tcW w:w="336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95,0</w:t>
            </w:r>
          </w:p>
        </w:tc>
        <w:tc>
          <w:tcPr>
            <w:tcW w:w="3155" w:type="dxa"/>
            <w:tcBorders>
              <w:top w:val="single" w:sz="2" w:space="0" w:color="auto"/>
              <w:bottom w:val="single" w:sz="2" w:space="0" w:color="auto"/>
            </w:tcBorders>
            <w:shd w:val="clear" w:color="auto" w:fill="auto"/>
            <w:vAlign w:val="center"/>
          </w:tcPr>
          <w:p w:rsidR="007273FF" w:rsidRPr="00FD2FE8" w:rsidRDefault="007273FF" w:rsidP="007273FF">
            <w:pPr>
              <w:spacing w:after="0"/>
              <w:jc w:val="center"/>
              <w:rPr>
                <w:rFonts w:ascii="Times New Roman" w:hAnsi="Times New Roman" w:cs="Times New Roman"/>
                <w:sz w:val="24"/>
                <w:szCs w:val="24"/>
              </w:rPr>
            </w:pPr>
            <w:r w:rsidRPr="00FD2FE8">
              <w:rPr>
                <w:rFonts w:ascii="Times New Roman" w:hAnsi="Times New Roman" w:cs="Times New Roman"/>
                <w:sz w:val="24"/>
                <w:szCs w:val="24"/>
              </w:rPr>
              <w:t>70,0</w:t>
            </w:r>
          </w:p>
        </w:tc>
      </w:tr>
    </w:tbl>
    <w:p w:rsidR="00561F40" w:rsidRPr="00FD2FE8" w:rsidRDefault="00561F40" w:rsidP="00603C98">
      <w:pPr>
        <w:widowControl w:val="0"/>
        <w:spacing w:after="0"/>
        <w:ind w:firstLine="708"/>
        <w:jc w:val="center"/>
        <w:outlineLvl w:val="1"/>
        <w:rPr>
          <w:rFonts w:ascii="Times New Roman" w:eastAsia="Arial Unicode MS" w:hAnsi="Times New Roman" w:cs="Times New Roman"/>
          <w:bCs/>
          <w:iCs/>
          <w:sz w:val="28"/>
          <w:szCs w:val="28"/>
          <w:lang w:eastAsia="ru-RU"/>
        </w:rPr>
      </w:pPr>
    </w:p>
    <w:p w:rsidR="00375D35" w:rsidRPr="00FD2FE8" w:rsidRDefault="00E12811" w:rsidP="00603C98">
      <w:pPr>
        <w:widowControl w:val="0"/>
        <w:spacing w:after="0"/>
        <w:jc w:val="center"/>
        <w:outlineLvl w:val="1"/>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5.9</w:t>
      </w:r>
      <w:r w:rsidR="00375D35" w:rsidRPr="00FD2FE8">
        <w:rPr>
          <w:rFonts w:ascii="Times New Roman" w:eastAsia="Arial Unicode MS" w:hAnsi="Times New Roman" w:cs="Times New Roman"/>
          <w:b/>
          <w:bCs/>
          <w:iCs/>
          <w:sz w:val="28"/>
          <w:szCs w:val="28"/>
          <w:lang w:eastAsia="ru-RU"/>
        </w:rPr>
        <w:t>.</w:t>
      </w:r>
      <w:r w:rsidR="008071E8" w:rsidRPr="00FD2FE8">
        <w:rPr>
          <w:rFonts w:ascii="Times New Roman" w:eastAsia="Arial Unicode MS" w:hAnsi="Times New Roman" w:cs="Times New Roman"/>
          <w:b/>
          <w:bCs/>
          <w:iCs/>
          <w:sz w:val="28"/>
          <w:szCs w:val="28"/>
          <w:lang w:eastAsia="ru-RU"/>
        </w:rPr>
        <w:t xml:space="preserve"> </w:t>
      </w:r>
      <w:r w:rsidR="00375D35" w:rsidRPr="00FD2FE8">
        <w:rPr>
          <w:rFonts w:ascii="Times New Roman" w:eastAsia="Arial Unicode MS" w:hAnsi="Times New Roman" w:cs="Times New Roman"/>
          <w:b/>
          <w:bCs/>
          <w:iCs/>
          <w:sz w:val="28"/>
          <w:szCs w:val="28"/>
          <w:lang w:eastAsia="ru-RU"/>
        </w:rPr>
        <w:t xml:space="preserve">Предложения по перспективной установленной тепловой мощности каждого источника тепловой энергии </w:t>
      </w:r>
      <w:r w:rsidRPr="00FD2FE8">
        <w:rPr>
          <w:rFonts w:ascii="Times New Roman" w:eastAsia="Arial Unicode MS" w:hAnsi="Times New Roman" w:cs="Times New Roman"/>
          <w:b/>
          <w:bCs/>
          <w:iCs/>
          <w:sz w:val="28"/>
          <w:szCs w:val="28"/>
          <w:lang w:eastAsia="ru-RU"/>
        </w:rPr>
        <w:t xml:space="preserve">с предложениями по сроку ввода в </w:t>
      </w:r>
      <w:r w:rsidRPr="00FD2FE8">
        <w:rPr>
          <w:rFonts w:ascii="Times New Roman" w:eastAsia="Arial Unicode MS" w:hAnsi="Times New Roman" w:cs="Times New Roman"/>
          <w:b/>
          <w:bCs/>
          <w:iCs/>
          <w:sz w:val="28"/>
          <w:szCs w:val="28"/>
          <w:lang w:eastAsia="ru-RU"/>
        </w:rPr>
        <w:lastRenderedPageBreak/>
        <w:t>эксплуатацию новых мощностей</w:t>
      </w:r>
    </w:p>
    <w:p w:rsidR="009E4CCE" w:rsidRPr="00FD2FE8" w:rsidRDefault="00375D35" w:rsidP="00A7241D">
      <w:pPr>
        <w:widowControl w:val="0"/>
        <w:spacing w:after="0" w:line="240" w:lineRule="auto"/>
        <w:jc w:val="center"/>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Таблица </w:t>
      </w:r>
      <w:r w:rsidR="000C0EB2" w:rsidRPr="00FD2FE8">
        <w:rPr>
          <w:rFonts w:ascii="Times New Roman" w:eastAsia="Arial Unicode MS" w:hAnsi="Times New Roman" w:cs="Times New Roman"/>
          <w:sz w:val="28"/>
          <w:szCs w:val="28"/>
          <w:lang w:eastAsia="ru-RU"/>
        </w:rPr>
        <w:t>1</w:t>
      </w:r>
      <w:r w:rsidR="005A6D21" w:rsidRPr="00FD2FE8">
        <w:rPr>
          <w:rFonts w:ascii="Times New Roman" w:eastAsia="Arial Unicode MS" w:hAnsi="Times New Roman" w:cs="Times New Roman"/>
          <w:sz w:val="28"/>
          <w:szCs w:val="28"/>
          <w:lang w:eastAsia="ru-RU"/>
        </w:rPr>
        <w:t>6</w:t>
      </w:r>
      <w:r w:rsidR="00404C21" w:rsidRPr="00FD2FE8">
        <w:rPr>
          <w:rFonts w:ascii="Times New Roman" w:eastAsia="Arial Unicode MS" w:hAnsi="Times New Roman" w:cs="Times New Roman"/>
          <w:sz w:val="28"/>
          <w:szCs w:val="28"/>
          <w:lang w:eastAsia="ru-RU"/>
        </w:rPr>
        <w:t xml:space="preserve"> </w:t>
      </w:r>
      <w:r w:rsidR="00D32CDD" w:rsidRPr="00FD2FE8">
        <w:rPr>
          <w:rFonts w:ascii="Times New Roman" w:eastAsia="Arial Unicode MS" w:hAnsi="Times New Roman" w:cs="Times New Roman"/>
          <w:sz w:val="28"/>
          <w:szCs w:val="28"/>
          <w:lang w:eastAsia="ru-RU"/>
        </w:rPr>
        <w:t xml:space="preserve">- </w:t>
      </w:r>
      <w:r w:rsidRPr="00FD2FE8">
        <w:rPr>
          <w:rFonts w:ascii="Times New Roman" w:eastAsia="Arial Unicode MS" w:hAnsi="Times New Roman" w:cs="Times New Roman"/>
          <w:sz w:val="28"/>
          <w:szCs w:val="28"/>
          <w:lang w:eastAsia="ru-RU"/>
        </w:rPr>
        <w:t>Производительность котельн</w:t>
      </w:r>
      <w:r w:rsidR="00E61291" w:rsidRPr="00FD2FE8">
        <w:rPr>
          <w:rFonts w:ascii="Times New Roman" w:eastAsia="Arial Unicode MS" w:hAnsi="Times New Roman" w:cs="Times New Roman"/>
          <w:sz w:val="28"/>
          <w:szCs w:val="28"/>
          <w:lang w:eastAsia="ru-RU"/>
        </w:rPr>
        <w:t xml:space="preserve">ых </w:t>
      </w:r>
      <w:r w:rsidR="00534C2D">
        <w:rPr>
          <w:rFonts w:ascii="Times New Roman" w:eastAsia="Arial Unicode MS" w:hAnsi="Times New Roman" w:cs="Times New Roman"/>
          <w:sz w:val="28"/>
          <w:szCs w:val="28"/>
          <w:lang w:eastAsia="ru-RU"/>
        </w:rPr>
        <w:t>Сенгилеевского</w:t>
      </w:r>
      <w:r w:rsidR="004720E2" w:rsidRPr="00FD2FE8">
        <w:rPr>
          <w:rFonts w:ascii="Times New Roman" w:eastAsia="Arial Unicode MS" w:hAnsi="Times New Roman" w:cs="Times New Roman"/>
          <w:sz w:val="28"/>
          <w:szCs w:val="28"/>
          <w:lang w:eastAsia="ru-RU"/>
        </w:rPr>
        <w:t xml:space="preserve"> городского поселения</w:t>
      </w:r>
      <w:r w:rsidR="00EE4CCF" w:rsidRPr="00FD2FE8">
        <w:rPr>
          <w:rFonts w:ascii="Times New Roman" w:eastAsia="Arial Unicode MS" w:hAnsi="Times New Roman" w:cs="Times New Roman"/>
          <w:sz w:val="28"/>
          <w:szCs w:val="28"/>
          <w:lang w:eastAsia="ru-RU"/>
        </w:rPr>
        <w:t xml:space="preserve"> </w:t>
      </w:r>
      <w:r w:rsidR="00534C2D">
        <w:rPr>
          <w:rFonts w:ascii="Times New Roman" w:eastAsia="Arial Unicode MS" w:hAnsi="Times New Roman" w:cs="Times New Roman"/>
          <w:sz w:val="28"/>
          <w:szCs w:val="28"/>
          <w:lang w:eastAsia="ru-RU"/>
        </w:rPr>
        <w:t>Сенгилеевского</w:t>
      </w:r>
      <w:r w:rsidR="00EE4CCF" w:rsidRPr="00FD2FE8">
        <w:rPr>
          <w:rFonts w:ascii="Times New Roman" w:eastAsia="Arial Unicode MS" w:hAnsi="Times New Roman" w:cs="Times New Roman"/>
          <w:sz w:val="28"/>
          <w:szCs w:val="28"/>
          <w:lang w:eastAsia="ru-RU"/>
        </w:rPr>
        <w:t xml:space="preserve"> района Ульяновской области</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FFFF"/>
        <w:tblLayout w:type="fixed"/>
        <w:tblLook w:val="04A0" w:firstRow="1" w:lastRow="0" w:firstColumn="1" w:lastColumn="0" w:noHBand="0" w:noVBand="1"/>
      </w:tblPr>
      <w:tblGrid>
        <w:gridCol w:w="2093"/>
        <w:gridCol w:w="1843"/>
        <w:gridCol w:w="2126"/>
        <w:gridCol w:w="1984"/>
        <w:gridCol w:w="1701"/>
      </w:tblGrid>
      <w:tr w:rsidR="00B43E84" w:rsidRPr="00FD2FE8" w:rsidTr="00C056F1">
        <w:tc>
          <w:tcPr>
            <w:tcW w:w="2093" w:type="dxa"/>
            <w:vMerge w:val="restart"/>
            <w:shd w:val="clear" w:color="auto" w:fill="FFFFFF"/>
            <w:vAlign w:val="center"/>
          </w:tcPr>
          <w:p w:rsidR="00B43E84" w:rsidRPr="00FD2FE8" w:rsidRDefault="00B43E84" w:rsidP="00C056F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Наименование источника</w:t>
            </w:r>
          </w:p>
        </w:tc>
        <w:tc>
          <w:tcPr>
            <w:tcW w:w="3969" w:type="dxa"/>
            <w:gridSpan w:val="2"/>
            <w:shd w:val="clear" w:color="auto" w:fill="FFFFFF"/>
            <w:vAlign w:val="center"/>
          </w:tcPr>
          <w:p w:rsidR="00B43E84" w:rsidRPr="00FD2FE8" w:rsidRDefault="00B43E84" w:rsidP="00C056F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Установленная мощность, Гкал/час</w:t>
            </w:r>
          </w:p>
        </w:tc>
        <w:tc>
          <w:tcPr>
            <w:tcW w:w="1984" w:type="dxa"/>
            <w:vMerge w:val="restart"/>
            <w:shd w:val="clear" w:color="auto" w:fill="FFFFFF"/>
            <w:vAlign w:val="center"/>
          </w:tcPr>
          <w:p w:rsidR="00B43E84" w:rsidRPr="00FD2FE8" w:rsidRDefault="00B43E84" w:rsidP="00C056F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Присоединенная нагрузка, Гкал/час.</w:t>
            </w:r>
          </w:p>
        </w:tc>
        <w:tc>
          <w:tcPr>
            <w:tcW w:w="1701" w:type="dxa"/>
            <w:vMerge w:val="restart"/>
            <w:shd w:val="clear" w:color="auto" w:fill="FFFFFF"/>
            <w:vAlign w:val="center"/>
          </w:tcPr>
          <w:p w:rsidR="00B43E84" w:rsidRPr="00FD2FE8" w:rsidRDefault="00B43E84" w:rsidP="00C056F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Год ввода в эксплуатацию новых мощностей</w:t>
            </w:r>
          </w:p>
        </w:tc>
      </w:tr>
      <w:tr w:rsidR="00B43E84" w:rsidRPr="00FD2FE8" w:rsidTr="00C056F1">
        <w:tc>
          <w:tcPr>
            <w:tcW w:w="2093" w:type="dxa"/>
            <w:vMerge/>
            <w:shd w:val="clear" w:color="auto" w:fill="FFFFFF"/>
            <w:vAlign w:val="center"/>
          </w:tcPr>
          <w:p w:rsidR="00B43E84" w:rsidRPr="00FD2FE8" w:rsidRDefault="00B43E84" w:rsidP="00C056F1">
            <w:pPr>
              <w:spacing w:after="0"/>
              <w:jc w:val="center"/>
              <w:rPr>
                <w:rFonts w:ascii="Times New Roman" w:hAnsi="Times New Roman" w:cs="Times New Roman"/>
                <w:b/>
                <w:sz w:val="20"/>
                <w:szCs w:val="20"/>
                <w:lang w:eastAsia="ru-RU"/>
              </w:rPr>
            </w:pPr>
          </w:p>
        </w:tc>
        <w:tc>
          <w:tcPr>
            <w:tcW w:w="1843" w:type="dxa"/>
            <w:shd w:val="clear" w:color="auto" w:fill="FFFFFF"/>
            <w:vAlign w:val="center"/>
          </w:tcPr>
          <w:p w:rsidR="00B43E84" w:rsidRPr="00FD2FE8" w:rsidRDefault="00B43E84" w:rsidP="00C056F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Существующая</w:t>
            </w:r>
          </w:p>
        </w:tc>
        <w:tc>
          <w:tcPr>
            <w:tcW w:w="2126" w:type="dxa"/>
            <w:shd w:val="clear" w:color="auto" w:fill="FFFFFF"/>
            <w:vAlign w:val="center"/>
          </w:tcPr>
          <w:p w:rsidR="00B43E84" w:rsidRPr="00FD2FE8" w:rsidRDefault="00B43E84" w:rsidP="00C056F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Перспективная</w:t>
            </w:r>
          </w:p>
        </w:tc>
        <w:tc>
          <w:tcPr>
            <w:tcW w:w="1984" w:type="dxa"/>
            <w:vMerge/>
            <w:shd w:val="clear" w:color="auto" w:fill="FFFFFF"/>
            <w:vAlign w:val="center"/>
          </w:tcPr>
          <w:p w:rsidR="00B43E84" w:rsidRPr="00FD2FE8" w:rsidRDefault="00B43E84" w:rsidP="00C056F1">
            <w:pPr>
              <w:spacing w:after="0"/>
              <w:jc w:val="center"/>
              <w:rPr>
                <w:rFonts w:ascii="Times New Roman" w:hAnsi="Times New Roman" w:cs="Times New Roman"/>
                <w:b/>
                <w:sz w:val="20"/>
                <w:szCs w:val="20"/>
                <w:lang w:eastAsia="ru-RU"/>
              </w:rPr>
            </w:pPr>
          </w:p>
        </w:tc>
        <w:tc>
          <w:tcPr>
            <w:tcW w:w="1701" w:type="dxa"/>
            <w:vMerge/>
            <w:shd w:val="clear" w:color="auto" w:fill="FFFFFF"/>
            <w:vAlign w:val="center"/>
          </w:tcPr>
          <w:p w:rsidR="00B43E84" w:rsidRPr="00FD2FE8" w:rsidRDefault="00B43E84" w:rsidP="00C056F1">
            <w:pPr>
              <w:spacing w:after="0"/>
              <w:jc w:val="center"/>
              <w:rPr>
                <w:rFonts w:ascii="Times New Roman" w:hAnsi="Times New Roman" w:cs="Times New Roman"/>
                <w:b/>
                <w:sz w:val="20"/>
                <w:szCs w:val="20"/>
                <w:lang w:eastAsia="ru-RU"/>
              </w:rPr>
            </w:pP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№2, г.Сенгилей, ул.Гая, 63а</w:t>
            </w:r>
          </w:p>
        </w:tc>
        <w:tc>
          <w:tcPr>
            <w:tcW w:w="1843" w:type="dxa"/>
            <w:shd w:val="clear" w:color="auto" w:fill="FFFFFF"/>
            <w:vAlign w:val="center"/>
          </w:tcPr>
          <w:p w:rsidR="00C056F1" w:rsidRPr="00FD2FE8" w:rsidRDefault="00C056F1" w:rsidP="00C056F1">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0,301</w:t>
            </w:r>
          </w:p>
        </w:tc>
        <w:tc>
          <w:tcPr>
            <w:tcW w:w="2126" w:type="dxa"/>
            <w:shd w:val="clear" w:color="auto" w:fill="FFFFFF"/>
            <w:vAlign w:val="center"/>
          </w:tcPr>
          <w:p w:rsidR="00C056F1" w:rsidRPr="00FD2FE8" w:rsidRDefault="00C056F1" w:rsidP="00C056F1">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0,301</w:t>
            </w:r>
          </w:p>
        </w:tc>
        <w:tc>
          <w:tcPr>
            <w:tcW w:w="1984" w:type="dxa"/>
            <w:shd w:val="clear" w:color="auto" w:fill="FFFFFF"/>
            <w:vAlign w:val="center"/>
          </w:tcPr>
          <w:p w:rsidR="00C056F1" w:rsidRPr="00FD2FE8" w:rsidRDefault="00C056F1" w:rsidP="00C056F1">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0,21</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0,255</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0,255</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0,249</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0,877</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0,877</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0,619</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0,266</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0,266</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0,189</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1,080</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1,080</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0,601</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0,520</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0,520</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0,297</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1,290</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1,290</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0,469</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2,580</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2,580</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1,669</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0,103</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0,103</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0,085</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0,103</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0,103</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0,204</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0,069</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0,069</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0,053</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0,068</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0,068</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0,052</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0,170</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0,170</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0,112</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0,170</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0,170</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0,135</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lastRenderedPageBreak/>
              <w:t>Котельная ДШИ, г.Сенгилей, ул.В.Носова, 13</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0,068</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0,068</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0,033</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0,155</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0,155</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0,104</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0,860</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0,860</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0,201</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2,420</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2,420</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1,507</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0,140</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0,140</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0,057</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r w:rsidR="00C056F1" w:rsidRPr="00FD2FE8" w:rsidTr="00C056F1">
        <w:tc>
          <w:tcPr>
            <w:tcW w:w="2093" w:type="dxa"/>
            <w:shd w:val="clear" w:color="auto" w:fill="FFFFFF"/>
            <w:vAlign w:val="center"/>
          </w:tcPr>
          <w:p w:rsidR="00C056F1" w:rsidRPr="00FD2FE8" w:rsidRDefault="00C056F1" w:rsidP="00C056F1">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1843"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0,344</w:t>
            </w:r>
          </w:p>
        </w:tc>
        <w:tc>
          <w:tcPr>
            <w:tcW w:w="2126"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0,344</w:t>
            </w:r>
          </w:p>
        </w:tc>
        <w:tc>
          <w:tcPr>
            <w:tcW w:w="1984" w:type="dxa"/>
            <w:shd w:val="clear" w:color="auto" w:fill="FFFFFF"/>
            <w:vAlign w:val="center"/>
          </w:tcPr>
          <w:p w:rsidR="00C056F1" w:rsidRPr="00FD2FE8" w:rsidRDefault="00C056F1" w:rsidP="00C056F1">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0,308</w:t>
            </w:r>
          </w:p>
        </w:tc>
        <w:tc>
          <w:tcPr>
            <w:tcW w:w="1701" w:type="dxa"/>
            <w:shd w:val="clear" w:color="auto" w:fill="FFFFFF"/>
            <w:vAlign w:val="center"/>
          </w:tcPr>
          <w:p w:rsidR="00C056F1" w:rsidRPr="00FD2FE8" w:rsidRDefault="00C056F1" w:rsidP="00C056F1">
            <w:pPr>
              <w:spacing w:after="0"/>
              <w:jc w:val="center"/>
              <w:rPr>
                <w:rFonts w:ascii="Times New Roman" w:hAnsi="Times New Roman" w:cs="Times New Roman"/>
                <w:sz w:val="20"/>
                <w:szCs w:val="20"/>
                <w:lang w:eastAsia="ru-RU"/>
              </w:rPr>
            </w:pPr>
            <w:r w:rsidRPr="00FD2FE8">
              <w:rPr>
                <w:rFonts w:ascii="Times New Roman" w:hAnsi="Times New Roman" w:cs="Times New Roman"/>
                <w:sz w:val="20"/>
                <w:szCs w:val="20"/>
                <w:lang w:eastAsia="ru-RU"/>
              </w:rPr>
              <w:t>-</w:t>
            </w:r>
          </w:p>
        </w:tc>
      </w:tr>
    </w:tbl>
    <w:p w:rsidR="00825ACD" w:rsidRPr="00FD2FE8" w:rsidRDefault="00825ACD" w:rsidP="00603C98">
      <w:pPr>
        <w:widowControl w:val="0"/>
        <w:spacing w:after="0"/>
        <w:ind w:firstLine="709"/>
        <w:jc w:val="center"/>
        <w:rPr>
          <w:rFonts w:ascii="Times New Roman" w:eastAsia="Arial Unicode MS" w:hAnsi="Times New Roman" w:cs="Times New Roman"/>
          <w:b/>
          <w:bCs/>
          <w:iCs/>
          <w:sz w:val="28"/>
          <w:szCs w:val="28"/>
          <w:lang w:eastAsia="ru-RU"/>
        </w:rPr>
      </w:pPr>
    </w:p>
    <w:p w:rsidR="00E12811" w:rsidRPr="00FD2FE8" w:rsidRDefault="00E12811" w:rsidP="00603C98">
      <w:pPr>
        <w:widowControl w:val="0"/>
        <w:spacing w:after="0"/>
        <w:ind w:firstLine="709"/>
        <w:jc w:val="center"/>
        <w:rPr>
          <w:rFonts w:ascii="Times New Roman" w:eastAsia="Arial Unicode MS" w:hAnsi="Times New Roman" w:cs="Times New Roman"/>
          <w:b/>
          <w:bCs/>
          <w:iCs/>
          <w:sz w:val="28"/>
          <w:szCs w:val="28"/>
          <w:lang w:eastAsia="ru-RU"/>
        </w:rPr>
      </w:pPr>
      <w:r w:rsidRPr="00FD2FE8">
        <w:rPr>
          <w:rFonts w:ascii="Times New Roman" w:eastAsia="Arial Unicode MS" w:hAnsi="Times New Roman" w:cs="Times New Roman"/>
          <w:b/>
          <w:bCs/>
          <w:iCs/>
          <w:sz w:val="28"/>
          <w:szCs w:val="28"/>
          <w:lang w:eastAsia="ru-RU"/>
        </w:rPr>
        <w:t>5.10. Предложения по вводу новых и реконструкции существующих источников тепловой энергии с</w:t>
      </w:r>
      <w:r w:rsidR="00F27BF5" w:rsidRPr="00FD2FE8">
        <w:rPr>
          <w:rFonts w:ascii="Times New Roman" w:eastAsia="Arial Unicode MS" w:hAnsi="Times New Roman" w:cs="Times New Roman"/>
          <w:b/>
          <w:bCs/>
          <w:iCs/>
          <w:sz w:val="28"/>
          <w:szCs w:val="28"/>
          <w:lang w:eastAsia="ru-RU"/>
        </w:rPr>
        <w:t xml:space="preserve"> использованием возобновляемых ис</w:t>
      </w:r>
      <w:r w:rsidRPr="00FD2FE8">
        <w:rPr>
          <w:rFonts w:ascii="Times New Roman" w:eastAsia="Arial Unicode MS" w:hAnsi="Times New Roman" w:cs="Times New Roman"/>
          <w:b/>
          <w:bCs/>
          <w:iCs/>
          <w:sz w:val="28"/>
          <w:szCs w:val="28"/>
          <w:lang w:eastAsia="ru-RU"/>
        </w:rPr>
        <w:t>точников энергии, а также местных видов топлива</w:t>
      </w:r>
    </w:p>
    <w:p w:rsidR="006B4FD0" w:rsidRPr="00FD2FE8" w:rsidRDefault="006B4FD0"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rPr>
      </w:pPr>
      <w:r w:rsidRPr="00FD2FE8">
        <w:rPr>
          <w:rFonts w:ascii="Times New Roman" w:hAnsi="Times New Roman" w:cs="Times New Roman"/>
          <w:color w:val="000000"/>
          <w:sz w:val="28"/>
          <w:szCs w:val="28"/>
        </w:rPr>
        <w:t xml:space="preserve">В </w:t>
      </w:r>
      <w:r w:rsidR="00534C2D">
        <w:rPr>
          <w:rFonts w:ascii="Times New Roman" w:hAnsi="Times New Roman" w:cs="Times New Roman"/>
          <w:color w:val="000000"/>
          <w:sz w:val="28"/>
          <w:szCs w:val="28"/>
        </w:rPr>
        <w:t>Сенги</w:t>
      </w:r>
      <w:r w:rsidR="004720E2" w:rsidRPr="00FD2FE8">
        <w:rPr>
          <w:rFonts w:ascii="Times New Roman" w:hAnsi="Times New Roman" w:cs="Times New Roman"/>
          <w:color w:val="000000"/>
          <w:sz w:val="28"/>
          <w:szCs w:val="28"/>
        </w:rPr>
        <w:t>леевском городском поселении</w:t>
      </w:r>
      <w:r w:rsidR="00EE4CCF" w:rsidRPr="00FD2FE8">
        <w:rPr>
          <w:rFonts w:ascii="Times New Roman" w:hAnsi="Times New Roman" w:cs="Times New Roman"/>
          <w:color w:val="000000"/>
          <w:sz w:val="28"/>
          <w:szCs w:val="28"/>
        </w:rPr>
        <w:t xml:space="preserve"> </w:t>
      </w:r>
      <w:r w:rsidR="00534C2D">
        <w:rPr>
          <w:rFonts w:ascii="Times New Roman" w:hAnsi="Times New Roman" w:cs="Times New Roman"/>
          <w:color w:val="000000"/>
          <w:sz w:val="28"/>
          <w:szCs w:val="28"/>
        </w:rPr>
        <w:t>Сенгилеевского</w:t>
      </w:r>
      <w:r w:rsidR="00EE4CCF" w:rsidRPr="00FD2FE8">
        <w:rPr>
          <w:rFonts w:ascii="Times New Roman" w:hAnsi="Times New Roman" w:cs="Times New Roman"/>
          <w:color w:val="000000"/>
          <w:sz w:val="28"/>
          <w:szCs w:val="28"/>
        </w:rPr>
        <w:t xml:space="preserve"> района Ульяновской области</w:t>
      </w:r>
      <w:r w:rsidR="00837EA0" w:rsidRPr="00FD2FE8">
        <w:rPr>
          <w:rFonts w:ascii="Times New Roman" w:hAnsi="Times New Roman" w:cs="Times New Roman"/>
          <w:color w:val="000000"/>
          <w:sz w:val="28"/>
          <w:szCs w:val="28"/>
        </w:rPr>
        <w:t xml:space="preserve"> в</w:t>
      </w:r>
      <w:r w:rsidRPr="00FD2FE8">
        <w:rPr>
          <w:rFonts w:ascii="Times New Roman" w:hAnsi="Times New Roman" w:cs="Times New Roman"/>
          <w:color w:val="000000"/>
          <w:sz w:val="28"/>
          <w:szCs w:val="28"/>
        </w:rPr>
        <w:t>вод новых источников тепл</w:t>
      </w:r>
      <w:r w:rsidR="009814E7" w:rsidRPr="00FD2FE8">
        <w:rPr>
          <w:rFonts w:ascii="Times New Roman" w:hAnsi="Times New Roman" w:cs="Times New Roman"/>
          <w:color w:val="000000"/>
          <w:sz w:val="28"/>
          <w:szCs w:val="28"/>
        </w:rPr>
        <w:t>оснабжения</w:t>
      </w:r>
      <w:r w:rsidR="00394977" w:rsidRPr="00FD2FE8">
        <w:rPr>
          <w:rFonts w:ascii="Times New Roman" w:hAnsi="Times New Roman" w:cs="Times New Roman"/>
          <w:color w:val="000000"/>
          <w:sz w:val="28"/>
          <w:szCs w:val="28"/>
        </w:rPr>
        <w:t xml:space="preserve"> с использованием возобновляемых источников </w:t>
      </w:r>
      <w:r w:rsidR="009814E7" w:rsidRPr="00FD2FE8">
        <w:rPr>
          <w:rFonts w:ascii="Times New Roman" w:hAnsi="Times New Roman" w:cs="Times New Roman"/>
          <w:color w:val="000000"/>
          <w:sz w:val="28"/>
          <w:szCs w:val="28"/>
        </w:rPr>
        <w:t>не планируется. К</w:t>
      </w:r>
      <w:r w:rsidRPr="00FD2FE8">
        <w:rPr>
          <w:rFonts w:ascii="Times New Roman" w:hAnsi="Times New Roman" w:cs="Times New Roman"/>
          <w:color w:val="000000"/>
          <w:sz w:val="28"/>
          <w:szCs w:val="28"/>
        </w:rPr>
        <w:t>отельн</w:t>
      </w:r>
      <w:r w:rsidR="00881AFE" w:rsidRPr="00FD2FE8">
        <w:rPr>
          <w:rFonts w:ascii="Times New Roman" w:hAnsi="Times New Roman" w:cs="Times New Roman"/>
          <w:color w:val="000000"/>
          <w:sz w:val="28"/>
          <w:szCs w:val="28"/>
        </w:rPr>
        <w:t>ые</w:t>
      </w:r>
      <w:r w:rsidR="008071E8" w:rsidRPr="00FD2FE8">
        <w:rPr>
          <w:rFonts w:ascii="Times New Roman" w:hAnsi="Times New Roman" w:cs="Times New Roman"/>
          <w:color w:val="000000"/>
          <w:sz w:val="28"/>
          <w:szCs w:val="28"/>
        </w:rPr>
        <w:t xml:space="preserve"> </w:t>
      </w:r>
      <w:r w:rsidRPr="00FD2FE8">
        <w:rPr>
          <w:rFonts w:ascii="Times New Roman" w:hAnsi="Times New Roman" w:cs="Times New Roman"/>
          <w:color w:val="000000"/>
          <w:sz w:val="28"/>
          <w:szCs w:val="28"/>
        </w:rPr>
        <w:t>работа</w:t>
      </w:r>
      <w:r w:rsidR="00881AFE" w:rsidRPr="00FD2FE8">
        <w:rPr>
          <w:rFonts w:ascii="Times New Roman" w:hAnsi="Times New Roman" w:cs="Times New Roman"/>
          <w:color w:val="000000"/>
          <w:sz w:val="28"/>
          <w:szCs w:val="28"/>
        </w:rPr>
        <w:t>ю</w:t>
      </w:r>
      <w:r w:rsidRPr="00FD2FE8">
        <w:rPr>
          <w:rFonts w:ascii="Times New Roman" w:hAnsi="Times New Roman" w:cs="Times New Roman"/>
          <w:color w:val="000000"/>
          <w:sz w:val="28"/>
          <w:szCs w:val="28"/>
        </w:rPr>
        <w:t xml:space="preserve">т на природном газе. </w:t>
      </w:r>
    </w:p>
    <w:p w:rsidR="009814E7" w:rsidRPr="00FD2FE8" w:rsidRDefault="006B4FD0"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shd w:val="clear" w:color="auto" w:fill="FFFFFF"/>
        </w:rPr>
      </w:pPr>
      <w:r w:rsidRPr="00FD2FE8">
        <w:rPr>
          <w:rFonts w:ascii="Times New Roman" w:hAnsi="Times New Roman" w:cs="Times New Roman"/>
          <w:color w:val="000000"/>
          <w:sz w:val="28"/>
          <w:szCs w:val="28"/>
        </w:rPr>
        <w:t>В</w:t>
      </w:r>
      <w:r w:rsidR="008C1803" w:rsidRPr="00FD2FE8">
        <w:rPr>
          <w:rFonts w:ascii="Times New Roman" w:hAnsi="Times New Roman" w:cs="Times New Roman"/>
          <w:color w:val="000000"/>
          <w:sz w:val="28"/>
          <w:szCs w:val="28"/>
        </w:rPr>
        <w:t xml:space="preserve"> качестве аль</w:t>
      </w:r>
      <w:r w:rsidR="0002773D" w:rsidRPr="00FD2FE8">
        <w:rPr>
          <w:rFonts w:ascii="Times New Roman" w:hAnsi="Times New Roman" w:cs="Times New Roman"/>
          <w:color w:val="000000"/>
          <w:sz w:val="28"/>
          <w:szCs w:val="28"/>
        </w:rPr>
        <w:t xml:space="preserve">тернативного источника энергии </w:t>
      </w:r>
      <w:r w:rsidR="008C1803" w:rsidRPr="00FD2FE8">
        <w:rPr>
          <w:rFonts w:ascii="Times New Roman" w:hAnsi="Times New Roman" w:cs="Times New Roman"/>
          <w:color w:val="000000"/>
          <w:sz w:val="28"/>
          <w:szCs w:val="28"/>
        </w:rPr>
        <w:t xml:space="preserve">можно использовать солнечный модуль (установка, преобразующая солнечную энергию в </w:t>
      </w:r>
      <w:r w:rsidRPr="00FD2FE8">
        <w:rPr>
          <w:rFonts w:ascii="Times New Roman" w:hAnsi="Times New Roman" w:cs="Times New Roman"/>
          <w:color w:val="000000"/>
          <w:sz w:val="28"/>
          <w:szCs w:val="28"/>
        </w:rPr>
        <w:t>тепловую</w:t>
      </w:r>
      <w:r w:rsidR="008C1803" w:rsidRPr="00FD2FE8">
        <w:rPr>
          <w:rFonts w:ascii="Times New Roman" w:hAnsi="Times New Roman" w:cs="Times New Roman"/>
          <w:color w:val="000000"/>
          <w:sz w:val="28"/>
          <w:szCs w:val="28"/>
        </w:rPr>
        <w:t xml:space="preserve"> энергию).</w:t>
      </w:r>
      <w:r w:rsidR="008071E8" w:rsidRPr="00FD2FE8">
        <w:rPr>
          <w:rFonts w:ascii="Times New Roman" w:hAnsi="Times New Roman" w:cs="Times New Roman"/>
          <w:color w:val="000000"/>
          <w:sz w:val="28"/>
          <w:szCs w:val="28"/>
        </w:rPr>
        <w:t xml:space="preserve"> </w:t>
      </w:r>
      <w:r w:rsidR="008C1803" w:rsidRPr="00FD2FE8">
        <w:rPr>
          <w:rFonts w:ascii="Times New Roman" w:hAnsi="Times New Roman" w:cs="Times New Roman"/>
          <w:color w:val="000000"/>
          <w:sz w:val="28"/>
          <w:szCs w:val="28"/>
          <w:shd w:val="clear" w:color="auto" w:fill="FFFFFF"/>
        </w:rPr>
        <w:t xml:space="preserve">Процедура перехода на солнечный модуль является довольно </w:t>
      </w:r>
      <w:r w:rsidR="00564CA8" w:rsidRPr="00FD2FE8">
        <w:rPr>
          <w:rFonts w:ascii="Times New Roman" w:hAnsi="Times New Roman" w:cs="Times New Roman"/>
          <w:color w:val="000000"/>
          <w:sz w:val="28"/>
          <w:szCs w:val="28"/>
          <w:shd w:val="clear" w:color="auto" w:fill="FFFFFF"/>
        </w:rPr>
        <w:t>сложной и дорогостоящей.</w:t>
      </w:r>
    </w:p>
    <w:p w:rsidR="00D30057" w:rsidRPr="00FD2FE8" w:rsidRDefault="00E30CC8" w:rsidP="00603C98">
      <w:pPr>
        <w:pStyle w:val="a3"/>
        <w:spacing w:line="276" w:lineRule="auto"/>
        <w:jc w:val="center"/>
        <w:rPr>
          <w:rFonts w:ascii="Times New Roman" w:hAnsi="Times New Roman" w:cs="Times New Roman"/>
          <w:b/>
          <w:sz w:val="28"/>
          <w:szCs w:val="28"/>
        </w:rPr>
      </w:pPr>
      <w:r w:rsidRPr="00FD2FE8">
        <w:rPr>
          <w:rFonts w:ascii="Times New Roman" w:hAnsi="Times New Roman" w:cs="Times New Roman"/>
          <w:b/>
          <w:sz w:val="28"/>
          <w:szCs w:val="28"/>
        </w:rPr>
        <w:t xml:space="preserve">РАЗДЕЛ </w:t>
      </w:r>
      <w:r w:rsidR="00E12811" w:rsidRPr="00FD2FE8">
        <w:rPr>
          <w:rFonts w:ascii="Times New Roman" w:hAnsi="Times New Roman" w:cs="Times New Roman"/>
          <w:b/>
          <w:sz w:val="28"/>
          <w:szCs w:val="28"/>
        </w:rPr>
        <w:t>6</w:t>
      </w:r>
      <w:r w:rsidRPr="00FD2FE8">
        <w:rPr>
          <w:rFonts w:ascii="Times New Roman" w:hAnsi="Times New Roman" w:cs="Times New Roman"/>
          <w:b/>
          <w:sz w:val="28"/>
          <w:szCs w:val="28"/>
        </w:rPr>
        <w:t>. ПРЕДЛОЖЕНИЯ ПО СТРОИТЕЛЬСТВУ</w:t>
      </w:r>
      <w:r w:rsidR="00E12811" w:rsidRPr="00FD2FE8">
        <w:rPr>
          <w:rFonts w:ascii="Times New Roman" w:hAnsi="Times New Roman" w:cs="Times New Roman"/>
          <w:b/>
          <w:sz w:val="28"/>
          <w:szCs w:val="28"/>
        </w:rPr>
        <w:t>,</w:t>
      </w:r>
    </w:p>
    <w:p w:rsidR="00D30057" w:rsidRPr="00FD2FE8" w:rsidRDefault="00E30CC8" w:rsidP="00603C98">
      <w:pPr>
        <w:pStyle w:val="a3"/>
        <w:spacing w:line="276" w:lineRule="auto"/>
        <w:jc w:val="center"/>
        <w:rPr>
          <w:rFonts w:ascii="Times New Roman" w:hAnsi="Times New Roman" w:cs="Times New Roman"/>
          <w:b/>
          <w:sz w:val="28"/>
          <w:szCs w:val="28"/>
        </w:rPr>
      </w:pPr>
      <w:r w:rsidRPr="00FD2FE8">
        <w:rPr>
          <w:rFonts w:ascii="Times New Roman" w:hAnsi="Times New Roman" w:cs="Times New Roman"/>
          <w:b/>
          <w:sz w:val="28"/>
          <w:szCs w:val="28"/>
        </w:rPr>
        <w:t>РЕКОНСТРУКЦИИ</w:t>
      </w:r>
      <w:r w:rsidR="00E12811" w:rsidRPr="00FD2FE8">
        <w:rPr>
          <w:rFonts w:ascii="Times New Roman" w:hAnsi="Times New Roman" w:cs="Times New Roman"/>
          <w:b/>
          <w:sz w:val="28"/>
          <w:szCs w:val="28"/>
        </w:rPr>
        <w:t xml:space="preserve"> И (ИЛИ) МОДЕРНИЗАЦИИ </w:t>
      </w:r>
    </w:p>
    <w:p w:rsidR="00554536" w:rsidRPr="00FD2FE8" w:rsidRDefault="00E30CC8" w:rsidP="00603C98">
      <w:pPr>
        <w:pStyle w:val="a3"/>
        <w:spacing w:line="276" w:lineRule="auto"/>
        <w:jc w:val="center"/>
        <w:rPr>
          <w:rFonts w:ascii="Times New Roman" w:hAnsi="Times New Roman" w:cs="Times New Roman"/>
          <w:b/>
          <w:sz w:val="28"/>
          <w:szCs w:val="28"/>
        </w:rPr>
      </w:pPr>
      <w:r w:rsidRPr="00FD2FE8">
        <w:rPr>
          <w:rFonts w:ascii="Times New Roman" w:hAnsi="Times New Roman" w:cs="Times New Roman"/>
          <w:b/>
          <w:sz w:val="28"/>
          <w:szCs w:val="28"/>
        </w:rPr>
        <w:t>ТЕПЛОВЫХ СЕТЕЙ</w:t>
      </w:r>
    </w:p>
    <w:p w:rsidR="00E12811" w:rsidRPr="00FD2FE8" w:rsidRDefault="00E12811" w:rsidP="00603C98">
      <w:pPr>
        <w:widowControl w:val="0"/>
        <w:spacing w:after="0"/>
        <w:ind w:firstLine="708"/>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6.</w:t>
      </w:r>
      <w:r w:rsidR="00554536" w:rsidRPr="00FD2FE8">
        <w:rPr>
          <w:rFonts w:ascii="Times New Roman" w:eastAsia="Arial Unicode MS" w:hAnsi="Times New Roman" w:cs="Times New Roman"/>
          <w:b/>
          <w:sz w:val="28"/>
          <w:szCs w:val="28"/>
          <w:lang w:eastAsia="ru-RU"/>
        </w:rPr>
        <w:t>1. Предложения по строительству</w:t>
      </w:r>
      <w:r w:rsidR="0002773D" w:rsidRPr="00FD2FE8">
        <w:rPr>
          <w:rFonts w:ascii="Times New Roman" w:eastAsia="Arial Unicode MS" w:hAnsi="Times New Roman" w:cs="Times New Roman"/>
          <w:b/>
          <w:sz w:val="28"/>
          <w:szCs w:val="28"/>
          <w:lang w:eastAsia="ru-RU"/>
        </w:rPr>
        <w:t xml:space="preserve">, реконструкции и </w:t>
      </w:r>
      <w:r w:rsidRPr="00FD2FE8">
        <w:rPr>
          <w:rFonts w:ascii="Times New Roman" w:eastAsia="Arial Unicode MS" w:hAnsi="Times New Roman" w:cs="Times New Roman"/>
          <w:b/>
          <w:sz w:val="28"/>
          <w:szCs w:val="28"/>
          <w:lang w:eastAsia="ru-RU"/>
        </w:rPr>
        <w:t>(или) модернизации тепловых сетей обеспечивающих перераспределение тепловой нагрузки из зон с дефицитом располагаемой тепловой мощности тепловой энергии в зоны с резервом</w:t>
      </w:r>
      <w:r w:rsidR="008071E8" w:rsidRPr="00FD2FE8">
        <w:rPr>
          <w:rFonts w:ascii="Times New Roman" w:eastAsia="Arial Unicode MS" w:hAnsi="Times New Roman" w:cs="Times New Roman"/>
          <w:b/>
          <w:sz w:val="28"/>
          <w:szCs w:val="28"/>
          <w:lang w:eastAsia="ru-RU"/>
        </w:rPr>
        <w:t xml:space="preserve"> </w:t>
      </w:r>
      <w:r w:rsidRPr="00FD2FE8">
        <w:rPr>
          <w:rFonts w:ascii="Times New Roman" w:eastAsia="Arial Unicode MS" w:hAnsi="Times New Roman" w:cs="Times New Roman"/>
          <w:b/>
          <w:sz w:val="28"/>
          <w:szCs w:val="28"/>
          <w:lang w:eastAsia="ru-RU"/>
        </w:rPr>
        <w:t>располагаемой тепловой мощности источников тепловой энергии (использование существующих резервов)</w:t>
      </w:r>
    </w:p>
    <w:p w:rsidR="00554536" w:rsidRPr="00FD2FE8" w:rsidRDefault="00B01192" w:rsidP="00603C98">
      <w:pPr>
        <w:widowControl w:val="0"/>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На территории </w:t>
      </w:r>
      <w:r w:rsidR="00534C2D">
        <w:rPr>
          <w:rFonts w:ascii="Times New Roman" w:eastAsia="Arial Unicode MS" w:hAnsi="Times New Roman" w:cs="Times New Roman"/>
          <w:sz w:val="28"/>
          <w:szCs w:val="28"/>
          <w:lang w:eastAsia="ru-RU"/>
        </w:rPr>
        <w:t>Сенгилеевского</w:t>
      </w:r>
      <w:r w:rsidR="004720E2" w:rsidRPr="00FD2FE8">
        <w:rPr>
          <w:rFonts w:ascii="Times New Roman" w:eastAsia="Arial Unicode MS" w:hAnsi="Times New Roman" w:cs="Times New Roman"/>
          <w:sz w:val="28"/>
          <w:szCs w:val="28"/>
          <w:lang w:eastAsia="ru-RU"/>
        </w:rPr>
        <w:t xml:space="preserve"> городского поселения</w:t>
      </w:r>
      <w:r w:rsidR="00EE4CCF" w:rsidRPr="00FD2FE8">
        <w:rPr>
          <w:rFonts w:ascii="Times New Roman" w:eastAsia="Arial Unicode MS" w:hAnsi="Times New Roman" w:cs="Times New Roman"/>
          <w:sz w:val="28"/>
          <w:szCs w:val="28"/>
          <w:lang w:eastAsia="ru-RU"/>
        </w:rPr>
        <w:t xml:space="preserve"> </w:t>
      </w:r>
      <w:r w:rsidR="00534C2D">
        <w:rPr>
          <w:rFonts w:ascii="Times New Roman" w:eastAsia="Arial Unicode MS" w:hAnsi="Times New Roman" w:cs="Times New Roman"/>
          <w:sz w:val="28"/>
          <w:szCs w:val="28"/>
          <w:lang w:eastAsia="ru-RU"/>
        </w:rPr>
        <w:t>Сенгилеевского</w:t>
      </w:r>
      <w:r w:rsidR="00EE4CCF" w:rsidRPr="00FD2FE8">
        <w:rPr>
          <w:rFonts w:ascii="Times New Roman" w:eastAsia="Arial Unicode MS" w:hAnsi="Times New Roman" w:cs="Times New Roman"/>
          <w:sz w:val="28"/>
          <w:szCs w:val="28"/>
          <w:lang w:eastAsia="ru-RU"/>
        </w:rPr>
        <w:t xml:space="preserve"> района Ульяновской области</w:t>
      </w:r>
      <w:r w:rsidR="007F0E2F" w:rsidRPr="00FD2FE8">
        <w:rPr>
          <w:rFonts w:ascii="Times New Roman" w:eastAsia="Arial Unicode MS" w:hAnsi="Times New Roman" w:cs="Times New Roman"/>
          <w:sz w:val="28"/>
          <w:szCs w:val="28"/>
          <w:lang w:eastAsia="ru-RU"/>
        </w:rPr>
        <w:t xml:space="preserve"> </w:t>
      </w:r>
      <w:r w:rsidR="00830FAD" w:rsidRPr="00FD2FE8">
        <w:rPr>
          <w:rFonts w:ascii="Times New Roman" w:eastAsia="Arial Unicode MS" w:hAnsi="Times New Roman" w:cs="Times New Roman"/>
          <w:sz w:val="28"/>
          <w:szCs w:val="28"/>
          <w:lang w:eastAsia="ru-RU"/>
        </w:rPr>
        <w:t xml:space="preserve">перераспределение тепловой нагрузки не планируется. </w:t>
      </w:r>
    </w:p>
    <w:p w:rsidR="00D30057" w:rsidRPr="00FD2FE8" w:rsidRDefault="00A242C9"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 xml:space="preserve">6.2. Предложение по строительству, реконструкции и (или) </w:t>
      </w:r>
    </w:p>
    <w:p w:rsidR="00D30057" w:rsidRPr="00FD2FE8" w:rsidRDefault="00A242C9"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 xml:space="preserve">модернизации </w:t>
      </w:r>
      <w:r w:rsidR="00D30057" w:rsidRPr="00FD2FE8">
        <w:rPr>
          <w:rFonts w:ascii="Times New Roman" w:eastAsia="Arial Unicode MS" w:hAnsi="Times New Roman" w:cs="Times New Roman"/>
          <w:b/>
          <w:sz w:val="28"/>
          <w:szCs w:val="28"/>
          <w:lang w:eastAsia="ru-RU"/>
        </w:rPr>
        <w:t xml:space="preserve">тепловых сетей для обеспечения </w:t>
      </w:r>
      <w:r w:rsidRPr="00FD2FE8">
        <w:rPr>
          <w:rFonts w:ascii="Times New Roman" w:eastAsia="Arial Unicode MS" w:hAnsi="Times New Roman" w:cs="Times New Roman"/>
          <w:b/>
          <w:sz w:val="28"/>
          <w:szCs w:val="28"/>
          <w:lang w:eastAsia="ru-RU"/>
        </w:rPr>
        <w:t xml:space="preserve">перспективных </w:t>
      </w:r>
    </w:p>
    <w:p w:rsidR="00D30057" w:rsidRPr="00FD2FE8" w:rsidRDefault="00011BFF"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lastRenderedPageBreak/>
        <w:t xml:space="preserve">приростов тепловой нагрузки </w:t>
      </w:r>
      <w:r w:rsidR="00A242C9" w:rsidRPr="00FD2FE8">
        <w:rPr>
          <w:rFonts w:ascii="Times New Roman" w:eastAsia="Arial Unicode MS" w:hAnsi="Times New Roman" w:cs="Times New Roman"/>
          <w:b/>
          <w:sz w:val="28"/>
          <w:szCs w:val="28"/>
          <w:lang w:eastAsia="ru-RU"/>
        </w:rPr>
        <w:t xml:space="preserve">в осваиваемых районах поселения </w:t>
      </w:r>
    </w:p>
    <w:p w:rsidR="00A242C9" w:rsidRPr="00FD2FE8" w:rsidRDefault="00A242C9"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под жилую, комплексную и производственную застройку</w:t>
      </w:r>
    </w:p>
    <w:p w:rsidR="007B64BB" w:rsidRPr="00FD2FE8" w:rsidRDefault="007B64BB" w:rsidP="007B64BB">
      <w:pPr>
        <w:widowControl w:val="0"/>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На территории </w:t>
      </w:r>
      <w:r w:rsidR="00534C2D">
        <w:rPr>
          <w:rFonts w:ascii="Times New Roman" w:eastAsia="Arial Unicode MS" w:hAnsi="Times New Roman" w:cs="Times New Roman"/>
          <w:sz w:val="28"/>
          <w:szCs w:val="28"/>
          <w:lang w:eastAsia="ru-RU"/>
        </w:rPr>
        <w:t>Сенгилеевского</w:t>
      </w:r>
      <w:r w:rsidR="004720E2" w:rsidRPr="00FD2FE8">
        <w:rPr>
          <w:rFonts w:ascii="Times New Roman" w:eastAsia="Arial Unicode MS" w:hAnsi="Times New Roman" w:cs="Times New Roman"/>
          <w:sz w:val="28"/>
          <w:szCs w:val="28"/>
          <w:lang w:eastAsia="ru-RU"/>
        </w:rPr>
        <w:t xml:space="preserve"> городского поселения</w:t>
      </w:r>
      <w:r w:rsidR="00EE4CCF" w:rsidRPr="00FD2FE8">
        <w:rPr>
          <w:rFonts w:ascii="Times New Roman" w:eastAsia="Arial Unicode MS" w:hAnsi="Times New Roman" w:cs="Times New Roman"/>
          <w:sz w:val="28"/>
          <w:szCs w:val="28"/>
          <w:lang w:eastAsia="ru-RU"/>
        </w:rPr>
        <w:t xml:space="preserve"> </w:t>
      </w:r>
      <w:r w:rsidR="00534C2D">
        <w:rPr>
          <w:rFonts w:ascii="Times New Roman" w:eastAsia="Arial Unicode MS" w:hAnsi="Times New Roman" w:cs="Times New Roman"/>
          <w:sz w:val="28"/>
          <w:szCs w:val="28"/>
          <w:lang w:eastAsia="ru-RU"/>
        </w:rPr>
        <w:t>Сенгилеевского</w:t>
      </w:r>
      <w:r w:rsidR="00EE4CCF" w:rsidRPr="00FD2FE8">
        <w:rPr>
          <w:rFonts w:ascii="Times New Roman" w:eastAsia="Arial Unicode MS" w:hAnsi="Times New Roman" w:cs="Times New Roman"/>
          <w:sz w:val="28"/>
          <w:szCs w:val="28"/>
          <w:lang w:eastAsia="ru-RU"/>
        </w:rPr>
        <w:t xml:space="preserve"> района Ульяновской области</w:t>
      </w:r>
      <w:r w:rsidRPr="00FD2FE8">
        <w:rPr>
          <w:rFonts w:ascii="Times New Roman" w:eastAsia="Arial Unicode MS" w:hAnsi="Times New Roman" w:cs="Times New Roman"/>
          <w:sz w:val="28"/>
          <w:szCs w:val="28"/>
          <w:lang w:eastAsia="ru-RU"/>
        </w:rPr>
        <w:t xml:space="preserve"> присоединение тепловой нагрузки не планируется. </w:t>
      </w:r>
    </w:p>
    <w:p w:rsidR="00D30057" w:rsidRPr="00FD2FE8" w:rsidRDefault="00A242C9"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6.3</w:t>
      </w:r>
      <w:r w:rsidR="00D30057" w:rsidRPr="00FD2FE8">
        <w:rPr>
          <w:rFonts w:ascii="Times New Roman" w:eastAsia="Arial Unicode MS" w:hAnsi="Times New Roman" w:cs="Times New Roman"/>
          <w:b/>
          <w:sz w:val="28"/>
          <w:szCs w:val="28"/>
          <w:lang w:eastAsia="ru-RU"/>
        </w:rPr>
        <w:t>. Предложения по строительству,</w:t>
      </w:r>
      <w:r w:rsidRPr="00FD2FE8">
        <w:rPr>
          <w:rFonts w:ascii="Times New Roman" w:eastAsia="Arial Unicode MS" w:hAnsi="Times New Roman" w:cs="Times New Roman"/>
          <w:b/>
          <w:sz w:val="28"/>
          <w:szCs w:val="28"/>
          <w:lang w:eastAsia="ru-RU"/>
        </w:rPr>
        <w:t xml:space="preserve"> реконструкции и (или) </w:t>
      </w:r>
    </w:p>
    <w:p w:rsidR="00D30057" w:rsidRPr="00FD2FE8" w:rsidRDefault="00A242C9"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модерн</w:t>
      </w:r>
      <w:r w:rsidR="00011BFF" w:rsidRPr="00FD2FE8">
        <w:rPr>
          <w:rFonts w:ascii="Times New Roman" w:eastAsia="Arial Unicode MS" w:hAnsi="Times New Roman" w:cs="Times New Roman"/>
          <w:b/>
          <w:sz w:val="28"/>
          <w:szCs w:val="28"/>
          <w:lang w:eastAsia="ru-RU"/>
        </w:rPr>
        <w:t xml:space="preserve">изации тепловых сетей, в целях </w:t>
      </w:r>
      <w:r w:rsidRPr="00FD2FE8">
        <w:rPr>
          <w:rFonts w:ascii="Times New Roman" w:eastAsia="Arial Unicode MS" w:hAnsi="Times New Roman" w:cs="Times New Roman"/>
          <w:b/>
          <w:sz w:val="28"/>
          <w:szCs w:val="28"/>
          <w:lang w:eastAsia="ru-RU"/>
        </w:rPr>
        <w:t xml:space="preserve">обеспечения условий, </w:t>
      </w:r>
    </w:p>
    <w:p w:rsidR="00D30057" w:rsidRPr="00FD2FE8" w:rsidRDefault="00A242C9"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 xml:space="preserve">при наличии которых существует возможность поставок </w:t>
      </w:r>
    </w:p>
    <w:p w:rsidR="00A242C9" w:rsidRPr="00FD2FE8" w:rsidRDefault="00A242C9"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тепловой энергии потребителям от различных источников тепловой энергии при сохранении надежности теплоснабжения</w:t>
      </w:r>
    </w:p>
    <w:p w:rsidR="00D30057" w:rsidRPr="00FD2FE8" w:rsidRDefault="00A242C9" w:rsidP="00603C98">
      <w:pPr>
        <w:widowControl w:val="0"/>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Реконструкция тепловых сетей, обеспечивающ</w:t>
      </w:r>
      <w:r w:rsidR="00F00562" w:rsidRPr="00FD2FE8">
        <w:rPr>
          <w:rFonts w:ascii="Times New Roman" w:eastAsia="Arial Unicode MS" w:hAnsi="Times New Roman" w:cs="Times New Roman"/>
          <w:sz w:val="28"/>
          <w:szCs w:val="28"/>
          <w:lang w:eastAsia="ru-RU"/>
        </w:rPr>
        <w:t>ая</w:t>
      </w:r>
      <w:r w:rsidRPr="00FD2FE8">
        <w:rPr>
          <w:rFonts w:ascii="Times New Roman" w:eastAsia="Arial Unicode MS" w:hAnsi="Times New Roman" w:cs="Times New Roman"/>
          <w:sz w:val="28"/>
          <w:szCs w:val="28"/>
          <w:lang w:eastAsia="ru-RU"/>
        </w:rPr>
        <w:t xml:space="preserve"> условия, при наличии которых</w:t>
      </w:r>
      <w:r w:rsidR="00225E65"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eastAsia="ru-RU"/>
        </w:rPr>
        <w:t xml:space="preserve">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DB2F24" w:rsidRPr="00FD2FE8">
        <w:rPr>
          <w:rFonts w:ascii="Times New Roman" w:eastAsia="Arial Unicode MS" w:hAnsi="Times New Roman" w:cs="Times New Roman"/>
          <w:sz w:val="28"/>
          <w:szCs w:val="28"/>
          <w:lang w:eastAsia="ru-RU"/>
        </w:rPr>
        <w:t>,</w:t>
      </w:r>
      <w:r w:rsidR="00380D4F" w:rsidRPr="00FD2FE8">
        <w:rPr>
          <w:rFonts w:ascii="Times New Roman" w:eastAsia="Arial Unicode MS" w:hAnsi="Times New Roman" w:cs="Times New Roman"/>
          <w:sz w:val="28"/>
          <w:szCs w:val="28"/>
          <w:lang w:eastAsia="ru-RU"/>
        </w:rPr>
        <w:t xml:space="preserve"> не</w:t>
      </w:r>
      <w:r w:rsidRPr="00FD2FE8">
        <w:rPr>
          <w:rFonts w:ascii="Times New Roman" w:eastAsia="Arial Unicode MS" w:hAnsi="Times New Roman" w:cs="Times New Roman"/>
          <w:sz w:val="28"/>
          <w:szCs w:val="28"/>
          <w:lang w:eastAsia="ru-RU"/>
        </w:rPr>
        <w:t xml:space="preserve"> предусмотрены</w:t>
      </w:r>
      <w:r w:rsidR="00A902EA" w:rsidRPr="00FD2FE8">
        <w:rPr>
          <w:rFonts w:ascii="Times New Roman" w:eastAsia="Arial Unicode MS" w:hAnsi="Times New Roman" w:cs="Times New Roman"/>
          <w:sz w:val="28"/>
          <w:szCs w:val="28"/>
          <w:lang w:eastAsia="ru-RU"/>
        </w:rPr>
        <w:t>.</w:t>
      </w:r>
    </w:p>
    <w:p w:rsidR="00D30057" w:rsidRPr="00FD2FE8" w:rsidRDefault="00A242C9"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6</w:t>
      </w:r>
      <w:r w:rsidR="00554536" w:rsidRPr="00FD2FE8">
        <w:rPr>
          <w:rFonts w:ascii="Times New Roman" w:eastAsia="Arial Unicode MS" w:hAnsi="Times New Roman" w:cs="Times New Roman"/>
          <w:b/>
          <w:sz w:val="28"/>
          <w:szCs w:val="28"/>
          <w:lang w:eastAsia="ru-RU"/>
        </w:rPr>
        <w:t>.</w:t>
      </w:r>
      <w:r w:rsidRPr="00FD2FE8">
        <w:rPr>
          <w:rFonts w:ascii="Times New Roman" w:eastAsia="Arial Unicode MS" w:hAnsi="Times New Roman" w:cs="Times New Roman"/>
          <w:b/>
          <w:sz w:val="28"/>
          <w:szCs w:val="28"/>
          <w:lang w:eastAsia="ru-RU"/>
        </w:rPr>
        <w:t>4</w:t>
      </w:r>
      <w:r w:rsidR="00D30057" w:rsidRPr="00FD2FE8">
        <w:rPr>
          <w:rFonts w:ascii="Times New Roman" w:eastAsia="Arial Unicode MS" w:hAnsi="Times New Roman" w:cs="Times New Roman"/>
          <w:b/>
          <w:sz w:val="28"/>
          <w:szCs w:val="28"/>
          <w:lang w:eastAsia="ru-RU"/>
        </w:rPr>
        <w:t>. Предложения по</w:t>
      </w:r>
      <w:r w:rsidR="00554536" w:rsidRPr="00FD2FE8">
        <w:rPr>
          <w:rFonts w:ascii="Times New Roman" w:eastAsia="Arial Unicode MS" w:hAnsi="Times New Roman" w:cs="Times New Roman"/>
          <w:b/>
          <w:sz w:val="28"/>
          <w:szCs w:val="28"/>
          <w:lang w:eastAsia="ru-RU"/>
        </w:rPr>
        <w:t xml:space="preserve"> строительству</w:t>
      </w:r>
      <w:r w:rsidRPr="00FD2FE8">
        <w:rPr>
          <w:rFonts w:ascii="Times New Roman" w:eastAsia="Arial Unicode MS" w:hAnsi="Times New Roman" w:cs="Times New Roman"/>
          <w:b/>
          <w:sz w:val="28"/>
          <w:szCs w:val="28"/>
          <w:lang w:eastAsia="ru-RU"/>
        </w:rPr>
        <w:t xml:space="preserve">, </w:t>
      </w:r>
      <w:r w:rsidR="00554536" w:rsidRPr="00FD2FE8">
        <w:rPr>
          <w:rFonts w:ascii="Times New Roman" w:eastAsia="Arial Unicode MS" w:hAnsi="Times New Roman" w:cs="Times New Roman"/>
          <w:b/>
          <w:sz w:val="28"/>
          <w:szCs w:val="28"/>
          <w:lang w:eastAsia="ru-RU"/>
        </w:rPr>
        <w:t>реконструкции</w:t>
      </w:r>
      <w:r w:rsidR="00D30057" w:rsidRPr="00FD2FE8">
        <w:rPr>
          <w:rFonts w:ascii="Times New Roman" w:eastAsia="Arial Unicode MS" w:hAnsi="Times New Roman" w:cs="Times New Roman"/>
          <w:b/>
          <w:sz w:val="28"/>
          <w:szCs w:val="28"/>
          <w:lang w:eastAsia="ru-RU"/>
        </w:rPr>
        <w:t xml:space="preserve"> и (или)</w:t>
      </w:r>
    </w:p>
    <w:p w:rsidR="00D30057" w:rsidRPr="00FD2FE8" w:rsidRDefault="00A83632"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 xml:space="preserve">модернизации </w:t>
      </w:r>
      <w:r w:rsidR="00554536" w:rsidRPr="00FD2FE8">
        <w:rPr>
          <w:rFonts w:ascii="Times New Roman" w:eastAsia="Arial Unicode MS" w:hAnsi="Times New Roman" w:cs="Times New Roman"/>
          <w:b/>
          <w:sz w:val="28"/>
          <w:szCs w:val="28"/>
          <w:lang w:eastAsia="ru-RU"/>
        </w:rPr>
        <w:t xml:space="preserve">тепловых сетей для повышения эффективности функционирования системы теплоснабжения, в том числе </w:t>
      </w:r>
    </w:p>
    <w:p w:rsidR="00D30057" w:rsidRPr="00FD2FE8" w:rsidRDefault="00554536"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за счет перев</w:t>
      </w:r>
      <w:r w:rsidR="00A83632" w:rsidRPr="00FD2FE8">
        <w:rPr>
          <w:rFonts w:ascii="Times New Roman" w:eastAsia="Arial Unicode MS" w:hAnsi="Times New Roman" w:cs="Times New Roman"/>
          <w:b/>
          <w:sz w:val="28"/>
          <w:szCs w:val="28"/>
          <w:lang w:eastAsia="ru-RU"/>
        </w:rPr>
        <w:t xml:space="preserve">ода котельной в «пиковый» режим работы </w:t>
      </w:r>
    </w:p>
    <w:p w:rsidR="00554536" w:rsidRPr="00FD2FE8" w:rsidRDefault="00A83632"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или ликвидации котельной</w:t>
      </w:r>
    </w:p>
    <w:p w:rsidR="00554536" w:rsidRPr="00FD2FE8" w:rsidRDefault="00F00562" w:rsidP="00603C98">
      <w:pPr>
        <w:widowControl w:val="0"/>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Строительство, р</w:t>
      </w:r>
      <w:r w:rsidR="00554536" w:rsidRPr="00FD2FE8">
        <w:rPr>
          <w:rFonts w:ascii="Times New Roman" w:eastAsia="Arial Unicode MS" w:hAnsi="Times New Roman" w:cs="Times New Roman"/>
          <w:sz w:val="28"/>
          <w:szCs w:val="28"/>
          <w:lang w:eastAsia="ru-RU"/>
        </w:rPr>
        <w:t>еконструкция</w:t>
      </w:r>
      <w:r w:rsidRPr="00FD2FE8">
        <w:rPr>
          <w:rFonts w:ascii="Times New Roman" w:eastAsia="Arial Unicode MS" w:hAnsi="Times New Roman" w:cs="Times New Roman"/>
          <w:sz w:val="28"/>
          <w:szCs w:val="28"/>
          <w:lang w:eastAsia="ru-RU"/>
        </w:rPr>
        <w:t xml:space="preserve"> и модернизация тепловых сетей,</w:t>
      </w:r>
      <w:r w:rsidR="00554536" w:rsidRPr="00FD2FE8">
        <w:rPr>
          <w:rFonts w:ascii="Times New Roman" w:eastAsia="Arial Unicode MS" w:hAnsi="Times New Roman" w:cs="Times New Roman"/>
          <w:sz w:val="28"/>
          <w:szCs w:val="28"/>
          <w:lang w:eastAsia="ru-RU"/>
        </w:rPr>
        <w:t xml:space="preserve"> для повышения эффективности функционирования системы теплоснабжения, в том числе за счет перевода котельн</w:t>
      </w:r>
      <w:r w:rsidR="00A902EA" w:rsidRPr="00FD2FE8">
        <w:rPr>
          <w:rFonts w:ascii="Times New Roman" w:eastAsia="Arial Unicode MS" w:hAnsi="Times New Roman" w:cs="Times New Roman"/>
          <w:sz w:val="28"/>
          <w:szCs w:val="28"/>
          <w:lang w:eastAsia="ru-RU"/>
        </w:rPr>
        <w:t>ых</w:t>
      </w:r>
      <w:r w:rsidR="0002773D" w:rsidRPr="00FD2FE8">
        <w:rPr>
          <w:rFonts w:ascii="Times New Roman" w:eastAsia="Arial Unicode MS" w:hAnsi="Times New Roman" w:cs="Times New Roman"/>
          <w:sz w:val="28"/>
          <w:szCs w:val="28"/>
          <w:lang w:eastAsia="ru-RU"/>
        </w:rPr>
        <w:t xml:space="preserve"> в «пиковый» режим </w:t>
      </w:r>
      <w:r w:rsidR="00554536" w:rsidRPr="00FD2FE8">
        <w:rPr>
          <w:rFonts w:ascii="Times New Roman" w:eastAsia="Arial Unicode MS" w:hAnsi="Times New Roman" w:cs="Times New Roman"/>
          <w:sz w:val="28"/>
          <w:szCs w:val="28"/>
          <w:lang w:eastAsia="ru-RU"/>
        </w:rPr>
        <w:t>не планируется.</w:t>
      </w:r>
    </w:p>
    <w:p w:rsidR="00D30057" w:rsidRPr="00FD2FE8" w:rsidRDefault="00A83632"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6</w:t>
      </w:r>
      <w:r w:rsidR="00554536" w:rsidRPr="00FD2FE8">
        <w:rPr>
          <w:rFonts w:ascii="Times New Roman" w:eastAsia="Arial Unicode MS" w:hAnsi="Times New Roman" w:cs="Times New Roman"/>
          <w:b/>
          <w:sz w:val="28"/>
          <w:szCs w:val="28"/>
          <w:lang w:eastAsia="ru-RU"/>
        </w:rPr>
        <w:t>.</w:t>
      </w:r>
      <w:r w:rsidRPr="00FD2FE8">
        <w:rPr>
          <w:rFonts w:ascii="Times New Roman" w:eastAsia="Arial Unicode MS" w:hAnsi="Times New Roman" w:cs="Times New Roman"/>
          <w:b/>
          <w:sz w:val="28"/>
          <w:szCs w:val="28"/>
          <w:lang w:eastAsia="ru-RU"/>
        </w:rPr>
        <w:t>5</w:t>
      </w:r>
      <w:r w:rsidR="00554536" w:rsidRPr="00FD2FE8">
        <w:rPr>
          <w:rFonts w:ascii="Times New Roman" w:eastAsia="Arial Unicode MS" w:hAnsi="Times New Roman" w:cs="Times New Roman"/>
          <w:b/>
          <w:sz w:val="28"/>
          <w:szCs w:val="28"/>
          <w:lang w:eastAsia="ru-RU"/>
        </w:rPr>
        <w:t>. Предложения по строительству</w:t>
      </w:r>
      <w:r w:rsidRPr="00FD2FE8">
        <w:rPr>
          <w:rFonts w:ascii="Times New Roman" w:eastAsia="Arial Unicode MS" w:hAnsi="Times New Roman" w:cs="Times New Roman"/>
          <w:b/>
          <w:sz w:val="28"/>
          <w:szCs w:val="28"/>
          <w:lang w:eastAsia="ru-RU"/>
        </w:rPr>
        <w:t xml:space="preserve">, </w:t>
      </w:r>
      <w:r w:rsidR="00554536" w:rsidRPr="00FD2FE8">
        <w:rPr>
          <w:rFonts w:ascii="Times New Roman" w:eastAsia="Arial Unicode MS" w:hAnsi="Times New Roman" w:cs="Times New Roman"/>
          <w:b/>
          <w:sz w:val="28"/>
          <w:szCs w:val="28"/>
          <w:lang w:eastAsia="ru-RU"/>
        </w:rPr>
        <w:t>реконструкции</w:t>
      </w:r>
      <w:r w:rsidRPr="00FD2FE8">
        <w:rPr>
          <w:rFonts w:ascii="Times New Roman" w:eastAsia="Arial Unicode MS" w:hAnsi="Times New Roman" w:cs="Times New Roman"/>
          <w:b/>
          <w:sz w:val="28"/>
          <w:szCs w:val="28"/>
          <w:lang w:eastAsia="ru-RU"/>
        </w:rPr>
        <w:t xml:space="preserve"> и (или) </w:t>
      </w:r>
    </w:p>
    <w:p w:rsidR="00D30057" w:rsidRPr="00FD2FE8" w:rsidRDefault="00A83632"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 xml:space="preserve">модернизации </w:t>
      </w:r>
      <w:r w:rsidR="00554536" w:rsidRPr="00FD2FE8">
        <w:rPr>
          <w:rFonts w:ascii="Times New Roman" w:eastAsia="Arial Unicode MS" w:hAnsi="Times New Roman" w:cs="Times New Roman"/>
          <w:b/>
          <w:sz w:val="28"/>
          <w:szCs w:val="28"/>
          <w:lang w:eastAsia="ru-RU"/>
        </w:rPr>
        <w:t xml:space="preserve">тепловых сетей для обеспечения нормативной </w:t>
      </w:r>
    </w:p>
    <w:p w:rsidR="00554536" w:rsidRPr="00FD2FE8" w:rsidRDefault="00554536"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надежности безопасности теплоснабжения</w:t>
      </w:r>
      <w:r w:rsidR="00A83632" w:rsidRPr="00FD2FE8">
        <w:rPr>
          <w:rFonts w:ascii="Times New Roman" w:eastAsia="Arial Unicode MS" w:hAnsi="Times New Roman" w:cs="Times New Roman"/>
          <w:b/>
          <w:sz w:val="28"/>
          <w:szCs w:val="28"/>
          <w:lang w:eastAsia="ru-RU"/>
        </w:rPr>
        <w:t xml:space="preserve"> потребителей</w:t>
      </w:r>
    </w:p>
    <w:p w:rsidR="00554536" w:rsidRPr="00FD2FE8" w:rsidRDefault="00554536" w:rsidP="00603C98">
      <w:pPr>
        <w:widowControl w:val="0"/>
        <w:spacing w:after="0"/>
        <w:jc w:val="right"/>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Таблица </w:t>
      </w:r>
      <w:r w:rsidR="000C0EB2" w:rsidRPr="00FD2FE8">
        <w:rPr>
          <w:rFonts w:ascii="Times New Roman" w:eastAsia="Arial Unicode MS" w:hAnsi="Times New Roman" w:cs="Times New Roman"/>
          <w:sz w:val="28"/>
          <w:szCs w:val="28"/>
          <w:lang w:eastAsia="ru-RU"/>
        </w:rPr>
        <w:t>1</w:t>
      </w:r>
      <w:r w:rsidR="005A6D21" w:rsidRPr="00FD2FE8">
        <w:rPr>
          <w:rFonts w:ascii="Times New Roman" w:eastAsia="Arial Unicode MS" w:hAnsi="Times New Roman" w:cs="Times New Roman"/>
          <w:sz w:val="28"/>
          <w:szCs w:val="28"/>
          <w:lang w:eastAsia="ru-RU"/>
        </w:rPr>
        <w:t>7</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682"/>
        <w:gridCol w:w="5149"/>
        <w:gridCol w:w="3778"/>
      </w:tblGrid>
      <w:tr w:rsidR="00623067" w:rsidRPr="00FD2FE8" w:rsidTr="00830FAD">
        <w:tc>
          <w:tcPr>
            <w:tcW w:w="682" w:type="dxa"/>
            <w:shd w:val="clear" w:color="auto" w:fill="FFFFFF"/>
            <w:vAlign w:val="center"/>
          </w:tcPr>
          <w:p w:rsidR="00623067" w:rsidRPr="00FD2FE8" w:rsidRDefault="00623067" w:rsidP="008071E8">
            <w:pPr>
              <w:widowControl w:val="0"/>
              <w:spacing w:after="0" w:line="240" w:lineRule="auto"/>
              <w:jc w:val="center"/>
              <w:rPr>
                <w:rFonts w:ascii="Times New Roman" w:eastAsia="Arial Unicode MS" w:hAnsi="Times New Roman" w:cs="Times New Roman"/>
                <w:b/>
                <w:sz w:val="20"/>
                <w:szCs w:val="20"/>
                <w:lang w:eastAsia="ru-RU"/>
              </w:rPr>
            </w:pPr>
            <w:r w:rsidRPr="00FD2FE8">
              <w:rPr>
                <w:rFonts w:ascii="Times New Roman" w:eastAsia="Arial Unicode MS" w:hAnsi="Times New Roman" w:cs="Times New Roman"/>
                <w:b/>
                <w:sz w:val="20"/>
                <w:szCs w:val="20"/>
                <w:lang w:eastAsia="ru-RU"/>
              </w:rPr>
              <w:t>№ п/п</w:t>
            </w:r>
          </w:p>
        </w:tc>
        <w:tc>
          <w:tcPr>
            <w:tcW w:w="5149" w:type="dxa"/>
            <w:shd w:val="clear" w:color="auto" w:fill="FFFFFF"/>
            <w:vAlign w:val="center"/>
          </w:tcPr>
          <w:p w:rsidR="00623067" w:rsidRPr="00FD2FE8" w:rsidRDefault="00623067" w:rsidP="008071E8">
            <w:pPr>
              <w:widowControl w:val="0"/>
              <w:spacing w:after="0" w:line="240" w:lineRule="auto"/>
              <w:jc w:val="center"/>
              <w:rPr>
                <w:rFonts w:ascii="Times New Roman" w:eastAsia="Arial Unicode MS" w:hAnsi="Times New Roman" w:cs="Times New Roman"/>
                <w:b/>
                <w:sz w:val="20"/>
                <w:szCs w:val="20"/>
                <w:lang w:eastAsia="ru-RU"/>
              </w:rPr>
            </w:pPr>
            <w:r w:rsidRPr="00FD2FE8">
              <w:rPr>
                <w:rFonts w:ascii="Times New Roman" w:eastAsia="Arial Unicode MS" w:hAnsi="Times New Roman" w:cs="Times New Roman"/>
                <w:b/>
                <w:sz w:val="20"/>
                <w:szCs w:val="20"/>
                <w:lang w:eastAsia="ru-RU"/>
              </w:rPr>
              <w:t>Мероприятия</w:t>
            </w:r>
          </w:p>
        </w:tc>
        <w:tc>
          <w:tcPr>
            <w:tcW w:w="3778" w:type="dxa"/>
            <w:shd w:val="clear" w:color="auto" w:fill="FFFFFF"/>
            <w:vAlign w:val="center"/>
          </w:tcPr>
          <w:p w:rsidR="00623067" w:rsidRPr="00FD2FE8" w:rsidRDefault="00623067" w:rsidP="008071E8">
            <w:pPr>
              <w:widowControl w:val="0"/>
              <w:spacing w:after="0" w:line="240" w:lineRule="auto"/>
              <w:jc w:val="center"/>
              <w:rPr>
                <w:rFonts w:ascii="Times New Roman" w:eastAsia="Arial Unicode MS" w:hAnsi="Times New Roman" w:cs="Times New Roman"/>
                <w:b/>
                <w:sz w:val="20"/>
                <w:szCs w:val="20"/>
                <w:lang w:eastAsia="ru-RU"/>
              </w:rPr>
            </w:pPr>
            <w:r w:rsidRPr="00FD2FE8">
              <w:rPr>
                <w:rFonts w:ascii="Times New Roman" w:eastAsia="Arial Unicode MS" w:hAnsi="Times New Roman" w:cs="Times New Roman"/>
                <w:b/>
                <w:sz w:val="20"/>
                <w:szCs w:val="20"/>
                <w:lang w:eastAsia="ru-RU"/>
              </w:rPr>
              <w:t>Цели реализации мероприятия</w:t>
            </w:r>
          </w:p>
        </w:tc>
      </w:tr>
      <w:tr w:rsidR="007273FF" w:rsidRPr="00FD2FE8" w:rsidTr="00B826D8">
        <w:trPr>
          <w:trHeight w:val="620"/>
        </w:trPr>
        <w:tc>
          <w:tcPr>
            <w:tcW w:w="682" w:type="dxa"/>
            <w:vAlign w:val="center"/>
          </w:tcPr>
          <w:p w:rsidR="007273FF" w:rsidRPr="00FD2FE8" w:rsidRDefault="007273FF" w:rsidP="007273FF">
            <w:pPr>
              <w:widowControl w:val="0"/>
              <w:spacing w:after="0" w:line="240" w:lineRule="auto"/>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w:t>
            </w:r>
          </w:p>
        </w:tc>
        <w:tc>
          <w:tcPr>
            <w:tcW w:w="5149" w:type="dxa"/>
            <w:vAlign w:val="center"/>
          </w:tcPr>
          <w:p w:rsidR="007273FF" w:rsidRPr="00FD2FE8" w:rsidRDefault="007273FF" w:rsidP="007273FF">
            <w:pPr>
              <w:widowControl w:val="0"/>
              <w:spacing w:after="0" w:line="240" w:lineRule="auto"/>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w:t>
            </w:r>
          </w:p>
        </w:tc>
        <w:tc>
          <w:tcPr>
            <w:tcW w:w="3778" w:type="dxa"/>
            <w:vAlign w:val="center"/>
          </w:tcPr>
          <w:p w:rsidR="007273FF" w:rsidRPr="00FD2FE8" w:rsidRDefault="007273FF" w:rsidP="007273FF">
            <w:pPr>
              <w:widowControl w:val="0"/>
              <w:spacing w:after="0" w:line="240" w:lineRule="auto"/>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w:t>
            </w:r>
          </w:p>
        </w:tc>
      </w:tr>
    </w:tbl>
    <w:p w:rsidR="00A17E1C" w:rsidRPr="00FD2FE8" w:rsidRDefault="00A17E1C" w:rsidP="00603C98">
      <w:pPr>
        <w:spacing w:after="0"/>
        <w:rPr>
          <w:rFonts w:ascii="Times New Roman" w:hAnsi="Times New Roman" w:cs="Times New Roman"/>
          <w:b/>
          <w:sz w:val="28"/>
          <w:szCs w:val="28"/>
          <w:lang w:eastAsia="ru-RU"/>
        </w:rPr>
      </w:pPr>
    </w:p>
    <w:p w:rsidR="00D30057" w:rsidRPr="00FD2FE8" w:rsidRDefault="00AB1C7F"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РАЗДЕЛ 7. ПРЕДЛОЖЕНИЯ ПО ПЕРЕВОДУ ОТКРЫТЫХ</w:t>
      </w:r>
    </w:p>
    <w:p w:rsidR="00D30057" w:rsidRPr="00FD2FE8" w:rsidRDefault="00AB1C7F"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СИСТЕМ ТЕПЛОСНАБЖЕНИЯ </w:t>
      </w:r>
      <w:r w:rsidR="00B07ACF" w:rsidRPr="00FD2FE8">
        <w:rPr>
          <w:rFonts w:ascii="Times New Roman" w:hAnsi="Times New Roman" w:cs="Times New Roman"/>
          <w:b/>
          <w:sz w:val="28"/>
          <w:szCs w:val="28"/>
          <w:lang w:eastAsia="ru-RU"/>
        </w:rPr>
        <w:t xml:space="preserve">ГОРЯЧЕГО ВОДОСНАБЖЕНИЯ </w:t>
      </w:r>
    </w:p>
    <w:p w:rsidR="00AB1C7F" w:rsidRPr="00FD2FE8" w:rsidRDefault="00AB1C7F"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В ЗАКРЫТЫЕ СИСТЕМЫ ГОРЯЧЕГО ВОДОСНАБЖЕНИЯ</w:t>
      </w:r>
    </w:p>
    <w:p w:rsidR="00D30057" w:rsidRPr="00FD2FE8" w:rsidRDefault="00D30057"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7.1. Предложения по переводу </w:t>
      </w:r>
      <w:r w:rsidR="00AB1C7F" w:rsidRPr="00FD2FE8">
        <w:rPr>
          <w:rFonts w:ascii="Times New Roman" w:hAnsi="Times New Roman" w:cs="Times New Roman"/>
          <w:b/>
          <w:sz w:val="28"/>
          <w:szCs w:val="28"/>
          <w:lang w:eastAsia="ru-RU"/>
        </w:rPr>
        <w:t>существующих</w:t>
      </w:r>
      <w:r w:rsidRPr="00FD2FE8">
        <w:rPr>
          <w:rFonts w:ascii="Times New Roman" w:hAnsi="Times New Roman" w:cs="Times New Roman"/>
          <w:b/>
          <w:sz w:val="28"/>
          <w:szCs w:val="28"/>
          <w:lang w:eastAsia="ru-RU"/>
        </w:rPr>
        <w:t xml:space="preserve"> открытых систем теплоснабжения</w:t>
      </w:r>
      <w:r w:rsidR="00AB1C7F" w:rsidRPr="00FD2FE8">
        <w:rPr>
          <w:rFonts w:ascii="Times New Roman" w:hAnsi="Times New Roman" w:cs="Times New Roman"/>
          <w:b/>
          <w:sz w:val="28"/>
          <w:szCs w:val="28"/>
          <w:lang w:eastAsia="ru-RU"/>
        </w:rPr>
        <w:t xml:space="preserve"> горячего водоснабжения в закрытые системы</w:t>
      </w:r>
      <w:r w:rsidR="0042543D" w:rsidRPr="00FD2FE8">
        <w:rPr>
          <w:rFonts w:ascii="Times New Roman" w:hAnsi="Times New Roman" w:cs="Times New Roman"/>
          <w:b/>
          <w:sz w:val="28"/>
          <w:szCs w:val="28"/>
          <w:lang w:eastAsia="ru-RU"/>
        </w:rPr>
        <w:t xml:space="preserve">, для осуществления которого необходимо строительство индивидуальных </w:t>
      </w:r>
    </w:p>
    <w:p w:rsidR="0042543D" w:rsidRPr="00FD2FE8" w:rsidRDefault="0042543D"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и (или) центральных тепловых пунктов при наличии у потребителей внутридомовых систем горячего водоснабжения</w:t>
      </w:r>
    </w:p>
    <w:p w:rsidR="00011BFF" w:rsidRPr="00FD2FE8" w:rsidRDefault="00B826D8" w:rsidP="00603C98">
      <w:pPr>
        <w:spacing w:after="0"/>
        <w:ind w:firstLine="230"/>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lastRenderedPageBreak/>
        <w:t xml:space="preserve"> </w:t>
      </w:r>
      <w:r w:rsidR="00011BFF" w:rsidRPr="00FD2FE8">
        <w:rPr>
          <w:rFonts w:ascii="Times New Roman" w:hAnsi="Times New Roman" w:cs="Times New Roman"/>
          <w:sz w:val="28"/>
          <w:szCs w:val="28"/>
          <w:lang w:eastAsia="ru-RU"/>
        </w:rPr>
        <w:t xml:space="preserve">На территории </w:t>
      </w:r>
      <w:r w:rsidR="00534C2D">
        <w:rPr>
          <w:rFonts w:ascii="Times New Roman" w:hAnsi="Times New Roman" w:cs="Times New Roman"/>
          <w:sz w:val="28"/>
          <w:szCs w:val="28"/>
          <w:lang w:eastAsia="ru-RU"/>
        </w:rPr>
        <w:t>Сенгилеевского</w:t>
      </w:r>
      <w:r w:rsidR="004720E2" w:rsidRPr="00FD2FE8">
        <w:rPr>
          <w:rFonts w:ascii="Times New Roman" w:hAnsi="Times New Roman" w:cs="Times New Roman"/>
          <w:sz w:val="28"/>
          <w:szCs w:val="28"/>
          <w:lang w:eastAsia="ru-RU"/>
        </w:rPr>
        <w:t xml:space="preserve"> городского поселения</w:t>
      </w:r>
      <w:r w:rsidR="00EE4CCF" w:rsidRPr="00FD2FE8">
        <w:rPr>
          <w:rFonts w:ascii="Times New Roman" w:hAnsi="Times New Roman" w:cs="Times New Roman"/>
          <w:sz w:val="28"/>
          <w:szCs w:val="28"/>
          <w:lang w:eastAsia="ru-RU"/>
        </w:rPr>
        <w:t xml:space="preserve"> </w:t>
      </w:r>
      <w:r w:rsidR="00534C2D">
        <w:rPr>
          <w:rFonts w:ascii="Times New Roman" w:hAnsi="Times New Roman" w:cs="Times New Roman"/>
          <w:sz w:val="28"/>
          <w:szCs w:val="28"/>
          <w:lang w:eastAsia="ru-RU"/>
        </w:rPr>
        <w:t>Сенгилеевского</w:t>
      </w:r>
      <w:r w:rsidR="00EE4CCF" w:rsidRPr="00FD2FE8">
        <w:rPr>
          <w:rFonts w:ascii="Times New Roman" w:hAnsi="Times New Roman" w:cs="Times New Roman"/>
          <w:sz w:val="28"/>
          <w:szCs w:val="28"/>
          <w:lang w:eastAsia="ru-RU"/>
        </w:rPr>
        <w:t xml:space="preserve"> района Ульяновской области</w:t>
      </w:r>
      <w:r w:rsidR="007273FF" w:rsidRPr="00FD2FE8">
        <w:rPr>
          <w:rFonts w:ascii="Times New Roman" w:hAnsi="Times New Roman" w:cs="Times New Roman"/>
          <w:sz w:val="28"/>
          <w:szCs w:val="28"/>
          <w:lang w:eastAsia="ru-RU"/>
        </w:rPr>
        <w:t xml:space="preserve"> отсутствует централизованная система горячего водоснабжения. </w:t>
      </w:r>
    </w:p>
    <w:p w:rsidR="00D30057" w:rsidRPr="00FD2FE8" w:rsidRDefault="00EA224B" w:rsidP="00603C98">
      <w:pPr>
        <w:spacing w:after="0"/>
        <w:jc w:val="center"/>
        <w:rPr>
          <w:rFonts w:ascii="Times New Roman" w:hAnsi="Times New Roman" w:cs="Times New Roman"/>
          <w:b/>
          <w:sz w:val="28"/>
          <w:szCs w:val="28"/>
          <w:shd w:val="clear" w:color="auto" w:fill="FFFFFF"/>
        </w:rPr>
      </w:pPr>
      <w:r w:rsidRPr="00FD2FE8">
        <w:rPr>
          <w:rFonts w:ascii="Times New Roman" w:eastAsia="Arial Unicode MS" w:hAnsi="Times New Roman" w:cs="Times New Roman"/>
          <w:b/>
          <w:sz w:val="28"/>
          <w:szCs w:val="28"/>
          <w:lang w:eastAsia="ru-RU"/>
        </w:rPr>
        <w:t xml:space="preserve">7.2. </w:t>
      </w:r>
      <w:r w:rsidRPr="00FD2FE8">
        <w:rPr>
          <w:rFonts w:ascii="Times New Roman" w:hAnsi="Times New Roman" w:cs="Times New Roman"/>
          <w:b/>
          <w:sz w:val="28"/>
          <w:szCs w:val="28"/>
          <w:shd w:val="clear" w:color="auto" w:fill="FFFFFF"/>
        </w:rPr>
        <w:t xml:space="preserve">Предложения по переводу существующих открытых систем теплоснабжения (горячего водоснабжения) в закрытые системы </w:t>
      </w:r>
    </w:p>
    <w:p w:rsidR="00D30057" w:rsidRPr="00FD2FE8" w:rsidRDefault="00EA224B" w:rsidP="00603C98">
      <w:pPr>
        <w:spacing w:after="0"/>
        <w:jc w:val="center"/>
        <w:rPr>
          <w:rFonts w:ascii="Times New Roman" w:hAnsi="Times New Roman" w:cs="Times New Roman"/>
          <w:b/>
          <w:sz w:val="28"/>
          <w:szCs w:val="28"/>
          <w:shd w:val="clear" w:color="auto" w:fill="FFFFFF"/>
        </w:rPr>
      </w:pPr>
      <w:r w:rsidRPr="00FD2FE8">
        <w:rPr>
          <w:rFonts w:ascii="Times New Roman" w:hAnsi="Times New Roman" w:cs="Times New Roman"/>
          <w:b/>
          <w:sz w:val="28"/>
          <w:szCs w:val="28"/>
          <w:shd w:val="clear" w:color="auto" w:fill="FFFFFF"/>
        </w:rPr>
        <w:t>горячего водоснабжения, для осуществления которого отсутствует необходимость</w:t>
      </w:r>
      <w:r w:rsidR="00D30057" w:rsidRPr="00FD2FE8">
        <w:rPr>
          <w:rFonts w:ascii="Times New Roman" w:hAnsi="Times New Roman" w:cs="Times New Roman"/>
          <w:b/>
          <w:sz w:val="28"/>
          <w:szCs w:val="28"/>
          <w:shd w:val="clear" w:color="auto" w:fill="FFFFFF"/>
        </w:rPr>
        <w:t xml:space="preserve"> строительства индивидуальных и </w:t>
      </w:r>
      <w:r w:rsidRPr="00FD2FE8">
        <w:rPr>
          <w:rFonts w:ascii="Times New Roman" w:hAnsi="Times New Roman" w:cs="Times New Roman"/>
          <w:b/>
          <w:sz w:val="28"/>
          <w:szCs w:val="28"/>
          <w:shd w:val="clear" w:color="auto" w:fill="FFFFFF"/>
        </w:rPr>
        <w:t xml:space="preserve">(или) центральных тепловых пунктов по причине отсутствия у потребителей </w:t>
      </w:r>
    </w:p>
    <w:p w:rsidR="00EA224B" w:rsidRPr="00FD2FE8" w:rsidRDefault="00EA224B" w:rsidP="00603C98">
      <w:pPr>
        <w:spacing w:after="0"/>
        <w:jc w:val="center"/>
        <w:rPr>
          <w:rFonts w:ascii="Times New Roman" w:hAnsi="Times New Roman" w:cs="Times New Roman"/>
          <w:b/>
          <w:sz w:val="28"/>
          <w:szCs w:val="28"/>
          <w:shd w:val="clear" w:color="auto" w:fill="FFFFFF"/>
        </w:rPr>
      </w:pPr>
      <w:r w:rsidRPr="00FD2FE8">
        <w:rPr>
          <w:rFonts w:ascii="Times New Roman" w:hAnsi="Times New Roman" w:cs="Times New Roman"/>
          <w:b/>
          <w:sz w:val="28"/>
          <w:szCs w:val="28"/>
          <w:shd w:val="clear" w:color="auto" w:fill="FFFFFF"/>
        </w:rPr>
        <w:t>внутридомовых систем горячего водоснабжения</w:t>
      </w:r>
    </w:p>
    <w:p w:rsidR="007273FF" w:rsidRPr="00FD2FE8" w:rsidRDefault="007273FF" w:rsidP="007273FF">
      <w:pPr>
        <w:spacing w:after="0"/>
        <w:ind w:firstLine="230"/>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 xml:space="preserve">На территории </w:t>
      </w:r>
      <w:r w:rsidR="00534C2D">
        <w:rPr>
          <w:rFonts w:ascii="Times New Roman" w:hAnsi="Times New Roman" w:cs="Times New Roman"/>
          <w:sz w:val="28"/>
          <w:szCs w:val="28"/>
          <w:lang w:eastAsia="ru-RU"/>
        </w:rPr>
        <w:t>Сенгилеевского</w:t>
      </w:r>
      <w:r w:rsidR="004720E2" w:rsidRPr="00FD2FE8">
        <w:rPr>
          <w:rFonts w:ascii="Times New Roman" w:hAnsi="Times New Roman" w:cs="Times New Roman"/>
          <w:sz w:val="28"/>
          <w:szCs w:val="28"/>
          <w:lang w:eastAsia="ru-RU"/>
        </w:rPr>
        <w:t xml:space="preserve"> городского поселения</w:t>
      </w:r>
      <w:r w:rsidR="00EE4CCF" w:rsidRPr="00FD2FE8">
        <w:rPr>
          <w:rFonts w:ascii="Times New Roman" w:hAnsi="Times New Roman" w:cs="Times New Roman"/>
          <w:sz w:val="28"/>
          <w:szCs w:val="28"/>
          <w:lang w:eastAsia="ru-RU"/>
        </w:rPr>
        <w:t xml:space="preserve"> </w:t>
      </w:r>
      <w:r w:rsidR="00534C2D">
        <w:rPr>
          <w:rFonts w:ascii="Times New Roman" w:hAnsi="Times New Roman" w:cs="Times New Roman"/>
          <w:sz w:val="28"/>
          <w:szCs w:val="28"/>
          <w:lang w:eastAsia="ru-RU"/>
        </w:rPr>
        <w:t>Сенгилеевского</w:t>
      </w:r>
      <w:r w:rsidR="00EE4CCF" w:rsidRPr="00FD2FE8">
        <w:rPr>
          <w:rFonts w:ascii="Times New Roman" w:hAnsi="Times New Roman" w:cs="Times New Roman"/>
          <w:sz w:val="28"/>
          <w:szCs w:val="28"/>
          <w:lang w:eastAsia="ru-RU"/>
        </w:rPr>
        <w:t xml:space="preserve"> района Ульяновской области</w:t>
      </w:r>
      <w:r w:rsidRPr="00FD2FE8">
        <w:rPr>
          <w:rFonts w:ascii="Times New Roman" w:hAnsi="Times New Roman" w:cs="Times New Roman"/>
          <w:sz w:val="28"/>
          <w:szCs w:val="28"/>
          <w:lang w:eastAsia="ru-RU"/>
        </w:rPr>
        <w:t xml:space="preserve"> отсутствует централизованная система горячего водоснабжения. </w:t>
      </w:r>
    </w:p>
    <w:p w:rsidR="00BE14BA" w:rsidRPr="00FD2FE8" w:rsidRDefault="00BE14BA" w:rsidP="00603C98">
      <w:pPr>
        <w:tabs>
          <w:tab w:val="left" w:pos="3953"/>
        </w:tabs>
        <w:spacing w:after="0"/>
        <w:jc w:val="both"/>
        <w:rPr>
          <w:rFonts w:ascii="Times New Roman" w:eastAsia="Arial Unicode MS" w:hAnsi="Times New Roman" w:cs="Times New Roman"/>
          <w:sz w:val="24"/>
          <w:szCs w:val="24"/>
          <w:lang w:eastAsia="ru-RU"/>
        </w:rPr>
        <w:sectPr w:rsidR="00BE14BA" w:rsidRPr="00FD2FE8" w:rsidSect="00273D48">
          <w:pgSz w:w="11907" w:h="16840" w:code="9"/>
          <w:pgMar w:top="851" w:right="567" w:bottom="567" w:left="1701" w:header="720" w:footer="720" w:gutter="0"/>
          <w:cols w:space="720"/>
        </w:sectPr>
      </w:pPr>
    </w:p>
    <w:p w:rsidR="004A1E14" w:rsidRPr="00FD2FE8" w:rsidRDefault="00E30CC8"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lastRenderedPageBreak/>
        <w:t>РАЗДЕЛ</w:t>
      </w:r>
      <w:r w:rsidR="002D2995" w:rsidRPr="00FD2FE8">
        <w:rPr>
          <w:rFonts w:ascii="Times New Roman" w:hAnsi="Times New Roman" w:cs="Times New Roman"/>
          <w:b/>
          <w:sz w:val="28"/>
          <w:szCs w:val="28"/>
          <w:lang w:eastAsia="ru-RU"/>
        </w:rPr>
        <w:t>8</w:t>
      </w:r>
      <w:r w:rsidRPr="00FD2FE8">
        <w:rPr>
          <w:rFonts w:ascii="Times New Roman" w:hAnsi="Times New Roman" w:cs="Times New Roman"/>
          <w:b/>
          <w:sz w:val="28"/>
          <w:szCs w:val="28"/>
          <w:lang w:eastAsia="ru-RU"/>
        </w:rPr>
        <w:t>. ПЕРСПЕКТИВНЫЕ ТОПЛИВНЫЕ БАЛАНСЫ</w:t>
      </w:r>
    </w:p>
    <w:p w:rsidR="00D30057" w:rsidRPr="00FD2FE8" w:rsidRDefault="00D30057" w:rsidP="00603C98">
      <w:pPr>
        <w:spacing w:after="0"/>
        <w:jc w:val="center"/>
        <w:rPr>
          <w:rFonts w:ascii="Times New Roman" w:hAnsi="Times New Roman" w:cs="Times New Roman"/>
          <w:b/>
          <w:sz w:val="28"/>
          <w:szCs w:val="28"/>
          <w:lang w:eastAsia="ru-RU"/>
        </w:rPr>
      </w:pPr>
    </w:p>
    <w:p w:rsidR="00D30057"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8.1. Перспективные топливные балансы для каждого источника тепловой энергии </w:t>
      </w:r>
    </w:p>
    <w:p w:rsidR="002D2995"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по видам основного, резервного и аварийного топ</w:t>
      </w:r>
      <w:r w:rsidR="00A2203D" w:rsidRPr="00FD2FE8">
        <w:rPr>
          <w:rFonts w:ascii="Times New Roman" w:hAnsi="Times New Roman" w:cs="Times New Roman"/>
          <w:b/>
          <w:sz w:val="28"/>
          <w:szCs w:val="28"/>
          <w:lang w:eastAsia="ru-RU"/>
        </w:rPr>
        <w:t>л</w:t>
      </w:r>
      <w:r w:rsidRPr="00FD2FE8">
        <w:rPr>
          <w:rFonts w:ascii="Times New Roman" w:hAnsi="Times New Roman" w:cs="Times New Roman"/>
          <w:b/>
          <w:sz w:val="28"/>
          <w:szCs w:val="28"/>
          <w:lang w:eastAsia="ru-RU"/>
        </w:rPr>
        <w:t>ива</w:t>
      </w:r>
    </w:p>
    <w:p w:rsidR="00CC6A1C" w:rsidRPr="00FD2FE8" w:rsidRDefault="00CC6A1C" w:rsidP="00603C98">
      <w:pPr>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Основной вид топлива является природный газ. Годовой расход топлива определяется по формуле:</w:t>
      </w:r>
    </w:p>
    <w:p w:rsidR="00CC6A1C" w:rsidRPr="00FD2FE8" w:rsidRDefault="00CC6A1C" w:rsidP="00603C98">
      <w:pPr>
        <w:spacing w:after="0"/>
        <w:ind w:firstLine="708"/>
        <w:jc w:val="center"/>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B</w:t>
      </w:r>
      <w:r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val="en-US" w:eastAsia="ru-RU"/>
        </w:rPr>
        <w:t>Q</w:t>
      </w:r>
      <w:r w:rsidRPr="00FD2FE8">
        <w:rPr>
          <w:rFonts w:ascii="Times New Roman" w:eastAsia="Arial Unicode MS" w:hAnsi="Times New Roman" w:cs="Times New Roman"/>
          <w:sz w:val="28"/>
          <w:szCs w:val="28"/>
          <w:vertAlign w:val="subscript"/>
          <w:lang w:eastAsia="ru-RU"/>
        </w:rPr>
        <w:t>выр</w:t>
      </w:r>
      <w:r w:rsidRPr="00FD2FE8">
        <w:rPr>
          <w:rFonts w:ascii="Times New Roman" w:eastAsia="Arial Unicode MS" w:hAnsi="Times New Roman" w:cs="Times New Roman"/>
          <w:sz w:val="16"/>
          <w:szCs w:val="16"/>
          <w:lang w:eastAsia="ru-RU"/>
        </w:rPr>
        <w:t>х</w:t>
      </w:r>
      <w:r w:rsidRPr="00FD2FE8">
        <w:rPr>
          <w:rFonts w:ascii="Times New Roman" w:eastAsia="Arial Unicode MS" w:hAnsi="Times New Roman" w:cs="Times New Roman"/>
          <w:sz w:val="28"/>
          <w:szCs w:val="28"/>
          <w:lang w:eastAsia="ru-RU"/>
        </w:rPr>
        <w:t>10</w:t>
      </w:r>
      <w:r w:rsidRPr="00FD2FE8">
        <w:rPr>
          <w:rFonts w:ascii="Times New Roman" w:eastAsia="Arial Unicode MS" w:hAnsi="Times New Roman" w:cs="Times New Roman"/>
          <w:sz w:val="28"/>
          <w:szCs w:val="28"/>
          <w:vertAlign w:val="superscript"/>
          <w:lang w:eastAsia="ru-RU"/>
        </w:rPr>
        <w:t>3</w:t>
      </w:r>
      <w:r w:rsidRPr="00FD2FE8">
        <w:rPr>
          <w:rFonts w:ascii="Times New Roman" w:eastAsia="Arial Unicode MS" w:hAnsi="Times New Roman" w:cs="Times New Roman"/>
          <w:sz w:val="28"/>
          <w:szCs w:val="28"/>
          <w:lang w:eastAsia="ru-RU"/>
        </w:rPr>
        <w:t>)/ (</w:t>
      </w:r>
      <w:r w:rsidRPr="00FD2FE8">
        <w:rPr>
          <w:rFonts w:ascii="Times New Roman" w:eastAsia="Arial Unicode MS" w:hAnsi="Times New Roman" w:cs="Times New Roman"/>
          <w:sz w:val="28"/>
          <w:szCs w:val="28"/>
          <w:lang w:val="en-US" w:eastAsia="ru-RU"/>
        </w:rPr>
        <w:t>Q</w:t>
      </w:r>
      <w:r w:rsidRPr="00FD2FE8">
        <w:rPr>
          <w:rFonts w:ascii="Times New Roman" w:eastAsia="Arial Unicode MS" w:hAnsi="Times New Roman" w:cs="Times New Roman"/>
          <w:sz w:val="28"/>
          <w:szCs w:val="28"/>
          <w:vertAlign w:val="subscript"/>
          <w:lang w:eastAsia="ru-RU"/>
        </w:rPr>
        <w:t>н</w:t>
      </w:r>
      <w:r w:rsidRPr="00FD2FE8">
        <w:rPr>
          <w:rFonts w:ascii="Times New Roman" w:eastAsia="Arial Unicode MS" w:hAnsi="Times New Roman" w:cs="Times New Roman"/>
          <w:sz w:val="16"/>
          <w:szCs w:val="16"/>
          <w:lang w:eastAsia="ru-RU"/>
        </w:rPr>
        <w:t>х</w:t>
      </w:r>
      <w:r w:rsidRPr="00FD2FE8">
        <w:rPr>
          <w:rFonts w:ascii="Times New Roman" w:eastAsia="Arial Unicode MS" w:hAnsi="Times New Roman" w:cs="Times New Roman"/>
          <w:sz w:val="28"/>
          <w:szCs w:val="28"/>
          <w:lang w:eastAsia="ru-RU"/>
        </w:rPr>
        <w:t>β</w:t>
      </w:r>
      <w:r w:rsidRPr="00FD2FE8">
        <w:rPr>
          <w:rFonts w:ascii="Times New Roman" w:eastAsia="Arial Unicode MS" w:hAnsi="Times New Roman" w:cs="Times New Roman"/>
          <w:sz w:val="28"/>
          <w:szCs w:val="28"/>
          <w:vertAlign w:val="subscript"/>
          <w:lang w:eastAsia="ru-RU"/>
        </w:rPr>
        <w:t>к.а.</w:t>
      </w:r>
      <w:r w:rsidRPr="00FD2FE8">
        <w:rPr>
          <w:rFonts w:ascii="Times New Roman" w:eastAsia="Arial Unicode MS" w:hAnsi="Times New Roman" w:cs="Times New Roman"/>
          <w:sz w:val="28"/>
          <w:szCs w:val="28"/>
          <w:lang w:eastAsia="ru-RU"/>
        </w:rPr>
        <w:t>);</w:t>
      </w:r>
    </w:p>
    <w:p w:rsidR="00CC6A1C" w:rsidRPr="00FD2FE8" w:rsidRDefault="00CC6A1C" w:rsidP="00603C98">
      <w:pPr>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где:  </w:t>
      </w:r>
      <w:r w:rsidRPr="00FD2FE8">
        <w:rPr>
          <w:rFonts w:ascii="Times New Roman" w:eastAsia="Arial Unicode MS" w:hAnsi="Times New Roman" w:cs="Times New Roman"/>
          <w:sz w:val="28"/>
          <w:szCs w:val="28"/>
          <w:lang w:val="en-US" w:eastAsia="ru-RU"/>
        </w:rPr>
        <w:t>Q</w:t>
      </w:r>
      <w:r w:rsidRPr="00FD2FE8">
        <w:rPr>
          <w:rFonts w:ascii="Times New Roman" w:eastAsia="Arial Unicode MS" w:hAnsi="Times New Roman" w:cs="Times New Roman"/>
          <w:sz w:val="28"/>
          <w:szCs w:val="28"/>
          <w:vertAlign w:val="subscript"/>
          <w:lang w:eastAsia="ru-RU"/>
        </w:rPr>
        <w:t>выр</w:t>
      </w:r>
      <w:r w:rsidRPr="00FD2FE8">
        <w:rPr>
          <w:rFonts w:ascii="Times New Roman" w:eastAsia="Arial Unicode MS" w:hAnsi="Times New Roman" w:cs="Times New Roman"/>
          <w:sz w:val="28"/>
          <w:szCs w:val="28"/>
          <w:lang w:eastAsia="ru-RU"/>
        </w:rPr>
        <w:t>- годовая выработка тепла;</w:t>
      </w:r>
    </w:p>
    <w:p w:rsidR="00CC6A1C" w:rsidRPr="00FD2FE8" w:rsidRDefault="00CC6A1C" w:rsidP="00603C98">
      <w:pPr>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val="en-US" w:eastAsia="ru-RU"/>
        </w:rPr>
        <w:t>Q</w:t>
      </w:r>
      <w:r w:rsidRPr="00FD2FE8">
        <w:rPr>
          <w:rFonts w:ascii="Times New Roman" w:eastAsia="Arial Unicode MS" w:hAnsi="Times New Roman" w:cs="Times New Roman"/>
          <w:sz w:val="28"/>
          <w:szCs w:val="28"/>
          <w:vertAlign w:val="subscript"/>
          <w:lang w:eastAsia="ru-RU"/>
        </w:rPr>
        <w:t>н</w:t>
      </w:r>
      <w:r w:rsidRPr="00FD2FE8">
        <w:rPr>
          <w:rFonts w:ascii="Times New Roman" w:eastAsia="Arial Unicode MS" w:hAnsi="Times New Roman" w:cs="Times New Roman"/>
          <w:sz w:val="28"/>
          <w:szCs w:val="28"/>
          <w:lang w:eastAsia="ru-RU"/>
        </w:rPr>
        <w:t xml:space="preserve">- теплотворная способность топлива (природный газ – </w:t>
      </w:r>
      <w:r w:rsidR="00F525C8" w:rsidRPr="00FD2FE8">
        <w:rPr>
          <w:rFonts w:ascii="Times New Roman" w:eastAsia="Arial Unicode MS" w:hAnsi="Times New Roman" w:cs="Times New Roman"/>
          <w:sz w:val="28"/>
          <w:szCs w:val="28"/>
          <w:lang w:eastAsia="ru-RU"/>
        </w:rPr>
        <w:t>7900,0</w:t>
      </w:r>
      <w:r w:rsidR="004F3BC2" w:rsidRPr="00FD2FE8">
        <w:rPr>
          <w:rFonts w:ascii="Times New Roman" w:eastAsia="Arial Unicode MS" w:hAnsi="Times New Roman" w:cs="Times New Roman"/>
          <w:sz w:val="28"/>
          <w:szCs w:val="28"/>
          <w:lang w:eastAsia="ru-RU"/>
        </w:rPr>
        <w:t xml:space="preserve"> </w:t>
      </w:r>
      <w:r w:rsidRPr="00FD2FE8">
        <w:rPr>
          <w:rFonts w:ascii="Times New Roman" w:eastAsia="Arial Unicode MS" w:hAnsi="Times New Roman" w:cs="Times New Roman"/>
          <w:sz w:val="28"/>
          <w:szCs w:val="28"/>
          <w:lang w:eastAsia="ru-RU"/>
        </w:rPr>
        <w:t>ккал/м</w:t>
      </w:r>
      <w:r w:rsidRPr="00FD2FE8">
        <w:rPr>
          <w:rFonts w:ascii="Times New Roman" w:eastAsia="Arial Unicode MS" w:hAnsi="Times New Roman" w:cs="Times New Roman"/>
          <w:sz w:val="28"/>
          <w:szCs w:val="28"/>
          <w:vertAlign w:val="superscript"/>
          <w:lang w:eastAsia="ru-RU"/>
        </w:rPr>
        <w:t xml:space="preserve">3 </w:t>
      </w:r>
      <w:r w:rsidRPr="00FD2FE8">
        <w:rPr>
          <w:rFonts w:ascii="Times New Roman" w:eastAsia="Arial Unicode MS" w:hAnsi="Times New Roman" w:cs="Times New Roman"/>
          <w:sz w:val="28"/>
          <w:szCs w:val="28"/>
          <w:lang w:eastAsia="ru-RU"/>
        </w:rPr>
        <w:t>(0,00</w:t>
      </w:r>
      <w:r w:rsidR="00F525C8" w:rsidRPr="00FD2FE8">
        <w:rPr>
          <w:rFonts w:ascii="Times New Roman" w:eastAsia="Arial Unicode MS" w:hAnsi="Times New Roman" w:cs="Times New Roman"/>
          <w:sz w:val="28"/>
          <w:szCs w:val="28"/>
          <w:lang w:eastAsia="ru-RU"/>
        </w:rPr>
        <w:t>79</w:t>
      </w:r>
      <w:r w:rsidRPr="00FD2FE8">
        <w:rPr>
          <w:rFonts w:ascii="Times New Roman" w:eastAsia="Arial Unicode MS" w:hAnsi="Times New Roman" w:cs="Times New Roman"/>
          <w:sz w:val="28"/>
          <w:szCs w:val="28"/>
          <w:lang w:eastAsia="ru-RU"/>
        </w:rPr>
        <w:t xml:space="preserve"> Гкал/м</w:t>
      </w:r>
      <w:r w:rsidRPr="00FD2FE8">
        <w:rPr>
          <w:rFonts w:ascii="Times New Roman" w:eastAsia="Arial Unicode MS" w:hAnsi="Times New Roman" w:cs="Times New Roman"/>
          <w:sz w:val="28"/>
          <w:szCs w:val="28"/>
          <w:vertAlign w:val="superscript"/>
          <w:lang w:eastAsia="ru-RU"/>
        </w:rPr>
        <w:t>3</w:t>
      </w:r>
      <w:r w:rsidRPr="00FD2FE8">
        <w:rPr>
          <w:rFonts w:ascii="Times New Roman" w:eastAsia="Arial Unicode MS" w:hAnsi="Times New Roman" w:cs="Times New Roman"/>
          <w:sz w:val="28"/>
          <w:szCs w:val="28"/>
          <w:lang w:eastAsia="ru-RU"/>
        </w:rPr>
        <w:t>).</w:t>
      </w:r>
    </w:p>
    <w:p w:rsidR="00323A35" w:rsidRPr="00FD2FE8" w:rsidRDefault="00323A35" w:rsidP="00603C98">
      <w:pPr>
        <w:keepNext/>
        <w:spacing w:after="0"/>
        <w:ind w:firstLine="709"/>
        <w:jc w:val="center"/>
        <w:rPr>
          <w:rFonts w:ascii="Times New Roman" w:eastAsia="Arial Unicode MS" w:hAnsi="Times New Roman" w:cs="Times New Roman"/>
          <w:sz w:val="28"/>
          <w:szCs w:val="28"/>
          <w:lang w:eastAsia="ru-RU"/>
        </w:rPr>
      </w:pPr>
      <w:bookmarkStart w:id="8" w:name="_Ref79324400"/>
      <w:r w:rsidRPr="00FD2FE8">
        <w:rPr>
          <w:rFonts w:ascii="Times New Roman" w:hAnsi="Times New Roman" w:cs="Times New Roman"/>
          <w:iCs/>
          <w:sz w:val="28"/>
          <w:szCs w:val="28"/>
        </w:rPr>
        <w:t xml:space="preserve">Таблица </w:t>
      </w:r>
      <w:bookmarkEnd w:id="8"/>
      <w:r w:rsidR="005A6D21" w:rsidRPr="00FD2FE8">
        <w:rPr>
          <w:rFonts w:ascii="Times New Roman" w:hAnsi="Times New Roman" w:cs="Times New Roman"/>
          <w:iCs/>
          <w:sz w:val="28"/>
          <w:szCs w:val="28"/>
        </w:rPr>
        <w:t>18</w:t>
      </w:r>
      <w:bookmarkStart w:id="9" w:name="_Hlk20410185"/>
      <w:r w:rsidRPr="00FD2FE8">
        <w:rPr>
          <w:rFonts w:ascii="Times New Roman" w:eastAsia="Arial Unicode MS" w:hAnsi="Times New Roman" w:cs="Times New Roman"/>
          <w:sz w:val="28"/>
          <w:szCs w:val="28"/>
          <w:lang w:eastAsia="ru-RU"/>
        </w:rPr>
        <w:t xml:space="preserve">– Максимально часовые и годовые расходы основного вида топлива источниками </w:t>
      </w:r>
      <w:bookmarkEnd w:id="9"/>
      <w:r w:rsidRPr="00FD2FE8">
        <w:rPr>
          <w:rFonts w:ascii="Times New Roman" w:eastAsia="Arial Unicode MS" w:hAnsi="Times New Roman" w:cs="Times New Roman"/>
          <w:sz w:val="28"/>
          <w:szCs w:val="28"/>
          <w:lang w:eastAsia="ru-RU"/>
        </w:rPr>
        <w:t>тепловой энергии (существующее положение)</w:t>
      </w:r>
    </w:p>
    <w:tbl>
      <w:tblPr>
        <w:tblW w:w="147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1"/>
        <w:gridCol w:w="2762"/>
        <w:gridCol w:w="1753"/>
        <w:gridCol w:w="1641"/>
        <w:gridCol w:w="1721"/>
        <w:gridCol w:w="1980"/>
        <w:gridCol w:w="1984"/>
        <w:gridCol w:w="2160"/>
      </w:tblGrid>
      <w:tr w:rsidR="00FB6A12" w:rsidRPr="00FD2FE8" w:rsidTr="00934270">
        <w:tc>
          <w:tcPr>
            <w:tcW w:w="741" w:type="dxa"/>
            <w:shd w:val="clear" w:color="auto" w:fill="auto"/>
            <w:vAlign w:val="center"/>
          </w:tcPr>
          <w:p w:rsidR="00FB6A12" w:rsidRPr="00FD2FE8" w:rsidRDefault="00FB6A12" w:rsidP="00934270">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 п/п</w:t>
            </w:r>
          </w:p>
        </w:tc>
        <w:tc>
          <w:tcPr>
            <w:tcW w:w="2762" w:type="dxa"/>
            <w:shd w:val="clear" w:color="auto" w:fill="auto"/>
            <w:vAlign w:val="center"/>
          </w:tcPr>
          <w:p w:rsidR="00FB6A12" w:rsidRPr="00FD2FE8" w:rsidRDefault="00FB6A12" w:rsidP="00934270">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Наименование и адрес котельной</w:t>
            </w:r>
          </w:p>
        </w:tc>
        <w:tc>
          <w:tcPr>
            <w:tcW w:w="1753" w:type="dxa"/>
            <w:shd w:val="clear" w:color="auto" w:fill="auto"/>
            <w:vAlign w:val="center"/>
          </w:tcPr>
          <w:p w:rsidR="00FB6A12" w:rsidRPr="00FD2FE8" w:rsidRDefault="00FB6A12" w:rsidP="00934270">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Установленная мощность, Гкал/ч</w:t>
            </w:r>
          </w:p>
        </w:tc>
        <w:tc>
          <w:tcPr>
            <w:tcW w:w="1641" w:type="dxa"/>
            <w:shd w:val="clear" w:color="auto" w:fill="auto"/>
            <w:vAlign w:val="center"/>
          </w:tcPr>
          <w:p w:rsidR="00FB6A12" w:rsidRPr="00FD2FE8" w:rsidRDefault="00FB6A12" w:rsidP="00934270">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Основное топливо</w:t>
            </w:r>
          </w:p>
        </w:tc>
        <w:tc>
          <w:tcPr>
            <w:tcW w:w="1721" w:type="dxa"/>
            <w:shd w:val="clear" w:color="auto" w:fill="auto"/>
            <w:vAlign w:val="center"/>
          </w:tcPr>
          <w:p w:rsidR="00FB6A12" w:rsidRPr="00FD2FE8" w:rsidRDefault="00FB6A12" w:rsidP="00934270">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Выработка тепл-й энергии за год, Гкал/год</w:t>
            </w:r>
          </w:p>
        </w:tc>
        <w:tc>
          <w:tcPr>
            <w:tcW w:w="1980" w:type="dxa"/>
            <w:shd w:val="clear" w:color="auto" w:fill="auto"/>
            <w:vAlign w:val="center"/>
          </w:tcPr>
          <w:p w:rsidR="00FB6A12" w:rsidRPr="00FD2FE8" w:rsidRDefault="00FB6A12" w:rsidP="00934270">
            <w:pPr>
              <w:spacing w:after="0" w:line="240" w:lineRule="auto"/>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Расход природного газа, тыс.м</w:t>
            </w:r>
            <w:r w:rsidRPr="00FD2FE8">
              <w:rPr>
                <w:rFonts w:ascii="Times New Roman" w:eastAsia="Times New Roman" w:hAnsi="Times New Roman" w:cs="Times New Roman"/>
                <w:b/>
                <w:sz w:val="20"/>
                <w:szCs w:val="20"/>
                <w:vertAlign w:val="superscript"/>
                <w:lang w:eastAsia="ru-RU"/>
              </w:rPr>
              <w:t>3</w:t>
            </w:r>
          </w:p>
        </w:tc>
        <w:tc>
          <w:tcPr>
            <w:tcW w:w="1984" w:type="dxa"/>
            <w:shd w:val="clear" w:color="auto" w:fill="auto"/>
            <w:vAlign w:val="center"/>
          </w:tcPr>
          <w:p w:rsidR="00FB6A12" w:rsidRPr="00FD2FE8" w:rsidRDefault="00FB6A12" w:rsidP="00934270">
            <w:pPr>
              <w:spacing w:after="0" w:line="240" w:lineRule="auto"/>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Расход угля, тн</w:t>
            </w:r>
          </w:p>
        </w:tc>
        <w:tc>
          <w:tcPr>
            <w:tcW w:w="2160" w:type="dxa"/>
            <w:shd w:val="clear" w:color="auto" w:fill="auto"/>
            <w:vAlign w:val="center"/>
          </w:tcPr>
          <w:p w:rsidR="00FB6A12" w:rsidRPr="00FD2FE8" w:rsidRDefault="00FB6A12" w:rsidP="00934270">
            <w:pPr>
              <w:spacing w:after="0" w:line="240" w:lineRule="auto"/>
              <w:jc w:val="center"/>
              <w:rPr>
                <w:rFonts w:ascii="Times New Roman" w:eastAsia="Times New Roman" w:hAnsi="Times New Roman" w:cs="Times New Roman"/>
                <w:b/>
                <w:sz w:val="20"/>
                <w:szCs w:val="20"/>
                <w:lang w:eastAsia="ru-RU"/>
              </w:rPr>
            </w:pPr>
            <w:r w:rsidRPr="00FD2FE8">
              <w:rPr>
                <w:rFonts w:ascii="Times New Roman" w:eastAsia="Times New Roman" w:hAnsi="Times New Roman" w:cs="Times New Roman"/>
                <w:b/>
                <w:sz w:val="20"/>
                <w:szCs w:val="20"/>
                <w:lang w:eastAsia="ru-RU"/>
              </w:rPr>
              <w:t>Расход мазута, тн</w:t>
            </w: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№2, г.Сенгилей, ул.Гая, 63а</w:t>
            </w:r>
          </w:p>
        </w:tc>
        <w:tc>
          <w:tcPr>
            <w:tcW w:w="1753" w:type="dxa"/>
            <w:shd w:val="clear" w:color="auto" w:fill="auto"/>
            <w:vAlign w:val="center"/>
          </w:tcPr>
          <w:p w:rsidR="00C056F1" w:rsidRPr="00FD2FE8" w:rsidRDefault="00C056F1" w:rsidP="00934270">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0,301</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461,8404</w:t>
            </w:r>
          </w:p>
        </w:tc>
        <w:tc>
          <w:tcPr>
            <w:tcW w:w="1980" w:type="dxa"/>
            <w:shd w:val="clear" w:color="auto" w:fill="auto"/>
            <w:vAlign w:val="center"/>
          </w:tcPr>
          <w:p w:rsidR="00C056F1" w:rsidRPr="00FD2FE8" w:rsidRDefault="00C056F1" w:rsidP="00934270">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63,266</w:t>
            </w:r>
          </w:p>
        </w:tc>
        <w:tc>
          <w:tcPr>
            <w:tcW w:w="1984" w:type="dxa"/>
            <w:shd w:val="clear" w:color="auto" w:fill="auto"/>
            <w:vAlign w:val="center"/>
          </w:tcPr>
          <w:p w:rsidR="00C056F1" w:rsidRPr="00FD2FE8" w:rsidRDefault="00C056F1" w:rsidP="00934270">
            <w:pPr>
              <w:spacing w:after="0" w:line="240" w:lineRule="auto"/>
              <w:jc w:val="center"/>
              <w:rPr>
                <w:rFonts w:ascii="Times New Roman" w:hAnsi="Times New Roman" w:cs="Times New Roman"/>
                <w:color w:val="000000"/>
                <w:sz w:val="20"/>
                <w:szCs w:val="20"/>
                <w:lang w:eastAsia="ru-RU"/>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0,255</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547,6108</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75,015</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0,877</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1361,33</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186,484</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0,266</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415,6564</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56,939</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1,080</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1321,743</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181,061</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 xml:space="preserve">Котельная кв."Е", г.Сенгилей, </w:t>
            </w:r>
            <w:r w:rsidRPr="00FD2FE8">
              <w:rPr>
                <w:rFonts w:ascii="Times New Roman" w:hAnsi="Times New Roman" w:cs="Times New Roman"/>
                <w:sz w:val="20"/>
                <w:szCs w:val="20"/>
              </w:rPr>
              <w:lastRenderedPageBreak/>
              <w:t>ул.Красноармейская, 79б</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lastRenderedPageBreak/>
              <w:t>0,520</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653,1743</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89,476</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lastRenderedPageBreak/>
              <w:t>7</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1,290</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1031,444</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141,294</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2,580</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3670,532</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502,813</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0,103</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186,9354</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25,608</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10</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0,103</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448,645</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61,458</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11</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0,069</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116,5597</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15,967</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12</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0,068</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114,3605</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15,666</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13</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0,170</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246,3149</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33,742</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0,170</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296,8974</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40,671</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0,068</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72,57492</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9,942</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16</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0,155</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228,721</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31,332</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0,860</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442,0472</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60,554</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2,420</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3314,255</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454,008</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19</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0,140</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125,3567</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17,172</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r w:rsidR="00C056F1" w:rsidRPr="00FD2FE8" w:rsidTr="00934270">
        <w:tc>
          <w:tcPr>
            <w:tcW w:w="7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20</w:t>
            </w:r>
          </w:p>
        </w:tc>
        <w:tc>
          <w:tcPr>
            <w:tcW w:w="2762" w:type="dxa"/>
            <w:shd w:val="clear" w:color="auto" w:fill="auto"/>
            <w:vAlign w:val="center"/>
          </w:tcPr>
          <w:p w:rsidR="00C056F1" w:rsidRPr="00FD2FE8" w:rsidRDefault="00C056F1"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1753"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0,344</w:t>
            </w:r>
          </w:p>
        </w:tc>
        <w:tc>
          <w:tcPr>
            <w:tcW w:w="1641"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677,3659</w:t>
            </w:r>
          </w:p>
        </w:tc>
        <w:tc>
          <w:tcPr>
            <w:tcW w:w="1980"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92,790</w:t>
            </w:r>
          </w:p>
        </w:tc>
        <w:tc>
          <w:tcPr>
            <w:tcW w:w="1984" w:type="dxa"/>
            <w:shd w:val="clear" w:color="auto" w:fill="auto"/>
            <w:vAlign w:val="center"/>
          </w:tcPr>
          <w:p w:rsidR="00C056F1" w:rsidRPr="00FD2FE8" w:rsidRDefault="00C056F1"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C056F1" w:rsidRPr="00FD2FE8" w:rsidRDefault="00C056F1" w:rsidP="00934270">
            <w:pPr>
              <w:spacing w:after="0"/>
              <w:jc w:val="center"/>
              <w:rPr>
                <w:rFonts w:ascii="Times New Roman" w:eastAsia="Arial Unicode MS" w:hAnsi="Times New Roman" w:cs="Times New Roman"/>
                <w:color w:val="000000"/>
                <w:sz w:val="20"/>
                <w:szCs w:val="20"/>
                <w:lang w:eastAsia="ru-RU"/>
              </w:rPr>
            </w:pPr>
          </w:p>
        </w:tc>
      </w:tr>
    </w:tbl>
    <w:p w:rsidR="008F64B0" w:rsidRPr="00FD2FE8" w:rsidRDefault="008F64B0" w:rsidP="00603C98">
      <w:pPr>
        <w:spacing w:after="0"/>
        <w:rPr>
          <w:rFonts w:ascii="Times New Roman" w:hAnsi="Times New Roman" w:cs="Times New Roman"/>
          <w:sz w:val="28"/>
          <w:szCs w:val="28"/>
          <w:lang w:eastAsia="ru-RU"/>
        </w:rPr>
      </w:pPr>
    </w:p>
    <w:p w:rsidR="008F64B0" w:rsidRPr="00FD2FE8" w:rsidRDefault="008F64B0" w:rsidP="008F64B0">
      <w:pPr>
        <w:keepNext/>
        <w:spacing w:after="0"/>
        <w:ind w:firstLine="709"/>
        <w:jc w:val="center"/>
        <w:rPr>
          <w:rFonts w:ascii="Times New Roman" w:eastAsia="Arial Unicode MS" w:hAnsi="Times New Roman" w:cs="Times New Roman"/>
          <w:sz w:val="28"/>
          <w:szCs w:val="28"/>
          <w:lang w:eastAsia="ru-RU"/>
        </w:rPr>
      </w:pPr>
      <w:r w:rsidRPr="00FD2FE8">
        <w:rPr>
          <w:rFonts w:ascii="Times New Roman" w:hAnsi="Times New Roman" w:cs="Times New Roman"/>
          <w:sz w:val="28"/>
          <w:szCs w:val="28"/>
          <w:lang w:eastAsia="ru-RU"/>
        </w:rPr>
        <w:lastRenderedPageBreak/>
        <w:tab/>
      </w:r>
      <w:r w:rsidRPr="00FD2FE8">
        <w:rPr>
          <w:rFonts w:ascii="Times New Roman" w:hAnsi="Times New Roman" w:cs="Times New Roman"/>
          <w:iCs/>
          <w:sz w:val="28"/>
          <w:szCs w:val="28"/>
        </w:rPr>
        <w:t>Таблица 18</w:t>
      </w:r>
      <w:r w:rsidRPr="00FD2FE8">
        <w:rPr>
          <w:rFonts w:ascii="Times New Roman" w:eastAsia="Arial Unicode MS" w:hAnsi="Times New Roman" w:cs="Times New Roman"/>
          <w:sz w:val="28"/>
          <w:szCs w:val="28"/>
          <w:lang w:eastAsia="ru-RU"/>
        </w:rPr>
        <w:t>– Максимально часовые и годовые расходы основного вида топлива источниками тепловой энергии перспективное положение)</w:t>
      </w:r>
    </w:p>
    <w:tbl>
      <w:tblPr>
        <w:tblW w:w="1474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741"/>
        <w:gridCol w:w="2762"/>
        <w:gridCol w:w="1753"/>
        <w:gridCol w:w="1641"/>
        <w:gridCol w:w="1721"/>
        <w:gridCol w:w="1980"/>
        <w:gridCol w:w="1984"/>
        <w:gridCol w:w="2160"/>
      </w:tblGrid>
      <w:tr w:rsidR="008F64B0" w:rsidRPr="00FD2FE8" w:rsidTr="00054331">
        <w:tc>
          <w:tcPr>
            <w:tcW w:w="741" w:type="dxa"/>
            <w:shd w:val="clear" w:color="auto" w:fill="auto"/>
            <w:vAlign w:val="center"/>
          </w:tcPr>
          <w:p w:rsidR="008F64B0" w:rsidRPr="00FD2FE8" w:rsidRDefault="008F64B0" w:rsidP="00054331">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 п/п</w:t>
            </w:r>
          </w:p>
        </w:tc>
        <w:tc>
          <w:tcPr>
            <w:tcW w:w="2762" w:type="dxa"/>
            <w:shd w:val="clear" w:color="auto" w:fill="auto"/>
            <w:vAlign w:val="center"/>
          </w:tcPr>
          <w:p w:rsidR="008F64B0" w:rsidRPr="00FD2FE8" w:rsidRDefault="008F64B0" w:rsidP="00054331">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Наименование и адрес котельной</w:t>
            </w:r>
          </w:p>
        </w:tc>
        <w:tc>
          <w:tcPr>
            <w:tcW w:w="1753" w:type="dxa"/>
            <w:shd w:val="clear" w:color="auto" w:fill="auto"/>
            <w:vAlign w:val="center"/>
          </w:tcPr>
          <w:p w:rsidR="008F64B0" w:rsidRPr="00FD2FE8" w:rsidRDefault="008F64B0" w:rsidP="00054331">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Установленная мощность, Гкал/ч</w:t>
            </w:r>
          </w:p>
        </w:tc>
        <w:tc>
          <w:tcPr>
            <w:tcW w:w="1641" w:type="dxa"/>
            <w:shd w:val="clear" w:color="auto" w:fill="auto"/>
            <w:vAlign w:val="center"/>
          </w:tcPr>
          <w:p w:rsidR="008F64B0" w:rsidRPr="00FD2FE8" w:rsidRDefault="008F64B0" w:rsidP="00054331">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Основное топливо</w:t>
            </w:r>
          </w:p>
        </w:tc>
        <w:tc>
          <w:tcPr>
            <w:tcW w:w="1721" w:type="dxa"/>
            <w:shd w:val="clear" w:color="auto" w:fill="auto"/>
            <w:vAlign w:val="center"/>
          </w:tcPr>
          <w:p w:rsidR="008F64B0" w:rsidRPr="00FD2FE8" w:rsidRDefault="008F64B0" w:rsidP="00054331">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Выработка тепл-й энергии за год, Гкал/год</w:t>
            </w:r>
          </w:p>
        </w:tc>
        <w:tc>
          <w:tcPr>
            <w:tcW w:w="1980" w:type="dxa"/>
            <w:shd w:val="clear" w:color="auto" w:fill="auto"/>
            <w:vAlign w:val="center"/>
          </w:tcPr>
          <w:p w:rsidR="008F64B0" w:rsidRPr="00FD2FE8" w:rsidRDefault="008F64B0" w:rsidP="00054331">
            <w:pPr>
              <w:spacing w:after="0" w:line="240" w:lineRule="auto"/>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Расход природного газа, тыс.м</w:t>
            </w:r>
            <w:r w:rsidRPr="00FD2FE8">
              <w:rPr>
                <w:rFonts w:ascii="Times New Roman" w:eastAsia="Times New Roman" w:hAnsi="Times New Roman" w:cs="Times New Roman"/>
                <w:b/>
                <w:vertAlign w:val="superscript"/>
                <w:lang w:eastAsia="ru-RU"/>
              </w:rPr>
              <w:t>3</w:t>
            </w:r>
          </w:p>
        </w:tc>
        <w:tc>
          <w:tcPr>
            <w:tcW w:w="1984" w:type="dxa"/>
            <w:shd w:val="clear" w:color="auto" w:fill="auto"/>
            <w:vAlign w:val="center"/>
          </w:tcPr>
          <w:p w:rsidR="008F64B0" w:rsidRPr="00FD2FE8" w:rsidRDefault="008F64B0" w:rsidP="00054331">
            <w:pPr>
              <w:spacing w:after="0" w:line="240" w:lineRule="auto"/>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Расход угля, тн</w:t>
            </w:r>
          </w:p>
        </w:tc>
        <w:tc>
          <w:tcPr>
            <w:tcW w:w="2160" w:type="dxa"/>
            <w:shd w:val="clear" w:color="auto" w:fill="auto"/>
            <w:vAlign w:val="center"/>
          </w:tcPr>
          <w:p w:rsidR="008F64B0" w:rsidRPr="00FD2FE8" w:rsidRDefault="008F64B0" w:rsidP="00054331">
            <w:pPr>
              <w:spacing w:after="0" w:line="240" w:lineRule="auto"/>
              <w:jc w:val="center"/>
              <w:rPr>
                <w:rFonts w:ascii="Times New Roman" w:eastAsia="Times New Roman" w:hAnsi="Times New Roman" w:cs="Times New Roman"/>
                <w:b/>
                <w:lang w:eastAsia="ru-RU"/>
              </w:rPr>
            </w:pPr>
            <w:r w:rsidRPr="00FD2FE8">
              <w:rPr>
                <w:rFonts w:ascii="Times New Roman" w:eastAsia="Times New Roman" w:hAnsi="Times New Roman" w:cs="Times New Roman"/>
                <w:b/>
                <w:lang w:eastAsia="ru-RU"/>
              </w:rPr>
              <w:t>Расход мазута, тн</w:t>
            </w: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№2, г.Сенгилей, ул.Гая, 63а</w:t>
            </w:r>
          </w:p>
        </w:tc>
        <w:tc>
          <w:tcPr>
            <w:tcW w:w="1753" w:type="dxa"/>
            <w:shd w:val="clear" w:color="auto" w:fill="auto"/>
            <w:vAlign w:val="center"/>
          </w:tcPr>
          <w:p w:rsidR="00934270" w:rsidRPr="00FD2FE8" w:rsidRDefault="00934270" w:rsidP="00934270">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0,301</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461,8404</w:t>
            </w:r>
          </w:p>
        </w:tc>
        <w:tc>
          <w:tcPr>
            <w:tcW w:w="1980" w:type="dxa"/>
            <w:shd w:val="clear" w:color="auto" w:fill="auto"/>
            <w:vAlign w:val="center"/>
          </w:tcPr>
          <w:p w:rsidR="00934270" w:rsidRPr="00FD2FE8" w:rsidRDefault="00934270" w:rsidP="00934270">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63,266</w:t>
            </w:r>
          </w:p>
        </w:tc>
        <w:tc>
          <w:tcPr>
            <w:tcW w:w="1984" w:type="dxa"/>
            <w:shd w:val="clear" w:color="auto" w:fill="auto"/>
            <w:vAlign w:val="center"/>
          </w:tcPr>
          <w:p w:rsidR="00934270" w:rsidRPr="00FD2FE8" w:rsidRDefault="00934270" w:rsidP="00934270">
            <w:pPr>
              <w:spacing w:after="0" w:line="240" w:lineRule="auto"/>
              <w:jc w:val="center"/>
              <w:rPr>
                <w:rFonts w:ascii="Times New Roman" w:hAnsi="Times New Roman" w:cs="Times New Roman"/>
                <w:color w:val="000000"/>
                <w:sz w:val="20"/>
                <w:szCs w:val="20"/>
                <w:lang w:eastAsia="ru-RU"/>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0,255</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547,6108</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75,015</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0,877</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1361,33</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186,484</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0,266</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415,6564</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56,939</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1,080</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1321,743</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181,061</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0,520</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653,1743</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89,476</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1,290</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1031,444</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141,294</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2,580</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3670,532</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502,813</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0,103</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186,9354</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25,608</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10</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0,103</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448,645</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61,458</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11</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 xml:space="preserve">Котельная МУК ЦБС, </w:t>
            </w:r>
            <w:r w:rsidRPr="00FD2FE8">
              <w:rPr>
                <w:rFonts w:ascii="Times New Roman" w:hAnsi="Times New Roman" w:cs="Times New Roman"/>
                <w:sz w:val="20"/>
                <w:szCs w:val="20"/>
              </w:rPr>
              <w:lastRenderedPageBreak/>
              <w:t>г.Сенгилей</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lastRenderedPageBreak/>
              <w:t>0,069</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116,5597</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15,967</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lastRenderedPageBreak/>
              <w:t>12</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0,068</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114,3605</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15,666</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13</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0,170</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246,3149</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33,742</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0,170</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296,8974</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40,671</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0,068</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72,57492</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9,942</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16</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0,155</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228,721</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31,332</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0,860</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442,0472</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60,554</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2,420</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3314,255</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454,008</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19</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0,140</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125,3567</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17,172</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r w:rsidR="00934270" w:rsidRPr="00FD2FE8" w:rsidTr="00054331">
        <w:tc>
          <w:tcPr>
            <w:tcW w:w="7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20</w:t>
            </w:r>
          </w:p>
        </w:tc>
        <w:tc>
          <w:tcPr>
            <w:tcW w:w="2762" w:type="dxa"/>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1753"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0,344</w:t>
            </w:r>
          </w:p>
        </w:tc>
        <w:tc>
          <w:tcPr>
            <w:tcW w:w="1641"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21"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677,3659</w:t>
            </w:r>
          </w:p>
        </w:tc>
        <w:tc>
          <w:tcPr>
            <w:tcW w:w="1980"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92,790</w:t>
            </w:r>
          </w:p>
        </w:tc>
        <w:tc>
          <w:tcPr>
            <w:tcW w:w="1984" w:type="dxa"/>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p>
        </w:tc>
        <w:tc>
          <w:tcPr>
            <w:tcW w:w="2160" w:type="dxa"/>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r>
    </w:tbl>
    <w:p w:rsidR="008F64B0" w:rsidRPr="00FD2FE8" w:rsidRDefault="008F64B0" w:rsidP="008F64B0">
      <w:pPr>
        <w:tabs>
          <w:tab w:val="left" w:pos="4942"/>
        </w:tabs>
        <w:rPr>
          <w:rFonts w:ascii="Times New Roman" w:hAnsi="Times New Roman" w:cs="Times New Roman"/>
          <w:sz w:val="28"/>
          <w:szCs w:val="28"/>
          <w:lang w:eastAsia="ru-RU"/>
        </w:rPr>
      </w:pPr>
    </w:p>
    <w:p w:rsidR="008F64B0" w:rsidRPr="00FD2FE8" w:rsidRDefault="008F64B0" w:rsidP="008F64B0">
      <w:pPr>
        <w:rPr>
          <w:rFonts w:ascii="Times New Roman" w:hAnsi="Times New Roman" w:cs="Times New Roman"/>
          <w:sz w:val="28"/>
          <w:szCs w:val="28"/>
          <w:lang w:eastAsia="ru-RU"/>
        </w:rPr>
      </w:pPr>
    </w:p>
    <w:p w:rsidR="00F7246E" w:rsidRPr="00FD2FE8" w:rsidRDefault="00F7246E" w:rsidP="008F64B0">
      <w:pPr>
        <w:rPr>
          <w:rFonts w:ascii="Times New Roman" w:hAnsi="Times New Roman" w:cs="Times New Roman"/>
          <w:sz w:val="28"/>
          <w:szCs w:val="28"/>
          <w:lang w:eastAsia="ru-RU"/>
        </w:rPr>
        <w:sectPr w:rsidR="00F7246E" w:rsidRPr="00FD2FE8" w:rsidSect="009E6DE4">
          <w:pgSz w:w="15840" w:h="12240" w:orient="landscape"/>
          <w:pgMar w:top="1701" w:right="851" w:bottom="851" w:left="567" w:header="510" w:footer="510" w:gutter="0"/>
          <w:cols w:space="720"/>
          <w:docGrid w:linePitch="299"/>
        </w:sectPr>
      </w:pPr>
    </w:p>
    <w:p w:rsidR="00D30057"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lastRenderedPageBreak/>
        <w:t>8.2. Потребляем</w:t>
      </w:r>
      <w:r w:rsidR="00D30057" w:rsidRPr="00FD2FE8">
        <w:rPr>
          <w:rFonts w:ascii="Times New Roman" w:hAnsi="Times New Roman" w:cs="Times New Roman"/>
          <w:b/>
          <w:sz w:val="28"/>
          <w:szCs w:val="28"/>
          <w:lang w:eastAsia="ru-RU"/>
        </w:rPr>
        <w:t xml:space="preserve">ые источником тепловой энергии </w:t>
      </w:r>
      <w:r w:rsidRPr="00FD2FE8">
        <w:rPr>
          <w:rFonts w:ascii="Times New Roman" w:hAnsi="Times New Roman" w:cs="Times New Roman"/>
          <w:b/>
          <w:sz w:val="28"/>
          <w:szCs w:val="28"/>
          <w:lang w:eastAsia="ru-RU"/>
        </w:rPr>
        <w:t xml:space="preserve">виды топлива, </w:t>
      </w:r>
    </w:p>
    <w:p w:rsidR="00D30057"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включая местные виды топлива, а также используемые </w:t>
      </w:r>
    </w:p>
    <w:p w:rsidR="00E30CC8"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возобновляемые источники энергии</w:t>
      </w:r>
    </w:p>
    <w:p w:rsidR="003F1B5A" w:rsidRPr="00FD2FE8" w:rsidRDefault="003F1B5A"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Сведения об основном, резервном и вспомогательным топливе, потребляемом источниками тепловой энергии, в том числе с использованием возобновляемых источников энергии и местных видов топлива приведены в таблице</w:t>
      </w:r>
      <w:r w:rsidR="00EE548C" w:rsidRPr="00FD2FE8">
        <w:rPr>
          <w:rFonts w:ascii="Times New Roman" w:hAnsi="Times New Roman" w:cs="Times New Roman"/>
          <w:sz w:val="28"/>
          <w:szCs w:val="28"/>
        </w:rPr>
        <w:t xml:space="preserve"> 1</w:t>
      </w:r>
      <w:r w:rsidR="005A6D21" w:rsidRPr="00FD2FE8">
        <w:rPr>
          <w:rFonts w:ascii="Times New Roman" w:hAnsi="Times New Roman" w:cs="Times New Roman"/>
          <w:sz w:val="28"/>
          <w:szCs w:val="28"/>
        </w:rPr>
        <w:t>9</w:t>
      </w:r>
      <w:r w:rsidRPr="00FD2FE8">
        <w:rPr>
          <w:rFonts w:ascii="Times New Roman" w:hAnsi="Times New Roman" w:cs="Times New Roman"/>
          <w:sz w:val="28"/>
          <w:szCs w:val="28"/>
        </w:rPr>
        <w:t>.</w:t>
      </w:r>
    </w:p>
    <w:p w:rsidR="003F1B5A" w:rsidRPr="00FD2FE8" w:rsidRDefault="003F1B5A" w:rsidP="00603C98">
      <w:pPr>
        <w:keepNext/>
        <w:spacing w:after="0"/>
        <w:ind w:firstLine="720"/>
        <w:rPr>
          <w:rFonts w:ascii="Times New Roman" w:hAnsi="Times New Roman" w:cs="Times New Roman"/>
          <w:b/>
          <w:iCs/>
          <w:sz w:val="28"/>
          <w:szCs w:val="28"/>
        </w:rPr>
      </w:pPr>
      <w:bookmarkStart w:id="10" w:name="_Ref33996575"/>
      <w:r w:rsidRPr="00FD2FE8">
        <w:rPr>
          <w:rFonts w:ascii="Times New Roman" w:hAnsi="Times New Roman" w:cs="Times New Roman"/>
          <w:iCs/>
          <w:sz w:val="28"/>
          <w:szCs w:val="28"/>
        </w:rPr>
        <w:t xml:space="preserve">Таблица </w:t>
      </w:r>
      <w:bookmarkEnd w:id="10"/>
      <w:r w:rsidR="00EE548C" w:rsidRPr="00FD2FE8">
        <w:rPr>
          <w:rFonts w:ascii="Times New Roman" w:hAnsi="Times New Roman" w:cs="Times New Roman"/>
          <w:iCs/>
          <w:sz w:val="28"/>
          <w:szCs w:val="28"/>
        </w:rPr>
        <w:t>1</w:t>
      </w:r>
      <w:r w:rsidR="005A6D21" w:rsidRPr="00FD2FE8">
        <w:rPr>
          <w:rFonts w:ascii="Times New Roman" w:hAnsi="Times New Roman" w:cs="Times New Roman"/>
          <w:iCs/>
          <w:sz w:val="28"/>
          <w:szCs w:val="28"/>
        </w:rPr>
        <w:t>9</w:t>
      </w:r>
      <w:r w:rsidRPr="00FD2FE8">
        <w:rPr>
          <w:rFonts w:ascii="Times New Roman" w:hAnsi="Times New Roman" w:cs="Times New Roman"/>
          <w:b/>
          <w:iCs/>
          <w:sz w:val="28"/>
          <w:szCs w:val="28"/>
        </w:rPr>
        <w:t xml:space="preserve"> - </w:t>
      </w:r>
      <w:r w:rsidRPr="00FD2FE8">
        <w:rPr>
          <w:rFonts w:ascii="Times New Roman" w:hAnsi="Times New Roman" w:cs="Times New Roman"/>
          <w:bCs/>
          <w:iCs/>
          <w:sz w:val="28"/>
          <w:szCs w:val="28"/>
        </w:rPr>
        <w:t xml:space="preserve">Сведения об основном, резервном и вспомогательным топливом, потребляемым перспективных источников тепловой энергии </w:t>
      </w:r>
    </w:p>
    <w:tbl>
      <w:tblPr>
        <w:tblW w:w="9782"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634"/>
        <w:gridCol w:w="5320"/>
        <w:gridCol w:w="2127"/>
        <w:gridCol w:w="1701"/>
      </w:tblGrid>
      <w:tr w:rsidR="008E3D9D" w:rsidRPr="00FD2FE8" w:rsidTr="008E3D9D">
        <w:trPr>
          <w:trHeight w:val="20"/>
          <w:tblHeader/>
        </w:trPr>
        <w:tc>
          <w:tcPr>
            <w:tcW w:w="0" w:type="auto"/>
            <w:shd w:val="clear" w:color="auto" w:fill="auto"/>
            <w:vAlign w:val="center"/>
            <w:hideMark/>
          </w:tcPr>
          <w:p w:rsidR="008E3D9D" w:rsidRPr="00FD2FE8" w:rsidRDefault="008E3D9D" w:rsidP="00603C98">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 п/п</w:t>
            </w:r>
          </w:p>
        </w:tc>
        <w:tc>
          <w:tcPr>
            <w:tcW w:w="5320" w:type="dxa"/>
            <w:shd w:val="clear" w:color="auto" w:fill="auto"/>
            <w:vAlign w:val="center"/>
            <w:hideMark/>
          </w:tcPr>
          <w:p w:rsidR="008E3D9D" w:rsidRPr="00FD2FE8" w:rsidRDefault="008E3D9D" w:rsidP="00603C98">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Наименование и адрес котельной</w:t>
            </w:r>
          </w:p>
        </w:tc>
        <w:tc>
          <w:tcPr>
            <w:tcW w:w="2127" w:type="dxa"/>
            <w:shd w:val="clear" w:color="auto" w:fill="auto"/>
            <w:vAlign w:val="center"/>
            <w:hideMark/>
          </w:tcPr>
          <w:p w:rsidR="008E3D9D" w:rsidRPr="00FD2FE8" w:rsidRDefault="008E3D9D" w:rsidP="00603C98">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Основное топливо</w:t>
            </w:r>
          </w:p>
        </w:tc>
        <w:tc>
          <w:tcPr>
            <w:tcW w:w="1701" w:type="dxa"/>
            <w:shd w:val="clear" w:color="auto" w:fill="auto"/>
            <w:vAlign w:val="center"/>
            <w:hideMark/>
          </w:tcPr>
          <w:p w:rsidR="008E3D9D" w:rsidRPr="00FD2FE8" w:rsidRDefault="008E3D9D" w:rsidP="00603C98">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Резервное топливо</w:t>
            </w:r>
          </w:p>
        </w:tc>
      </w:tr>
      <w:tr w:rsidR="00124603" w:rsidRPr="00FD2FE8" w:rsidTr="008E3D9D">
        <w:trPr>
          <w:trHeight w:val="481"/>
        </w:trPr>
        <w:tc>
          <w:tcPr>
            <w:tcW w:w="0" w:type="auto"/>
            <w:shd w:val="clear" w:color="auto" w:fill="auto"/>
            <w:vAlign w:val="center"/>
            <w:hideMark/>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№2, г.Сенгилей, ул.Гая, 63а</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hideMark/>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481"/>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10</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11</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12</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13</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16</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19</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r w:rsidR="00124603" w:rsidRPr="00FD2FE8" w:rsidTr="008E3D9D">
        <w:trPr>
          <w:trHeight w:val="20"/>
        </w:trPr>
        <w:tc>
          <w:tcPr>
            <w:tcW w:w="0" w:type="auto"/>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20</w:t>
            </w:r>
          </w:p>
        </w:tc>
        <w:tc>
          <w:tcPr>
            <w:tcW w:w="5320" w:type="dxa"/>
            <w:shd w:val="clear" w:color="auto" w:fill="auto"/>
            <w:vAlign w:val="center"/>
          </w:tcPr>
          <w:p w:rsidR="00124603" w:rsidRPr="00FD2FE8" w:rsidRDefault="00124603" w:rsidP="00124603">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2127"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r>
    </w:tbl>
    <w:p w:rsidR="003F1B5A" w:rsidRPr="00FD2FE8" w:rsidRDefault="003F1B5A" w:rsidP="00603C98">
      <w:pPr>
        <w:spacing w:after="0"/>
        <w:jc w:val="right"/>
        <w:rPr>
          <w:rFonts w:ascii="Times New Roman" w:eastAsia="Arial Unicode MS" w:hAnsi="Times New Roman" w:cs="Times New Roman"/>
          <w:sz w:val="28"/>
          <w:szCs w:val="28"/>
          <w:lang w:eastAsia="ru-RU"/>
        </w:rPr>
      </w:pPr>
    </w:p>
    <w:p w:rsidR="00D30057"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8.3. Ви</w:t>
      </w:r>
      <w:r w:rsidR="00D30057" w:rsidRPr="00FD2FE8">
        <w:rPr>
          <w:rFonts w:ascii="Times New Roman" w:hAnsi="Times New Roman" w:cs="Times New Roman"/>
          <w:b/>
          <w:sz w:val="28"/>
          <w:szCs w:val="28"/>
          <w:lang w:eastAsia="ru-RU"/>
        </w:rPr>
        <w:t xml:space="preserve">ды топлива, их доли и значение </w:t>
      </w:r>
      <w:r w:rsidRPr="00FD2FE8">
        <w:rPr>
          <w:rFonts w:ascii="Times New Roman" w:hAnsi="Times New Roman" w:cs="Times New Roman"/>
          <w:b/>
          <w:sz w:val="28"/>
          <w:szCs w:val="28"/>
          <w:lang w:eastAsia="ru-RU"/>
        </w:rPr>
        <w:t xml:space="preserve">низшей теплоты сгорания </w:t>
      </w:r>
    </w:p>
    <w:p w:rsidR="00D30057"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топлива, используемые для</w:t>
      </w:r>
      <w:r w:rsidR="00D30057" w:rsidRPr="00FD2FE8">
        <w:rPr>
          <w:rFonts w:ascii="Times New Roman" w:hAnsi="Times New Roman" w:cs="Times New Roman"/>
          <w:b/>
          <w:sz w:val="28"/>
          <w:szCs w:val="28"/>
          <w:lang w:eastAsia="ru-RU"/>
        </w:rPr>
        <w:t xml:space="preserve"> производства тепловой энергии</w:t>
      </w:r>
    </w:p>
    <w:p w:rsidR="002D2995"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по каждой системе теплоснабжения</w:t>
      </w:r>
    </w:p>
    <w:p w:rsidR="00464DCF" w:rsidRPr="00FD2FE8" w:rsidRDefault="00464DCF" w:rsidP="00603C98">
      <w:pPr>
        <w:spacing w:after="0"/>
        <w:jc w:val="right"/>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Таблица </w:t>
      </w:r>
      <w:r w:rsidR="00485514" w:rsidRPr="00FD2FE8">
        <w:rPr>
          <w:rFonts w:ascii="Times New Roman" w:eastAsia="Arial Unicode MS" w:hAnsi="Times New Roman" w:cs="Times New Roman"/>
          <w:sz w:val="28"/>
          <w:szCs w:val="28"/>
          <w:lang w:eastAsia="ru-RU"/>
        </w:rPr>
        <w:t>20</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498"/>
        <w:gridCol w:w="2048"/>
        <w:gridCol w:w="1701"/>
        <w:gridCol w:w="1596"/>
        <w:gridCol w:w="1766"/>
      </w:tblGrid>
      <w:tr w:rsidR="00464DCF" w:rsidRPr="00FD2FE8" w:rsidTr="00493CCF">
        <w:trPr>
          <w:trHeight w:val="276"/>
        </w:trPr>
        <w:tc>
          <w:tcPr>
            <w:tcW w:w="2498" w:type="dxa"/>
            <w:vMerge w:val="restart"/>
            <w:shd w:val="clear" w:color="auto" w:fill="auto"/>
            <w:vAlign w:val="center"/>
          </w:tcPr>
          <w:p w:rsidR="00464DCF" w:rsidRPr="00FD2FE8" w:rsidRDefault="00464DCF" w:rsidP="00603C98">
            <w:pPr>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Наименование источника теплоснабжения</w:t>
            </w:r>
          </w:p>
        </w:tc>
        <w:tc>
          <w:tcPr>
            <w:tcW w:w="2048" w:type="dxa"/>
            <w:vMerge w:val="restart"/>
            <w:shd w:val="clear" w:color="auto" w:fill="auto"/>
            <w:vAlign w:val="center"/>
          </w:tcPr>
          <w:p w:rsidR="00464DCF" w:rsidRPr="00FD2FE8" w:rsidRDefault="00464DCF" w:rsidP="00603C98">
            <w:pPr>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Вид топлива</w:t>
            </w:r>
          </w:p>
        </w:tc>
        <w:tc>
          <w:tcPr>
            <w:tcW w:w="1701" w:type="dxa"/>
            <w:vMerge w:val="restart"/>
            <w:shd w:val="clear" w:color="auto" w:fill="auto"/>
            <w:vAlign w:val="center"/>
          </w:tcPr>
          <w:p w:rsidR="00464DCF" w:rsidRPr="00FD2FE8" w:rsidRDefault="00464DCF" w:rsidP="00603C98">
            <w:pPr>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Доля, %</w:t>
            </w:r>
          </w:p>
        </w:tc>
        <w:tc>
          <w:tcPr>
            <w:tcW w:w="3362" w:type="dxa"/>
            <w:gridSpan w:val="2"/>
          </w:tcPr>
          <w:p w:rsidR="00464DCF" w:rsidRPr="00FD2FE8" w:rsidRDefault="00464DCF" w:rsidP="00603C98">
            <w:pPr>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Низшая теплота сгорания топлива</w:t>
            </w:r>
          </w:p>
        </w:tc>
      </w:tr>
      <w:tr w:rsidR="00464DCF" w:rsidRPr="00FD2FE8" w:rsidTr="00493CCF">
        <w:trPr>
          <w:trHeight w:val="276"/>
        </w:trPr>
        <w:tc>
          <w:tcPr>
            <w:tcW w:w="2498" w:type="dxa"/>
            <w:vMerge/>
            <w:shd w:val="clear" w:color="auto" w:fill="auto"/>
            <w:vAlign w:val="center"/>
          </w:tcPr>
          <w:p w:rsidR="00464DCF" w:rsidRPr="00FD2FE8" w:rsidRDefault="00464DCF" w:rsidP="00603C98">
            <w:pPr>
              <w:spacing w:after="0"/>
              <w:jc w:val="center"/>
              <w:rPr>
                <w:rFonts w:ascii="Times New Roman" w:eastAsia="Arial Unicode MS" w:hAnsi="Times New Roman" w:cs="Times New Roman"/>
                <w:b/>
                <w:sz w:val="24"/>
                <w:szCs w:val="24"/>
                <w:lang w:eastAsia="ru-RU"/>
              </w:rPr>
            </w:pPr>
          </w:p>
        </w:tc>
        <w:tc>
          <w:tcPr>
            <w:tcW w:w="2048" w:type="dxa"/>
            <w:vMerge/>
            <w:shd w:val="clear" w:color="auto" w:fill="auto"/>
            <w:vAlign w:val="center"/>
          </w:tcPr>
          <w:p w:rsidR="00464DCF" w:rsidRPr="00FD2FE8" w:rsidRDefault="00464DCF" w:rsidP="00603C98">
            <w:pPr>
              <w:spacing w:after="0"/>
              <w:jc w:val="center"/>
              <w:rPr>
                <w:rFonts w:ascii="Times New Roman" w:eastAsia="Arial Unicode MS" w:hAnsi="Times New Roman" w:cs="Times New Roman"/>
                <w:b/>
                <w:sz w:val="24"/>
                <w:szCs w:val="24"/>
                <w:lang w:eastAsia="ru-RU"/>
              </w:rPr>
            </w:pPr>
          </w:p>
        </w:tc>
        <w:tc>
          <w:tcPr>
            <w:tcW w:w="1701" w:type="dxa"/>
            <w:vMerge/>
            <w:shd w:val="clear" w:color="auto" w:fill="auto"/>
            <w:vAlign w:val="center"/>
          </w:tcPr>
          <w:p w:rsidR="00464DCF" w:rsidRPr="00FD2FE8" w:rsidRDefault="00464DCF" w:rsidP="00603C98">
            <w:pPr>
              <w:spacing w:after="0"/>
              <w:jc w:val="center"/>
              <w:rPr>
                <w:rFonts w:ascii="Times New Roman" w:eastAsia="Arial Unicode MS" w:hAnsi="Times New Roman" w:cs="Times New Roman"/>
                <w:b/>
                <w:sz w:val="24"/>
                <w:szCs w:val="24"/>
                <w:lang w:eastAsia="ru-RU"/>
              </w:rPr>
            </w:pPr>
          </w:p>
        </w:tc>
        <w:tc>
          <w:tcPr>
            <w:tcW w:w="1596" w:type="dxa"/>
          </w:tcPr>
          <w:p w:rsidR="00464DCF" w:rsidRPr="00FD2FE8" w:rsidRDefault="00464DCF" w:rsidP="00603C98">
            <w:pPr>
              <w:spacing w:after="0"/>
              <w:jc w:val="center"/>
              <w:rPr>
                <w:rFonts w:ascii="Times New Roman" w:eastAsia="Arial Unicode MS" w:hAnsi="Times New Roman" w:cs="Times New Roman"/>
                <w:b/>
                <w:sz w:val="24"/>
                <w:szCs w:val="24"/>
                <w:vertAlign w:val="superscript"/>
                <w:lang w:eastAsia="ru-RU"/>
              </w:rPr>
            </w:pPr>
            <w:r w:rsidRPr="00FD2FE8">
              <w:rPr>
                <w:rFonts w:ascii="Times New Roman" w:eastAsia="Arial Unicode MS" w:hAnsi="Times New Roman" w:cs="Times New Roman"/>
                <w:b/>
                <w:sz w:val="24"/>
                <w:szCs w:val="24"/>
                <w:lang w:eastAsia="ru-RU"/>
              </w:rPr>
              <w:t>МДж/м</w:t>
            </w:r>
            <w:r w:rsidRPr="00FD2FE8">
              <w:rPr>
                <w:rFonts w:ascii="Times New Roman" w:eastAsia="Arial Unicode MS" w:hAnsi="Times New Roman" w:cs="Times New Roman"/>
                <w:b/>
                <w:sz w:val="24"/>
                <w:szCs w:val="24"/>
                <w:vertAlign w:val="superscript"/>
                <w:lang w:eastAsia="ru-RU"/>
              </w:rPr>
              <w:t>3</w:t>
            </w:r>
          </w:p>
        </w:tc>
        <w:tc>
          <w:tcPr>
            <w:tcW w:w="1766" w:type="dxa"/>
          </w:tcPr>
          <w:p w:rsidR="00464DCF" w:rsidRPr="00FD2FE8" w:rsidRDefault="00464DCF" w:rsidP="00603C98">
            <w:pPr>
              <w:spacing w:after="0"/>
              <w:jc w:val="center"/>
              <w:rPr>
                <w:rFonts w:ascii="Times New Roman" w:eastAsia="Arial Unicode MS" w:hAnsi="Times New Roman" w:cs="Times New Roman"/>
                <w:b/>
                <w:sz w:val="24"/>
                <w:szCs w:val="24"/>
                <w:lang w:eastAsia="ru-RU"/>
              </w:rPr>
            </w:pPr>
            <w:r w:rsidRPr="00FD2FE8">
              <w:rPr>
                <w:rFonts w:ascii="Times New Roman" w:eastAsia="Arial Unicode MS" w:hAnsi="Times New Roman" w:cs="Times New Roman"/>
                <w:b/>
                <w:sz w:val="24"/>
                <w:szCs w:val="24"/>
                <w:lang w:eastAsia="ru-RU"/>
              </w:rPr>
              <w:t>Ккал/м</w:t>
            </w:r>
            <w:r w:rsidRPr="00FD2FE8">
              <w:rPr>
                <w:rFonts w:ascii="Times New Roman" w:eastAsia="Arial Unicode MS" w:hAnsi="Times New Roman" w:cs="Times New Roman"/>
                <w:b/>
                <w:sz w:val="24"/>
                <w:szCs w:val="24"/>
                <w:vertAlign w:val="superscript"/>
                <w:lang w:eastAsia="ru-RU"/>
              </w:rPr>
              <w:t>3</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lastRenderedPageBreak/>
              <w:t>Котельная школы №2, г.Сенгилей, ул.Гая, 63а</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sz w:val="20"/>
                <w:szCs w:val="20"/>
              </w:rPr>
            </w:pPr>
            <w:r w:rsidRPr="00FD2FE8">
              <w:rPr>
                <w:rFonts w:ascii="Times New Roman" w:hAnsi="Times New Roman" w:cs="Times New Roman"/>
                <w:sz w:val="20"/>
                <w:szCs w:val="20"/>
              </w:rPr>
              <w:t xml:space="preserve">Котельная детского сада "Березка", г.Сенгилей,  ул. </w:t>
            </w:r>
            <w:r w:rsidRPr="00FD2FE8">
              <w:rPr>
                <w:rFonts w:ascii="Times New Roman" w:hAnsi="Times New Roman" w:cs="Times New Roman"/>
                <w:sz w:val="20"/>
                <w:szCs w:val="20"/>
              </w:rPr>
              <w:lastRenderedPageBreak/>
              <w:t>Ст Разина, 14</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lastRenderedPageBreak/>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r w:rsidR="00124603" w:rsidRPr="00FD2FE8" w:rsidTr="00493CCF">
        <w:tc>
          <w:tcPr>
            <w:tcW w:w="2498" w:type="dxa"/>
            <w:shd w:val="clear" w:color="auto" w:fill="auto"/>
            <w:vAlign w:val="center"/>
          </w:tcPr>
          <w:p w:rsidR="00124603" w:rsidRPr="00FD2FE8" w:rsidRDefault="00124603" w:rsidP="00124603">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lastRenderedPageBreak/>
              <w:t>Котельная Лечебный корпус "Тополек" г. Сенгилей, ул.Чехова,2б</w:t>
            </w:r>
          </w:p>
        </w:tc>
        <w:tc>
          <w:tcPr>
            <w:tcW w:w="2048" w:type="dxa"/>
            <w:shd w:val="clear" w:color="auto" w:fill="auto"/>
            <w:vAlign w:val="center"/>
          </w:tcPr>
          <w:p w:rsidR="00124603" w:rsidRPr="00FD2FE8" w:rsidRDefault="00124603" w:rsidP="00124603">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природный газ</w:t>
            </w:r>
          </w:p>
        </w:tc>
        <w:tc>
          <w:tcPr>
            <w:tcW w:w="1701" w:type="dxa"/>
            <w:shd w:val="clear" w:color="auto" w:fill="auto"/>
            <w:vAlign w:val="center"/>
          </w:tcPr>
          <w:p w:rsidR="00124603" w:rsidRPr="00FD2FE8" w:rsidRDefault="00124603" w:rsidP="00124603">
            <w:pPr>
              <w:spacing w:after="0"/>
              <w:ind w:right="-65"/>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100</w:t>
            </w:r>
          </w:p>
        </w:tc>
        <w:tc>
          <w:tcPr>
            <w:tcW w:w="159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34,4</w:t>
            </w:r>
          </w:p>
        </w:tc>
        <w:tc>
          <w:tcPr>
            <w:tcW w:w="1766" w:type="dxa"/>
            <w:vAlign w:val="center"/>
          </w:tcPr>
          <w:p w:rsidR="00124603" w:rsidRPr="00FD2FE8" w:rsidRDefault="00124603" w:rsidP="00124603">
            <w:pPr>
              <w:spacing w:after="0"/>
              <w:ind w:right="-104"/>
              <w:jc w:val="center"/>
              <w:rPr>
                <w:rFonts w:ascii="Times New Roman" w:eastAsia="Arial Unicode MS" w:hAnsi="Times New Roman" w:cs="Times New Roman"/>
                <w:sz w:val="20"/>
                <w:szCs w:val="20"/>
                <w:lang w:eastAsia="ru-RU"/>
              </w:rPr>
            </w:pPr>
            <w:r w:rsidRPr="00FD2FE8">
              <w:rPr>
                <w:rFonts w:ascii="Times New Roman" w:eastAsia="Arial Unicode MS" w:hAnsi="Times New Roman" w:cs="Times New Roman"/>
                <w:sz w:val="20"/>
                <w:szCs w:val="20"/>
                <w:lang w:eastAsia="ru-RU"/>
              </w:rPr>
              <w:t>8140</w:t>
            </w:r>
          </w:p>
        </w:tc>
      </w:tr>
    </w:tbl>
    <w:p w:rsidR="009E4CCE" w:rsidRPr="00FD2FE8" w:rsidRDefault="009E4CCE" w:rsidP="00603C98">
      <w:pPr>
        <w:spacing w:after="0"/>
        <w:jc w:val="center"/>
        <w:rPr>
          <w:rFonts w:ascii="Times New Roman" w:hAnsi="Times New Roman" w:cs="Times New Roman"/>
          <w:b/>
          <w:sz w:val="28"/>
          <w:szCs w:val="28"/>
          <w:lang w:eastAsia="ru-RU"/>
        </w:rPr>
      </w:pPr>
    </w:p>
    <w:p w:rsidR="002D2995"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 </w:t>
      </w:r>
    </w:p>
    <w:p w:rsidR="00355CB2" w:rsidRPr="00FD2FE8" w:rsidRDefault="00F64648" w:rsidP="00603C98">
      <w:pPr>
        <w:spacing w:after="0"/>
        <w:ind w:firstLine="709"/>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 xml:space="preserve">В </w:t>
      </w:r>
      <w:r w:rsidR="00534C2D">
        <w:rPr>
          <w:rFonts w:ascii="Times New Roman" w:hAnsi="Times New Roman" w:cs="Times New Roman"/>
          <w:sz w:val="28"/>
          <w:szCs w:val="28"/>
          <w:lang w:eastAsia="ru-RU"/>
        </w:rPr>
        <w:t>Сенги</w:t>
      </w:r>
      <w:r w:rsidR="004720E2" w:rsidRPr="00FD2FE8">
        <w:rPr>
          <w:rFonts w:ascii="Times New Roman" w:hAnsi="Times New Roman" w:cs="Times New Roman"/>
          <w:sz w:val="28"/>
          <w:szCs w:val="28"/>
          <w:lang w:eastAsia="ru-RU"/>
        </w:rPr>
        <w:t>леевском городском поселении</w:t>
      </w:r>
      <w:r w:rsidR="00EE4CCF" w:rsidRPr="00FD2FE8">
        <w:rPr>
          <w:rFonts w:ascii="Times New Roman" w:hAnsi="Times New Roman" w:cs="Times New Roman"/>
          <w:sz w:val="28"/>
          <w:szCs w:val="28"/>
          <w:lang w:eastAsia="ru-RU"/>
        </w:rPr>
        <w:t xml:space="preserve"> </w:t>
      </w:r>
      <w:r w:rsidR="00534C2D">
        <w:rPr>
          <w:rFonts w:ascii="Times New Roman" w:hAnsi="Times New Roman" w:cs="Times New Roman"/>
          <w:sz w:val="28"/>
          <w:szCs w:val="28"/>
          <w:lang w:eastAsia="ru-RU"/>
        </w:rPr>
        <w:t>Сенгилеевского</w:t>
      </w:r>
      <w:r w:rsidR="00EE4CCF" w:rsidRPr="00FD2FE8">
        <w:rPr>
          <w:rFonts w:ascii="Times New Roman" w:hAnsi="Times New Roman" w:cs="Times New Roman"/>
          <w:sz w:val="28"/>
          <w:szCs w:val="28"/>
          <w:lang w:eastAsia="ru-RU"/>
        </w:rPr>
        <w:t xml:space="preserve"> района Ульяновской области</w:t>
      </w:r>
      <w:r w:rsidR="00A26D06" w:rsidRPr="00FD2FE8">
        <w:rPr>
          <w:rFonts w:ascii="Times New Roman" w:hAnsi="Times New Roman" w:cs="Times New Roman"/>
          <w:sz w:val="28"/>
          <w:szCs w:val="28"/>
          <w:lang w:eastAsia="ru-RU"/>
        </w:rPr>
        <w:t xml:space="preserve"> </w:t>
      </w:r>
      <w:r w:rsidR="005A6B22" w:rsidRPr="00FD2FE8">
        <w:rPr>
          <w:rFonts w:ascii="Times New Roman" w:hAnsi="Times New Roman" w:cs="Times New Roman"/>
          <w:sz w:val="28"/>
          <w:szCs w:val="28"/>
          <w:lang w:eastAsia="ru-RU"/>
        </w:rPr>
        <w:t>в</w:t>
      </w:r>
      <w:r w:rsidR="00A26D06" w:rsidRPr="00FD2FE8">
        <w:rPr>
          <w:rFonts w:ascii="Times New Roman" w:hAnsi="Times New Roman" w:cs="Times New Roman"/>
          <w:sz w:val="28"/>
          <w:szCs w:val="28"/>
          <w:lang w:eastAsia="ru-RU"/>
        </w:rPr>
        <w:t xml:space="preserve"> </w:t>
      </w:r>
      <w:r w:rsidR="00E15349" w:rsidRPr="00FD2FE8">
        <w:rPr>
          <w:rFonts w:ascii="Times New Roman" w:hAnsi="Times New Roman" w:cs="Times New Roman"/>
          <w:sz w:val="28"/>
          <w:szCs w:val="28"/>
          <w:lang w:eastAsia="ru-RU"/>
        </w:rPr>
        <w:t>котельн</w:t>
      </w:r>
      <w:r w:rsidR="00640235" w:rsidRPr="00FD2FE8">
        <w:rPr>
          <w:rFonts w:ascii="Times New Roman" w:hAnsi="Times New Roman" w:cs="Times New Roman"/>
          <w:sz w:val="28"/>
          <w:szCs w:val="28"/>
          <w:lang w:eastAsia="ru-RU"/>
        </w:rPr>
        <w:t>ых</w:t>
      </w:r>
      <w:r w:rsidR="00A26D06" w:rsidRPr="00FD2FE8">
        <w:rPr>
          <w:rFonts w:ascii="Times New Roman" w:hAnsi="Times New Roman" w:cs="Times New Roman"/>
          <w:sz w:val="28"/>
          <w:szCs w:val="28"/>
          <w:lang w:eastAsia="ru-RU"/>
        </w:rPr>
        <w:t xml:space="preserve"> </w:t>
      </w:r>
      <w:r w:rsidR="008E3D9D" w:rsidRPr="00FD2FE8">
        <w:rPr>
          <w:rFonts w:ascii="Times New Roman" w:hAnsi="Times New Roman" w:cs="Times New Roman"/>
          <w:sz w:val="28"/>
          <w:szCs w:val="28"/>
          <w:lang w:eastAsia="ru-RU"/>
        </w:rPr>
        <w:t>преобладает</w:t>
      </w:r>
      <w:r w:rsidR="00A26D06" w:rsidRPr="00FD2FE8">
        <w:rPr>
          <w:rFonts w:ascii="Times New Roman" w:hAnsi="Times New Roman" w:cs="Times New Roman"/>
          <w:sz w:val="28"/>
          <w:szCs w:val="28"/>
          <w:lang w:eastAsia="ru-RU"/>
        </w:rPr>
        <w:t xml:space="preserve"> </w:t>
      </w:r>
      <w:r w:rsidR="007200D5" w:rsidRPr="00FD2FE8">
        <w:rPr>
          <w:rFonts w:ascii="Times New Roman" w:hAnsi="Times New Roman" w:cs="Times New Roman"/>
          <w:sz w:val="28"/>
          <w:szCs w:val="28"/>
          <w:lang w:eastAsia="ru-RU"/>
        </w:rPr>
        <w:t>природный газ</w:t>
      </w:r>
      <w:r w:rsidR="00522566" w:rsidRPr="00FD2FE8">
        <w:rPr>
          <w:rFonts w:ascii="Times New Roman" w:hAnsi="Times New Roman" w:cs="Times New Roman"/>
          <w:sz w:val="28"/>
          <w:szCs w:val="28"/>
          <w:lang w:eastAsia="ru-RU"/>
        </w:rPr>
        <w:t>.</w:t>
      </w:r>
    </w:p>
    <w:p w:rsidR="00D30057" w:rsidRPr="00FD2FE8" w:rsidRDefault="002D2995"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8.5. Приоритетное направление развития </w:t>
      </w:r>
      <w:r w:rsidR="00E118A8" w:rsidRPr="00FD2FE8">
        <w:rPr>
          <w:rFonts w:ascii="Times New Roman" w:hAnsi="Times New Roman" w:cs="Times New Roman"/>
          <w:b/>
          <w:sz w:val="28"/>
          <w:szCs w:val="28"/>
          <w:lang w:eastAsia="ru-RU"/>
        </w:rPr>
        <w:t xml:space="preserve">топливного </w:t>
      </w:r>
    </w:p>
    <w:p w:rsidR="002D2995" w:rsidRPr="00FD2FE8" w:rsidRDefault="00E118A8"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баланса поселения</w:t>
      </w:r>
    </w:p>
    <w:p w:rsidR="000C0EB2" w:rsidRPr="00FD2FE8" w:rsidRDefault="000C0EB2" w:rsidP="00603C98">
      <w:pPr>
        <w:spacing w:after="0"/>
        <w:jc w:val="right"/>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Таблица </w:t>
      </w:r>
      <w:r w:rsidR="00485514" w:rsidRPr="00FD2FE8">
        <w:rPr>
          <w:rFonts w:ascii="Times New Roman" w:eastAsia="Arial Unicode MS" w:hAnsi="Times New Roman" w:cs="Times New Roman"/>
          <w:sz w:val="28"/>
          <w:szCs w:val="28"/>
          <w:lang w:eastAsia="ru-RU"/>
        </w:rPr>
        <w:t>21</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847"/>
        <w:gridCol w:w="1052"/>
        <w:gridCol w:w="975"/>
        <w:gridCol w:w="1155"/>
        <w:gridCol w:w="974"/>
        <w:gridCol w:w="1103"/>
        <w:gridCol w:w="866"/>
        <w:gridCol w:w="909"/>
        <w:gridCol w:w="909"/>
      </w:tblGrid>
      <w:tr w:rsidR="003B03E5" w:rsidRPr="00FD2FE8" w:rsidTr="00825ACD">
        <w:tc>
          <w:tcPr>
            <w:tcW w:w="1847" w:type="dxa"/>
            <w:vMerge w:val="restart"/>
            <w:vAlign w:val="center"/>
          </w:tcPr>
          <w:p w:rsidR="003B03E5" w:rsidRPr="00FD2FE8" w:rsidRDefault="003B03E5" w:rsidP="00603C98">
            <w:pPr>
              <w:spacing w:after="0"/>
              <w:jc w:val="center"/>
              <w:rPr>
                <w:rFonts w:ascii="Times New Roman" w:eastAsia="Arial Unicode MS" w:hAnsi="Times New Roman" w:cs="Times New Roman"/>
                <w:sz w:val="28"/>
                <w:szCs w:val="28"/>
                <w:lang w:eastAsia="ru-RU"/>
              </w:rPr>
            </w:pPr>
            <w:r w:rsidRPr="00FD2FE8">
              <w:rPr>
                <w:rFonts w:ascii="Times New Roman" w:hAnsi="Times New Roman" w:cs="Times New Roman"/>
                <w:b/>
                <w:lang w:eastAsia="ru-RU"/>
              </w:rPr>
              <w:t>Наименование вида топлива</w:t>
            </w:r>
          </w:p>
        </w:tc>
        <w:tc>
          <w:tcPr>
            <w:tcW w:w="7943" w:type="dxa"/>
            <w:gridSpan w:val="8"/>
          </w:tcPr>
          <w:p w:rsidR="003B03E5" w:rsidRPr="00FD2FE8" w:rsidRDefault="003B03E5" w:rsidP="00603C98">
            <w:pPr>
              <w:spacing w:after="0"/>
              <w:jc w:val="center"/>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b/>
                <w:color w:val="000000"/>
                <w:lang w:bidi="ru-RU"/>
              </w:rPr>
              <w:t>Расход натурального топлива</w:t>
            </w:r>
          </w:p>
        </w:tc>
      </w:tr>
      <w:tr w:rsidR="00640235" w:rsidRPr="00FD2FE8" w:rsidTr="00825ACD">
        <w:tc>
          <w:tcPr>
            <w:tcW w:w="1847" w:type="dxa"/>
            <w:vMerge/>
          </w:tcPr>
          <w:p w:rsidR="00640235" w:rsidRPr="00FD2FE8" w:rsidRDefault="00640235" w:rsidP="00603C98">
            <w:pPr>
              <w:spacing w:after="0"/>
              <w:jc w:val="right"/>
              <w:rPr>
                <w:rFonts w:ascii="Times New Roman" w:eastAsia="Arial Unicode MS" w:hAnsi="Times New Roman" w:cs="Times New Roman"/>
                <w:sz w:val="28"/>
                <w:szCs w:val="28"/>
                <w:lang w:eastAsia="ru-RU"/>
              </w:rPr>
            </w:pPr>
          </w:p>
        </w:tc>
        <w:tc>
          <w:tcPr>
            <w:tcW w:w="1052" w:type="dxa"/>
            <w:vAlign w:val="center"/>
          </w:tcPr>
          <w:p w:rsidR="00640235" w:rsidRPr="00FD2FE8" w:rsidRDefault="00640235" w:rsidP="00603C98">
            <w:pPr>
              <w:spacing w:after="0"/>
              <w:jc w:val="center"/>
              <w:rPr>
                <w:rFonts w:ascii="Times New Roman" w:hAnsi="Times New Roman" w:cs="Times New Roman"/>
                <w:b/>
                <w:lang w:eastAsia="ru-RU"/>
              </w:rPr>
            </w:pPr>
            <w:r w:rsidRPr="00FD2FE8">
              <w:rPr>
                <w:rFonts w:ascii="Times New Roman" w:hAnsi="Times New Roman" w:cs="Times New Roman"/>
                <w:b/>
                <w:lang w:eastAsia="ru-RU"/>
              </w:rPr>
              <w:t>2023</w:t>
            </w:r>
          </w:p>
        </w:tc>
        <w:tc>
          <w:tcPr>
            <w:tcW w:w="975" w:type="dxa"/>
            <w:vAlign w:val="center"/>
          </w:tcPr>
          <w:p w:rsidR="00640235" w:rsidRPr="00FD2FE8" w:rsidRDefault="00640235" w:rsidP="00603C98">
            <w:pPr>
              <w:spacing w:after="0"/>
              <w:jc w:val="center"/>
              <w:rPr>
                <w:rFonts w:ascii="Times New Roman" w:hAnsi="Times New Roman" w:cs="Times New Roman"/>
                <w:b/>
                <w:lang w:eastAsia="ru-RU"/>
              </w:rPr>
            </w:pPr>
            <w:r w:rsidRPr="00FD2FE8">
              <w:rPr>
                <w:rFonts w:ascii="Times New Roman" w:hAnsi="Times New Roman" w:cs="Times New Roman"/>
                <w:b/>
                <w:lang w:eastAsia="ru-RU"/>
              </w:rPr>
              <w:t>2024</w:t>
            </w:r>
          </w:p>
        </w:tc>
        <w:tc>
          <w:tcPr>
            <w:tcW w:w="1155" w:type="dxa"/>
            <w:vAlign w:val="center"/>
          </w:tcPr>
          <w:p w:rsidR="00640235" w:rsidRPr="00FD2FE8" w:rsidRDefault="00640235" w:rsidP="00603C98">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2025</w:t>
            </w:r>
          </w:p>
        </w:tc>
        <w:tc>
          <w:tcPr>
            <w:tcW w:w="974" w:type="dxa"/>
            <w:vAlign w:val="center"/>
          </w:tcPr>
          <w:p w:rsidR="00640235" w:rsidRPr="00FD2FE8" w:rsidRDefault="00640235" w:rsidP="00603C98">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2026</w:t>
            </w:r>
          </w:p>
        </w:tc>
        <w:tc>
          <w:tcPr>
            <w:tcW w:w="1103" w:type="dxa"/>
            <w:vAlign w:val="center"/>
          </w:tcPr>
          <w:p w:rsidR="00640235" w:rsidRPr="00FD2FE8" w:rsidRDefault="00640235" w:rsidP="00603C98">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2027</w:t>
            </w:r>
          </w:p>
        </w:tc>
        <w:tc>
          <w:tcPr>
            <w:tcW w:w="866" w:type="dxa"/>
            <w:vAlign w:val="center"/>
          </w:tcPr>
          <w:p w:rsidR="00640235" w:rsidRPr="00FD2FE8" w:rsidRDefault="00640235" w:rsidP="00603C98">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2028</w:t>
            </w:r>
          </w:p>
        </w:tc>
        <w:tc>
          <w:tcPr>
            <w:tcW w:w="909" w:type="dxa"/>
            <w:vAlign w:val="center"/>
          </w:tcPr>
          <w:p w:rsidR="00640235" w:rsidRPr="00FD2FE8" w:rsidRDefault="00640235" w:rsidP="00603C98">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2029-2033</w:t>
            </w:r>
          </w:p>
        </w:tc>
        <w:tc>
          <w:tcPr>
            <w:tcW w:w="909" w:type="dxa"/>
            <w:vAlign w:val="center"/>
          </w:tcPr>
          <w:p w:rsidR="00640235" w:rsidRPr="00FD2FE8" w:rsidRDefault="00640235" w:rsidP="00603C98">
            <w:pPr>
              <w:spacing w:after="0"/>
              <w:jc w:val="center"/>
              <w:rPr>
                <w:rFonts w:ascii="Times New Roman" w:eastAsia="Arial Unicode MS" w:hAnsi="Times New Roman" w:cs="Times New Roman"/>
                <w:b/>
                <w:lang w:eastAsia="ru-RU"/>
              </w:rPr>
            </w:pPr>
            <w:r w:rsidRPr="00FD2FE8">
              <w:rPr>
                <w:rFonts w:ascii="Times New Roman" w:eastAsia="Arial Unicode MS" w:hAnsi="Times New Roman" w:cs="Times New Roman"/>
                <w:b/>
                <w:lang w:eastAsia="ru-RU"/>
              </w:rPr>
              <w:t>2034-2039</w:t>
            </w:r>
          </w:p>
        </w:tc>
      </w:tr>
      <w:tr w:rsidR="00B919AE" w:rsidRPr="00FD2FE8" w:rsidTr="00825ACD">
        <w:trPr>
          <w:trHeight w:val="279"/>
        </w:trPr>
        <w:tc>
          <w:tcPr>
            <w:tcW w:w="9790" w:type="dxa"/>
            <w:gridSpan w:val="9"/>
            <w:vAlign w:val="center"/>
          </w:tcPr>
          <w:p w:rsidR="00B919AE" w:rsidRPr="00FD2FE8" w:rsidRDefault="00B919AE" w:rsidP="00B919AE">
            <w:pPr>
              <w:spacing w:after="0"/>
              <w:jc w:val="center"/>
              <w:rPr>
                <w:rFonts w:ascii="Times New Roman" w:hAnsi="Times New Roman" w:cs="Times New Roman"/>
                <w:b/>
              </w:rPr>
            </w:pPr>
            <w:r w:rsidRPr="00FD2FE8">
              <w:rPr>
                <w:rFonts w:ascii="Times New Roman" w:hAnsi="Times New Roman" w:cs="Times New Roman"/>
                <w:b/>
              </w:rPr>
              <w:t>Котельная школы №2, г.Сенгилей, ул.Гая, 63а</w:t>
            </w:r>
          </w:p>
        </w:tc>
      </w:tr>
      <w:tr w:rsidR="00934270" w:rsidRPr="00FD2FE8" w:rsidTr="00825ACD">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r>
      <w:tr w:rsidR="00B919AE" w:rsidRPr="00FD2FE8" w:rsidTr="00054331">
        <w:trPr>
          <w:trHeight w:val="279"/>
        </w:trPr>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школы №1, г.Сенгилей, пл.1 Мая, 1</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r>
      <w:tr w:rsidR="00B919AE" w:rsidRPr="00FD2FE8" w:rsidTr="00054331">
        <w:trPr>
          <w:trHeight w:val="279"/>
        </w:trPr>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технолог.техникума, г.Сенгилей, ул.Красноармейская, 86б</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кв."Молодежный", г.Сенгилей, ул.70 лет Октября, 17б</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кв."Центральный", г.Сенгилей, ул.Октябрьская, 38б</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кв."Е", г.Сенгилей, ул.Красноармейская, 79б</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кв."Д", г.Сенгилей, ул.Дмитреева, 9</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ЦРБ, г.Сенгилей, ул. Нижневыборная, 8</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МУК МКК, г.Сенгилей</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Администрации, г.Сенгилей, пл.1 Мая</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lastRenderedPageBreak/>
              <w:t>Котельная МУК ЦБС, г.Сенгилей</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ЦДТ, г.Сенгилей,  ул. Ленина, 16</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г.Сенгилей,  ул. Полевая, 129</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Дома ветеранов, г.Сенгилей, ул. О. Кошевого, 8б</w:t>
            </w:r>
          </w:p>
        </w:tc>
      </w:tr>
      <w:tr w:rsidR="00934270" w:rsidRPr="00FD2FE8" w:rsidTr="00934270">
        <w:trPr>
          <w:trHeight w:val="669"/>
        </w:trPr>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ДШИ, г.Сенгилей, ул.В.Носова, 13</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color w:val="000000" w:themeColor="text1"/>
                <w:szCs w:val="20"/>
              </w:rPr>
            </w:pPr>
            <w:r w:rsidRPr="00FD2FE8">
              <w:rPr>
                <w:rFonts w:ascii="Times New Roman" w:hAnsi="Times New Roman" w:cs="Times New Roman"/>
                <w:b/>
                <w:color w:val="000000" w:themeColor="text1"/>
                <w:szCs w:val="20"/>
              </w:rPr>
              <w:t>Котельная д/сада Солнышко, г.Сенгилей</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r>
      <w:tr w:rsidR="00B919AE" w:rsidRPr="00FD2FE8" w:rsidTr="00934270">
        <w:trPr>
          <w:trHeight w:val="237"/>
        </w:trPr>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№1 п. Цемзавод, ул. Рабочая, д. 1б</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№2 п. Цемзавод, ул. Лесная, д. 15б</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szCs w:val="20"/>
              </w:rPr>
            </w:pPr>
            <w:r w:rsidRPr="00FD2FE8">
              <w:rPr>
                <w:rFonts w:ascii="Times New Roman" w:hAnsi="Times New Roman" w:cs="Times New Roman"/>
                <w:b/>
                <w:szCs w:val="20"/>
              </w:rPr>
              <w:t>Котельная детского сада "Березка", г.Сенгилей,  ул. Ст Разина, 14</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r>
      <w:tr w:rsidR="00B919AE" w:rsidRPr="00FD2FE8" w:rsidTr="003C38FE">
        <w:tc>
          <w:tcPr>
            <w:tcW w:w="9790" w:type="dxa"/>
            <w:gridSpan w:val="9"/>
            <w:vAlign w:val="center"/>
          </w:tcPr>
          <w:p w:rsidR="00B919AE" w:rsidRPr="00FD2FE8" w:rsidRDefault="00B919AE" w:rsidP="00B919AE">
            <w:pPr>
              <w:spacing w:after="0"/>
              <w:jc w:val="center"/>
              <w:rPr>
                <w:rFonts w:ascii="Times New Roman" w:hAnsi="Times New Roman" w:cs="Times New Roman"/>
                <w:b/>
                <w:bCs/>
                <w:szCs w:val="20"/>
              </w:rPr>
            </w:pPr>
            <w:r w:rsidRPr="00FD2FE8">
              <w:rPr>
                <w:rFonts w:ascii="Times New Roman" w:hAnsi="Times New Roman" w:cs="Times New Roman"/>
                <w:b/>
                <w:bCs/>
                <w:szCs w:val="20"/>
              </w:rPr>
              <w:t>Котельная Лечебный корпус "Тополек" г. Сенгилей, ул.Чехова,2б</w:t>
            </w:r>
          </w:p>
        </w:tc>
      </w:tr>
      <w:tr w:rsidR="00934270" w:rsidRPr="00FD2FE8" w:rsidTr="00054331">
        <w:tc>
          <w:tcPr>
            <w:tcW w:w="1847" w:type="dxa"/>
            <w:vAlign w:val="center"/>
          </w:tcPr>
          <w:p w:rsidR="00934270" w:rsidRPr="00FD2FE8" w:rsidRDefault="00934270" w:rsidP="00934270">
            <w:pPr>
              <w:spacing w:after="0"/>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lang w:eastAsia="ru-RU"/>
              </w:rPr>
              <w:t>Природный газ, тыс. м</w:t>
            </w:r>
            <w:r w:rsidRPr="00FD2FE8">
              <w:rPr>
                <w:rFonts w:ascii="Times New Roman" w:eastAsia="Arial Unicode MS" w:hAnsi="Times New Roman" w:cs="Times New Roman"/>
                <w:vertAlign w:val="superscript"/>
                <w:lang w:eastAsia="ru-RU"/>
              </w:rPr>
              <w:t>3</w:t>
            </w:r>
            <w:r w:rsidRPr="00FD2FE8">
              <w:rPr>
                <w:rFonts w:ascii="Times New Roman" w:eastAsia="Arial Unicode MS" w:hAnsi="Times New Roman" w:cs="Times New Roman"/>
                <w:lang w:eastAsia="ru-RU"/>
              </w:rPr>
              <w:t>/год</w:t>
            </w:r>
          </w:p>
        </w:tc>
        <w:tc>
          <w:tcPr>
            <w:tcW w:w="1052"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c>
          <w:tcPr>
            <w:tcW w:w="97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c>
          <w:tcPr>
            <w:tcW w:w="1155"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c>
          <w:tcPr>
            <w:tcW w:w="974"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c>
          <w:tcPr>
            <w:tcW w:w="1103"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c>
          <w:tcPr>
            <w:tcW w:w="866"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c>
          <w:tcPr>
            <w:tcW w:w="909" w:type="dxa"/>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r>
    </w:tbl>
    <w:p w:rsidR="007200D5" w:rsidRPr="00FD2FE8" w:rsidRDefault="007200D5" w:rsidP="00603C98">
      <w:pPr>
        <w:tabs>
          <w:tab w:val="left" w:pos="964"/>
        </w:tabs>
        <w:spacing w:after="0"/>
        <w:rPr>
          <w:rFonts w:ascii="Times New Roman" w:hAnsi="Times New Roman" w:cs="Times New Roman"/>
          <w:sz w:val="28"/>
          <w:szCs w:val="28"/>
          <w:lang w:eastAsia="ru-RU"/>
        </w:rPr>
      </w:pPr>
    </w:p>
    <w:p w:rsidR="00DD2BD4" w:rsidRPr="00FD2FE8" w:rsidRDefault="00DD2BD4" w:rsidP="00603C98">
      <w:pPr>
        <w:spacing w:after="0"/>
        <w:rPr>
          <w:rFonts w:ascii="Times New Roman" w:hAnsi="Times New Roman" w:cs="Times New Roman"/>
          <w:sz w:val="28"/>
          <w:szCs w:val="28"/>
          <w:lang w:eastAsia="ru-RU"/>
        </w:rPr>
      </w:pPr>
    </w:p>
    <w:p w:rsidR="00DD2BD4" w:rsidRPr="00FD2FE8" w:rsidRDefault="00DD2BD4" w:rsidP="00DD2BD4">
      <w:pPr>
        <w:tabs>
          <w:tab w:val="left" w:pos="2039"/>
        </w:tabs>
        <w:rPr>
          <w:rFonts w:ascii="Times New Roman" w:hAnsi="Times New Roman" w:cs="Times New Roman"/>
          <w:sz w:val="28"/>
          <w:szCs w:val="28"/>
          <w:lang w:eastAsia="ru-RU"/>
        </w:rPr>
      </w:pPr>
      <w:r w:rsidRPr="00FD2FE8">
        <w:rPr>
          <w:rFonts w:ascii="Times New Roman" w:hAnsi="Times New Roman" w:cs="Times New Roman"/>
          <w:sz w:val="28"/>
          <w:szCs w:val="28"/>
          <w:lang w:eastAsia="ru-RU"/>
        </w:rPr>
        <w:tab/>
      </w:r>
    </w:p>
    <w:p w:rsidR="00DD2BD4" w:rsidRPr="00FD2FE8" w:rsidRDefault="00DD2BD4" w:rsidP="00DD2BD4">
      <w:pPr>
        <w:tabs>
          <w:tab w:val="left" w:pos="2039"/>
        </w:tabs>
        <w:rPr>
          <w:rFonts w:ascii="Times New Roman" w:hAnsi="Times New Roman" w:cs="Times New Roman"/>
          <w:sz w:val="28"/>
          <w:szCs w:val="28"/>
          <w:lang w:eastAsia="ru-RU"/>
        </w:rPr>
      </w:pPr>
    </w:p>
    <w:p w:rsidR="00DD2BD4" w:rsidRPr="00FD2FE8" w:rsidRDefault="00DD2BD4" w:rsidP="00DD2BD4">
      <w:pPr>
        <w:rPr>
          <w:rFonts w:ascii="Times New Roman" w:hAnsi="Times New Roman" w:cs="Times New Roman"/>
          <w:sz w:val="28"/>
          <w:szCs w:val="28"/>
          <w:lang w:eastAsia="ru-RU"/>
        </w:rPr>
      </w:pPr>
    </w:p>
    <w:p w:rsidR="00A45AA2" w:rsidRPr="00FD2FE8" w:rsidRDefault="00A45AA2" w:rsidP="00DD2BD4">
      <w:pPr>
        <w:rPr>
          <w:rFonts w:ascii="Times New Roman" w:hAnsi="Times New Roman" w:cs="Times New Roman"/>
          <w:sz w:val="28"/>
          <w:szCs w:val="28"/>
          <w:lang w:eastAsia="ru-RU"/>
        </w:rPr>
        <w:sectPr w:rsidR="00A45AA2" w:rsidRPr="00FD2FE8" w:rsidSect="00D30057">
          <w:pgSz w:w="11907" w:h="16840" w:code="9"/>
          <w:pgMar w:top="851" w:right="567" w:bottom="851" w:left="1701" w:header="720" w:footer="720" w:gutter="0"/>
          <w:cols w:space="720"/>
        </w:sectPr>
      </w:pPr>
    </w:p>
    <w:p w:rsidR="001A3D30" w:rsidRPr="00FD2FE8" w:rsidRDefault="00E30CC8"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lastRenderedPageBreak/>
        <w:t xml:space="preserve">РАЗДЕЛ </w:t>
      </w:r>
      <w:r w:rsidR="00E118A8" w:rsidRPr="00FD2FE8">
        <w:rPr>
          <w:rFonts w:ascii="Times New Roman" w:hAnsi="Times New Roman" w:cs="Times New Roman"/>
          <w:b/>
          <w:sz w:val="28"/>
          <w:szCs w:val="28"/>
          <w:lang w:eastAsia="ru-RU"/>
        </w:rPr>
        <w:t>9</w:t>
      </w:r>
      <w:r w:rsidRPr="00FD2FE8">
        <w:rPr>
          <w:rFonts w:ascii="Times New Roman" w:hAnsi="Times New Roman" w:cs="Times New Roman"/>
          <w:b/>
          <w:sz w:val="28"/>
          <w:szCs w:val="28"/>
          <w:lang w:eastAsia="ru-RU"/>
        </w:rPr>
        <w:t>. ИНВЕСТИЦИИ В СТРОИТЕЛЬСТВО, РЕКОНСТРУКЦИЮ</w:t>
      </w:r>
      <w:r w:rsidR="00E118A8" w:rsidRPr="00FD2FE8">
        <w:rPr>
          <w:rFonts w:ascii="Times New Roman" w:hAnsi="Times New Roman" w:cs="Times New Roman"/>
          <w:b/>
          <w:sz w:val="28"/>
          <w:szCs w:val="28"/>
          <w:lang w:eastAsia="ru-RU"/>
        </w:rPr>
        <w:t xml:space="preserve">, </w:t>
      </w:r>
      <w:r w:rsidRPr="00FD2FE8">
        <w:rPr>
          <w:rFonts w:ascii="Times New Roman" w:hAnsi="Times New Roman" w:cs="Times New Roman"/>
          <w:b/>
          <w:sz w:val="28"/>
          <w:szCs w:val="28"/>
          <w:lang w:eastAsia="ru-RU"/>
        </w:rPr>
        <w:t>ТЕХНИЧЕСКОЕ ПЕРЕВООРУЖЕНИЕ</w:t>
      </w:r>
      <w:r w:rsidR="00E118A8" w:rsidRPr="00FD2FE8">
        <w:rPr>
          <w:rFonts w:ascii="Times New Roman" w:hAnsi="Times New Roman" w:cs="Times New Roman"/>
          <w:b/>
          <w:sz w:val="28"/>
          <w:szCs w:val="28"/>
          <w:lang w:eastAsia="ru-RU"/>
        </w:rPr>
        <w:t xml:space="preserve"> И (ИЛИ) </w:t>
      </w:r>
      <w:r w:rsidR="008331AE" w:rsidRPr="00FD2FE8">
        <w:rPr>
          <w:rFonts w:ascii="Times New Roman" w:hAnsi="Times New Roman" w:cs="Times New Roman"/>
          <w:b/>
          <w:sz w:val="28"/>
          <w:szCs w:val="28"/>
          <w:lang w:eastAsia="ru-RU"/>
        </w:rPr>
        <w:t>МОДЕРНИЗАЦИЮ</w:t>
      </w:r>
    </w:p>
    <w:p w:rsidR="00D30057" w:rsidRPr="00FD2FE8" w:rsidRDefault="00185C74"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9.1. П</w:t>
      </w:r>
      <w:r w:rsidR="001A3D30" w:rsidRPr="00FD2FE8">
        <w:rPr>
          <w:rFonts w:ascii="Times New Roman" w:eastAsia="Arial Unicode MS" w:hAnsi="Times New Roman" w:cs="Times New Roman"/>
          <w:b/>
          <w:sz w:val="28"/>
          <w:szCs w:val="28"/>
          <w:lang w:eastAsia="ru-RU"/>
        </w:rPr>
        <w:t>редложени</w:t>
      </w:r>
      <w:r w:rsidRPr="00FD2FE8">
        <w:rPr>
          <w:rFonts w:ascii="Times New Roman" w:eastAsia="Arial Unicode MS" w:hAnsi="Times New Roman" w:cs="Times New Roman"/>
          <w:b/>
          <w:sz w:val="28"/>
          <w:szCs w:val="28"/>
          <w:lang w:eastAsia="ru-RU"/>
        </w:rPr>
        <w:t>я</w:t>
      </w:r>
      <w:r w:rsidR="001A3D30" w:rsidRPr="00FD2FE8">
        <w:rPr>
          <w:rFonts w:ascii="Times New Roman" w:eastAsia="Arial Unicode MS" w:hAnsi="Times New Roman" w:cs="Times New Roman"/>
          <w:b/>
          <w:sz w:val="28"/>
          <w:szCs w:val="28"/>
          <w:lang w:eastAsia="ru-RU"/>
        </w:rPr>
        <w:t xml:space="preserve"> по величине необходимых инвестиций в строительство, реконструкцию</w:t>
      </w:r>
      <w:r w:rsidRPr="00FD2FE8">
        <w:rPr>
          <w:rFonts w:ascii="Times New Roman" w:eastAsia="Arial Unicode MS" w:hAnsi="Times New Roman" w:cs="Times New Roman"/>
          <w:b/>
          <w:sz w:val="28"/>
          <w:szCs w:val="28"/>
          <w:lang w:eastAsia="ru-RU"/>
        </w:rPr>
        <w:t>,</w:t>
      </w:r>
    </w:p>
    <w:p w:rsidR="001A3D30" w:rsidRPr="00FD2FE8" w:rsidRDefault="001A3D30"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техническое перевооружение</w:t>
      </w:r>
      <w:r w:rsidR="00D30057" w:rsidRPr="00FD2FE8">
        <w:rPr>
          <w:rFonts w:ascii="Times New Roman" w:eastAsia="Arial Unicode MS" w:hAnsi="Times New Roman" w:cs="Times New Roman"/>
          <w:b/>
          <w:sz w:val="28"/>
          <w:szCs w:val="28"/>
          <w:lang w:eastAsia="ru-RU"/>
        </w:rPr>
        <w:t xml:space="preserve"> и (или) модернизацию</w:t>
      </w:r>
      <w:r w:rsidRPr="00FD2FE8">
        <w:rPr>
          <w:rFonts w:ascii="Times New Roman" w:eastAsia="Arial Unicode MS" w:hAnsi="Times New Roman" w:cs="Times New Roman"/>
          <w:b/>
          <w:sz w:val="28"/>
          <w:szCs w:val="28"/>
          <w:lang w:eastAsia="ru-RU"/>
        </w:rPr>
        <w:t xml:space="preserve"> источников тепловой энергии</w:t>
      </w:r>
    </w:p>
    <w:p w:rsidR="00C32EC9" w:rsidRPr="00FD2FE8" w:rsidRDefault="00C32EC9" w:rsidP="00603C98">
      <w:pPr>
        <w:spacing w:after="0"/>
        <w:jc w:val="right"/>
        <w:rPr>
          <w:rFonts w:ascii="Times New Roman" w:hAnsi="Times New Roman" w:cs="Times New Roman"/>
          <w:sz w:val="28"/>
          <w:szCs w:val="28"/>
          <w:lang w:eastAsia="ru-RU"/>
        </w:rPr>
      </w:pPr>
      <w:r w:rsidRPr="00FD2FE8">
        <w:rPr>
          <w:rFonts w:ascii="Times New Roman" w:hAnsi="Times New Roman" w:cs="Times New Roman"/>
          <w:sz w:val="28"/>
          <w:szCs w:val="28"/>
          <w:lang w:eastAsia="ru-RU"/>
        </w:rPr>
        <w:t xml:space="preserve">Таблица </w:t>
      </w:r>
      <w:r w:rsidR="006A4258" w:rsidRPr="00FD2FE8">
        <w:rPr>
          <w:rFonts w:ascii="Times New Roman" w:hAnsi="Times New Roman" w:cs="Times New Roman"/>
          <w:sz w:val="28"/>
          <w:szCs w:val="28"/>
          <w:lang w:eastAsia="ru-RU"/>
        </w:rPr>
        <w:t>2</w:t>
      </w:r>
      <w:r w:rsidR="00485514" w:rsidRPr="00FD2FE8">
        <w:rPr>
          <w:rFonts w:ascii="Times New Roman" w:hAnsi="Times New Roman" w:cs="Times New Roman"/>
          <w:sz w:val="28"/>
          <w:szCs w:val="28"/>
          <w:lang w:eastAsia="ru-RU"/>
        </w:rPr>
        <w:t>2</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27"/>
        <w:gridCol w:w="1134"/>
        <w:gridCol w:w="1134"/>
        <w:gridCol w:w="1276"/>
        <w:gridCol w:w="992"/>
        <w:gridCol w:w="1275"/>
        <w:gridCol w:w="1276"/>
        <w:gridCol w:w="1276"/>
        <w:gridCol w:w="1134"/>
        <w:gridCol w:w="1914"/>
      </w:tblGrid>
      <w:tr w:rsidR="00F01B1E" w:rsidRPr="00FD2FE8" w:rsidTr="00A7667D">
        <w:tc>
          <w:tcPr>
            <w:tcW w:w="3227" w:type="dxa"/>
            <w:vMerge w:val="restart"/>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Наименование</w:t>
            </w:r>
          </w:p>
        </w:tc>
        <w:tc>
          <w:tcPr>
            <w:tcW w:w="1134" w:type="dxa"/>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2023</w:t>
            </w:r>
          </w:p>
        </w:tc>
        <w:tc>
          <w:tcPr>
            <w:tcW w:w="1134" w:type="dxa"/>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2024</w:t>
            </w:r>
          </w:p>
        </w:tc>
        <w:tc>
          <w:tcPr>
            <w:tcW w:w="1276" w:type="dxa"/>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2025</w:t>
            </w:r>
          </w:p>
        </w:tc>
        <w:tc>
          <w:tcPr>
            <w:tcW w:w="992" w:type="dxa"/>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2026</w:t>
            </w:r>
          </w:p>
        </w:tc>
        <w:tc>
          <w:tcPr>
            <w:tcW w:w="1275" w:type="dxa"/>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2027</w:t>
            </w:r>
          </w:p>
        </w:tc>
        <w:tc>
          <w:tcPr>
            <w:tcW w:w="1276" w:type="dxa"/>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2028</w:t>
            </w:r>
          </w:p>
        </w:tc>
        <w:tc>
          <w:tcPr>
            <w:tcW w:w="1276" w:type="dxa"/>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2029-2033</w:t>
            </w:r>
          </w:p>
        </w:tc>
        <w:tc>
          <w:tcPr>
            <w:tcW w:w="1134" w:type="dxa"/>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2034-2039</w:t>
            </w:r>
          </w:p>
        </w:tc>
        <w:tc>
          <w:tcPr>
            <w:tcW w:w="1914" w:type="dxa"/>
            <w:vAlign w:val="center"/>
          </w:tcPr>
          <w:p w:rsidR="00F01B1E" w:rsidRPr="00FD2FE8" w:rsidRDefault="00F01B1E" w:rsidP="000B31AB">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Исполнитель</w:t>
            </w:r>
          </w:p>
        </w:tc>
      </w:tr>
      <w:tr w:rsidR="00F01B1E" w:rsidRPr="00FD2FE8" w:rsidTr="000B31AB">
        <w:tc>
          <w:tcPr>
            <w:tcW w:w="3227" w:type="dxa"/>
            <w:vMerge/>
            <w:vAlign w:val="center"/>
          </w:tcPr>
          <w:p w:rsidR="00F01B1E" w:rsidRPr="00FD2FE8" w:rsidRDefault="00F01B1E" w:rsidP="000B31AB">
            <w:pPr>
              <w:spacing w:after="0"/>
              <w:rPr>
                <w:rFonts w:ascii="Times New Roman" w:hAnsi="Times New Roman" w:cs="Times New Roman"/>
                <w:sz w:val="20"/>
                <w:szCs w:val="20"/>
                <w:lang w:eastAsia="ru-RU"/>
              </w:rPr>
            </w:pPr>
          </w:p>
        </w:tc>
        <w:tc>
          <w:tcPr>
            <w:tcW w:w="11411" w:type="dxa"/>
            <w:gridSpan w:val="9"/>
          </w:tcPr>
          <w:p w:rsidR="00F01B1E" w:rsidRPr="00FD2FE8" w:rsidRDefault="00F01B1E" w:rsidP="000B31AB">
            <w:pPr>
              <w:spacing w:after="0"/>
              <w:jc w:val="center"/>
              <w:rPr>
                <w:rFonts w:ascii="Times New Roman" w:hAnsi="Times New Roman" w:cs="Times New Roman"/>
                <w:sz w:val="20"/>
                <w:szCs w:val="20"/>
                <w:lang w:eastAsia="ru-RU"/>
              </w:rPr>
            </w:pPr>
            <w:r w:rsidRPr="00FD2FE8">
              <w:rPr>
                <w:rFonts w:ascii="Times New Roman" w:hAnsi="Times New Roman" w:cs="Times New Roman"/>
                <w:b/>
                <w:sz w:val="20"/>
                <w:szCs w:val="20"/>
                <w:lang w:eastAsia="ru-RU"/>
              </w:rPr>
              <w:t>Тыс. руб.</w:t>
            </w:r>
          </w:p>
        </w:tc>
      </w:tr>
      <w:tr w:rsidR="007273FF" w:rsidRPr="00FD2FE8" w:rsidTr="00A7667D">
        <w:trPr>
          <w:trHeight w:val="71"/>
        </w:trPr>
        <w:tc>
          <w:tcPr>
            <w:tcW w:w="3227"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992"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5"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914"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r>
      <w:tr w:rsidR="007273FF" w:rsidRPr="00FD2FE8" w:rsidTr="00A7667D">
        <w:trPr>
          <w:trHeight w:val="71"/>
        </w:trPr>
        <w:tc>
          <w:tcPr>
            <w:tcW w:w="3227" w:type="dxa"/>
            <w:vAlign w:val="center"/>
          </w:tcPr>
          <w:p w:rsidR="007273FF" w:rsidRPr="00FD2FE8" w:rsidRDefault="007273FF" w:rsidP="007273FF">
            <w:pPr>
              <w:spacing w:after="0"/>
              <w:rPr>
                <w:rFonts w:ascii="Times New Roman" w:eastAsia="Times New Roman" w:hAnsi="Times New Roman" w:cs="Times New Roman"/>
                <w:b/>
                <w:color w:val="000000"/>
                <w:sz w:val="20"/>
                <w:szCs w:val="20"/>
                <w:lang w:eastAsia="ru-RU"/>
              </w:rPr>
            </w:pPr>
            <w:r w:rsidRPr="00FD2FE8">
              <w:rPr>
                <w:rFonts w:ascii="Times New Roman" w:eastAsia="Times New Roman" w:hAnsi="Times New Roman" w:cs="Times New Roman"/>
                <w:b/>
                <w:color w:val="000000"/>
                <w:sz w:val="20"/>
                <w:szCs w:val="20"/>
                <w:lang w:eastAsia="ru-RU"/>
              </w:rPr>
              <w:t>Итого:</w:t>
            </w:r>
          </w:p>
        </w:tc>
        <w:tc>
          <w:tcPr>
            <w:tcW w:w="1134"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992"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5"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914" w:type="dxa"/>
            <w:vAlign w:val="center"/>
          </w:tcPr>
          <w:p w:rsidR="007273FF" w:rsidRPr="00FD2FE8" w:rsidRDefault="007273FF" w:rsidP="007273FF">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r>
    </w:tbl>
    <w:p w:rsidR="00416282" w:rsidRPr="00FD2FE8" w:rsidRDefault="00416282" w:rsidP="00603C98">
      <w:pPr>
        <w:widowControl w:val="0"/>
        <w:spacing w:after="0"/>
        <w:jc w:val="center"/>
        <w:rPr>
          <w:rFonts w:ascii="Times New Roman" w:eastAsia="Arial Unicode MS" w:hAnsi="Times New Roman" w:cs="Times New Roman"/>
          <w:b/>
          <w:sz w:val="28"/>
          <w:szCs w:val="28"/>
          <w:lang w:eastAsia="ru-RU"/>
        </w:rPr>
      </w:pPr>
    </w:p>
    <w:p w:rsidR="00185C74" w:rsidRPr="00FD2FE8" w:rsidRDefault="00185C74"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9.2. Пр</w:t>
      </w:r>
      <w:r w:rsidR="00D30057" w:rsidRPr="00FD2FE8">
        <w:rPr>
          <w:rFonts w:ascii="Times New Roman" w:eastAsia="Arial Unicode MS" w:hAnsi="Times New Roman" w:cs="Times New Roman"/>
          <w:b/>
          <w:sz w:val="28"/>
          <w:szCs w:val="28"/>
          <w:lang w:eastAsia="ru-RU"/>
        </w:rPr>
        <w:t xml:space="preserve">едложения по величине </w:t>
      </w:r>
      <w:r w:rsidRPr="00FD2FE8">
        <w:rPr>
          <w:rFonts w:ascii="Times New Roman" w:eastAsia="Arial Unicode MS" w:hAnsi="Times New Roman" w:cs="Times New Roman"/>
          <w:b/>
          <w:sz w:val="28"/>
          <w:szCs w:val="28"/>
          <w:lang w:eastAsia="ru-RU"/>
        </w:rPr>
        <w:t>необходимых инвестиции в строительство, реконструкцию, техническое перевооружение и (или) модернизацию тепловых сетей</w:t>
      </w:r>
      <w:r w:rsidR="00FC355D" w:rsidRPr="00FD2FE8">
        <w:rPr>
          <w:rFonts w:ascii="Times New Roman" w:eastAsia="Arial Unicode MS" w:hAnsi="Times New Roman" w:cs="Times New Roman"/>
          <w:b/>
          <w:sz w:val="28"/>
          <w:szCs w:val="28"/>
          <w:lang w:eastAsia="ru-RU"/>
        </w:rPr>
        <w:t>, насосных станций и тепловых пунктов</w:t>
      </w:r>
    </w:p>
    <w:p w:rsidR="000C0EB2" w:rsidRPr="00FD2FE8" w:rsidRDefault="000C0EB2" w:rsidP="00603C98">
      <w:pPr>
        <w:spacing w:after="0"/>
        <w:jc w:val="right"/>
        <w:rPr>
          <w:rFonts w:ascii="Times New Roman" w:hAnsi="Times New Roman" w:cs="Times New Roman"/>
          <w:sz w:val="28"/>
          <w:szCs w:val="28"/>
          <w:lang w:eastAsia="ru-RU"/>
        </w:rPr>
      </w:pPr>
      <w:r w:rsidRPr="00FD2FE8">
        <w:rPr>
          <w:rFonts w:ascii="Times New Roman" w:hAnsi="Times New Roman" w:cs="Times New Roman"/>
          <w:sz w:val="28"/>
          <w:szCs w:val="28"/>
          <w:lang w:eastAsia="ru-RU"/>
        </w:rPr>
        <w:t>Таблица 2</w:t>
      </w:r>
      <w:r w:rsidR="00485514" w:rsidRPr="00FD2FE8">
        <w:rPr>
          <w:rFonts w:ascii="Times New Roman" w:hAnsi="Times New Roman" w:cs="Times New Roman"/>
          <w:sz w:val="28"/>
          <w:szCs w:val="28"/>
          <w:lang w:eastAsia="ru-RU"/>
        </w:rPr>
        <w:t>3</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27"/>
        <w:gridCol w:w="1134"/>
        <w:gridCol w:w="1134"/>
        <w:gridCol w:w="1276"/>
        <w:gridCol w:w="992"/>
        <w:gridCol w:w="1275"/>
        <w:gridCol w:w="1276"/>
        <w:gridCol w:w="1276"/>
        <w:gridCol w:w="1134"/>
        <w:gridCol w:w="1914"/>
      </w:tblGrid>
      <w:tr w:rsidR="00EB4C81" w:rsidRPr="00FD2FE8" w:rsidTr="00EB4C81">
        <w:tc>
          <w:tcPr>
            <w:tcW w:w="3227" w:type="dxa"/>
            <w:vMerge w:val="restart"/>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Наименование</w:t>
            </w:r>
          </w:p>
        </w:tc>
        <w:tc>
          <w:tcPr>
            <w:tcW w:w="1134"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2023</w:t>
            </w:r>
          </w:p>
        </w:tc>
        <w:tc>
          <w:tcPr>
            <w:tcW w:w="1134"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2024</w:t>
            </w:r>
          </w:p>
        </w:tc>
        <w:tc>
          <w:tcPr>
            <w:tcW w:w="1276"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2025</w:t>
            </w:r>
          </w:p>
        </w:tc>
        <w:tc>
          <w:tcPr>
            <w:tcW w:w="992"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2026</w:t>
            </w:r>
          </w:p>
        </w:tc>
        <w:tc>
          <w:tcPr>
            <w:tcW w:w="1275"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2027</w:t>
            </w:r>
          </w:p>
        </w:tc>
        <w:tc>
          <w:tcPr>
            <w:tcW w:w="1276"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2028</w:t>
            </w:r>
          </w:p>
        </w:tc>
        <w:tc>
          <w:tcPr>
            <w:tcW w:w="1276"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2029-2033</w:t>
            </w:r>
          </w:p>
        </w:tc>
        <w:tc>
          <w:tcPr>
            <w:tcW w:w="1134"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2034-2039</w:t>
            </w:r>
          </w:p>
        </w:tc>
        <w:tc>
          <w:tcPr>
            <w:tcW w:w="1914"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Исполнитель</w:t>
            </w:r>
          </w:p>
        </w:tc>
      </w:tr>
      <w:tr w:rsidR="00EB4C81" w:rsidRPr="00FD2FE8" w:rsidTr="00EB4C81">
        <w:tc>
          <w:tcPr>
            <w:tcW w:w="3227" w:type="dxa"/>
            <w:vMerge/>
            <w:vAlign w:val="center"/>
          </w:tcPr>
          <w:p w:rsidR="00EB4C81" w:rsidRPr="00FD2FE8" w:rsidRDefault="00EB4C81" w:rsidP="00EB4C81">
            <w:pPr>
              <w:spacing w:after="0"/>
              <w:rPr>
                <w:rFonts w:ascii="Times New Roman" w:hAnsi="Times New Roman" w:cs="Times New Roman"/>
                <w:sz w:val="20"/>
                <w:szCs w:val="20"/>
                <w:lang w:eastAsia="ru-RU"/>
              </w:rPr>
            </w:pPr>
          </w:p>
        </w:tc>
        <w:tc>
          <w:tcPr>
            <w:tcW w:w="11411" w:type="dxa"/>
            <w:gridSpan w:val="9"/>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hAnsi="Times New Roman" w:cs="Times New Roman"/>
                <w:b/>
                <w:sz w:val="20"/>
                <w:szCs w:val="20"/>
                <w:lang w:eastAsia="ru-RU"/>
              </w:rPr>
              <w:t>Тыс. руб.</w:t>
            </w:r>
          </w:p>
        </w:tc>
      </w:tr>
      <w:tr w:rsidR="00EB4C81" w:rsidRPr="00FD2FE8" w:rsidTr="00EB4C81">
        <w:trPr>
          <w:trHeight w:val="71"/>
        </w:trPr>
        <w:tc>
          <w:tcPr>
            <w:tcW w:w="3227"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992"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5"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91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r>
      <w:tr w:rsidR="00EB4C81" w:rsidRPr="00FD2FE8" w:rsidTr="00EB4C81">
        <w:trPr>
          <w:trHeight w:val="71"/>
        </w:trPr>
        <w:tc>
          <w:tcPr>
            <w:tcW w:w="3227" w:type="dxa"/>
            <w:vAlign w:val="center"/>
          </w:tcPr>
          <w:p w:rsidR="00EB4C81" w:rsidRPr="00FD2FE8" w:rsidRDefault="00EB4C81" w:rsidP="00EB4C81">
            <w:pPr>
              <w:spacing w:after="0"/>
              <w:rPr>
                <w:rFonts w:ascii="Times New Roman" w:eastAsia="Times New Roman" w:hAnsi="Times New Roman" w:cs="Times New Roman"/>
                <w:b/>
                <w:color w:val="000000"/>
                <w:sz w:val="20"/>
                <w:szCs w:val="20"/>
                <w:lang w:eastAsia="ru-RU"/>
              </w:rPr>
            </w:pPr>
            <w:r w:rsidRPr="00FD2FE8">
              <w:rPr>
                <w:rFonts w:ascii="Times New Roman" w:eastAsia="Times New Roman" w:hAnsi="Times New Roman" w:cs="Times New Roman"/>
                <w:b/>
                <w:color w:val="000000"/>
                <w:sz w:val="20"/>
                <w:szCs w:val="20"/>
                <w:lang w:eastAsia="ru-RU"/>
              </w:rPr>
              <w:t>Итого:</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992"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5"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91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r>
    </w:tbl>
    <w:p w:rsidR="00D30057" w:rsidRPr="00FD2FE8" w:rsidRDefault="00D30057" w:rsidP="00603C98">
      <w:pPr>
        <w:spacing w:after="0"/>
        <w:jc w:val="right"/>
        <w:rPr>
          <w:rFonts w:ascii="Times New Roman" w:hAnsi="Times New Roman" w:cs="Times New Roman"/>
          <w:sz w:val="28"/>
          <w:szCs w:val="28"/>
          <w:lang w:eastAsia="ru-RU"/>
        </w:rPr>
      </w:pPr>
    </w:p>
    <w:p w:rsidR="00D30057" w:rsidRPr="00FD2FE8" w:rsidRDefault="00FC355D"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 xml:space="preserve">9.3. Предложения по величине инвестиций в строительство, реконструкцию, техническое перевооружение </w:t>
      </w:r>
    </w:p>
    <w:p w:rsidR="00FC355D" w:rsidRPr="00FD2FE8" w:rsidRDefault="00FC355D"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и (или) модернизацию в связи с изменениями температурного графика и гидравлического режима работы системы теплоснабжения</w:t>
      </w:r>
    </w:p>
    <w:p w:rsidR="000C0EB2" w:rsidRPr="00FD2FE8" w:rsidRDefault="000C0EB2" w:rsidP="00603C98">
      <w:pPr>
        <w:spacing w:after="0"/>
        <w:jc w:val="right"/>
        <w:rPr>
          <w:rFonts w:ascii="Times New Roman" w:hAnsi="Times New Roman" w:cs="Times New Roman"/>
          <w:sz w:val="28"/>
          <w:szCs w:val="28"/>
          <w:lang w:eastAsia="ru-RU"/>
        </w:rPr>
      </w:pPr>
      <w:r w:rsidRPr="00FD2FE8">
        <w:rPr>
          <w:rFonts w:ascii="Times New Roman" w:hAnsi="Times New Roman" w:cs="Times New Roman"/>
          <w:sz w:val="28"/>
          <w:szCs w:val="28"/>
          <w:lang w:eastAsia="ru-RU"/>
        </w:rPr>
        <w:t>Таблица 2</w:t>
      </w:r>
      <w:r w:rsidR="003F58CA" w:rsidRPr="00FD2FE8">
        <w:rPr>
          <w:rFonts w:ascii="Times New Roman" w:hAnsi="Times New Roman" w:cs="Times New Roman"/>
          <w:sz w:val="28"/>
          <w:szCs w:val="28"/>
          <w:lang w:eastAsia="ru-RU"/>
        </w:rPr>
        <w:t>4</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227"/>
        <w:gridCol w:w="1134"/>
        <w:gridCol w:w="1134"/>
        <w:gridCol w:w="1276"/>
        <w:gridCol w:w="992"/>
        <w:gridCol w:w="1275"/>
        <w:gridCol w:w="1276"/>
        <w:gridCol w:w="1276"/>
        <w:gridCol w:w="1134"/>
        <w:gridCol w:w="1914"/>
      </w:tblGrid>
      <w:tr w:rsidR="00EB4C81" w:rsidRPr="00FD2FE8" w:rsidTr="00EB4C81">
        <w:tc>
          <w:tcPr>
            <w:tcW w:w="3227" w:type="dxa"/>
            <w:vMerge w:val="restart"/>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Наименование</w:t>
            </w:r>
          </w:p>
        </w:tc>
        <w:tc>
          <w:tcPr>
            <w:tcW w:w="1134"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2023</w:t>
            </w:r>
          </w:p>
        </w:tc>
        <w:tc>
          <w:tcPr>
            <w:tcW w:w="1134"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2024</w:t>
            </w:r>
          </w:p>
        </w:tc>
        <w:tc>
          <w:tcPr>
            <w:tcW w:w="1276"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2025</w:t>
            </w:r>
          </w:p>
        </w:tc>
        <w:tc>
          <w:tcPr>
            <w:tcW w:w="992"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2026</w:t>
            </w:r>
          </w:p>
        </w:tc>
        <w:tc>
          <w:tcPr>
            <w:tcW w:w="1275"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2027</w:t>
            </w:r>
          </w:p>
        </w:tc>
        <w:tc>
          <w:tcPr>
            <w:tcW w:w="1276"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2028</w:t>
            </w:r>
          </w:p>
        </w:tc>
        <w:tc>
          <w:tcPr>
            <w:tcW w:w="1276"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2029-2033</w:t>
            </w:r>
          </w:p>
        </w:tc>
        <w:tc>
          <w:tcPr>
            <w:tcW w:w="1134"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2034-2039</w:t>
            </w:r>
          </w:p>
        </w:tc>
        <w:tc>
          <w:tcPr>
            <w:tcW w:w="1914" w:type="dxa"/>
            <w:vAlign w:val="center"/>
          </w:tcPr>
          <w:p w:rsidR="00EB4C81" w:rsidRPr="00FD2FE8" w:rsidRDefault="00EB4C81" w:rsidP="00EB4C81">
            <w:pPr>
              <w:spacing w:after="0"/>
              <w:jc w:val="center"/>
              <w:rPr>
                <w:rFonts w:ascii="Times New Roman" w:hAnsi="Times New Roman" w:cs="Times New Roman"/>
                <w:b/>
                <w:sz w:val="20"/>
                <w:szCs w:val="20"/>
                <w:lang w:eastAsia="ru-RU"/>
              </w:rPr>
            </w:pPr>
            <w:r w:rsidRPr="00FD2FE8">
              <w:rPr>
                <w:rFonts w:ascii="Times New Roman" w:hAnsi="Times New Roman" w:cs="Times New Roman"/>
                <w:b/>
                <w:sz w:val="20"/>
                <w:szCs w:val="20"/>
                <w:lang w:eastAsia="ru-RU"/>
              </w:rPr>
              <w:t>Исполнитель</w:t>
            </w:r>
          </w:p>
        </w:tc>
      </w:tr>
      <w:tr w:rsidR="00EB4C81" w:rsidRPr="00FD2FE8" w:rsidTr="00EB4C81">
        <w:tc>
          <w:tcPr>
            <w:tcW w:w="3227" w:type="dxa"/>
            <w:vMerge/>
            <w:vAlign w:val="center"/>
          </w:tcPr>
          <w:p w:rsidR="00EB4C81" w:rsidRPr="00FD2FE8" w:rsidRDefault="00EB4C81" w:rsidP="00EB4C81">
            <w:pPr>
              <w:spacing w:after="0"/>
              <w:rPr>
                <w:rFonts w:ascii="Times New Roman" w:hAnsi="Times New Roman" w:cs="Times New Roman"/>
                <w:sz w:val="20"/>
                <w:szCs w:val="20"/>
                <w:lang w:eastAsia="ru-RU"/>
              </w:rPr>
            </w:pPr>
          </w:p>
        </w:tc>
        <w:tc>
          <w:tcPr>
            <w:tcW w:w="11411" w:type="dxa"/>
            <w:gridSpan w:val="9"/>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hAnsi="Times New Roman" w:cs="Times New Roman"/>
                <w:b/>
                <w:sz w:val="20"/>
                <w:szCs w:val="20"/>
                <w:lang w:eastAsia="ru-RU"/>
              </w:rPr>
              <w:t>Тыс. руб.</w:t>
            </w:r>
          </w:p>
        </w:tc>
      </w:tr>
      <w:tr w:rsidR="00EB4C81" w:rsidRPr="00FD2FE8" w:rsidTr="00EB4C81">
        <w:trPr>
          <w:trHeight w:val="71"/>
        </w:trPr>
        <w:tc>
          <w:tcPr>
            <w:tcW w:w="3227"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992"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5"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91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r>
      <w:tr w:rsidR="00EB4C81" w:rsidRPr="00FD2FE8" w:rsidTr="00EB4C81">
        <w:trPr>
          <w:trHeight w:val="71"/>
        </w:trPr>
        <w:tc>
          <w:tcPr>
            <w:tcW w:w="3227" w:type="dxa"/>
            <w:vAlign w:val="center"/>
          </w:tcPr>
          <w:p w:rsidR="00EB4C81" w:rsidRPr="00FD2FE8" w:rsidRDefault="00EB4C81" w:rsidP="00EB4C81">
            <w:pPr>
              <w:spacing w:after="0"/>
              <w:rPr>
                <w:rFonts w:ascii="Times New Roman" w:eastAsia="Times New Roman" w:hAnsi="Times New Roman" w:cs="Times New Roman"/>
                <w:b/>
                <w:color w:val="000000"/>
                <w:sz w:val="20"/>
                <w:szCs w:val="20"/>
                <w:lang w:eastAsia="ru-RU"/>
              </w:rPr>
            </w:pPr>
            <w:r w:rsidRPr="00FD2FE8">
              <w:rPr>
                <w:rFonts w:ascii="Times New Roman" w:eastAsia="Times New Roman" w:hAnsi="Times New Roman" w:cs="Times New Roman"/>
                <w:b/>
                <w:color w:val="000000"/>
                <w:sz w:val="20"/>
                <w:szCs w:val="20"/>
                <w:lang w:eastAsia="ru-RU"/>
              </w:rPr>
              <w:t>Итого:</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992"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5"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276"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13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c>
          <w:tcPr>
            <w:tcW w:w="1914" w:type="dxa"/>
            <w:vAlign w:val="center"/>
          </w:tcPr>
          <w:p w:rsidR="00EB4C81" w:rsidRPr="00FD2FE8" w:rsidRDefault="00EB4C81" w:rsidP="00EB4C81">
            <w:pPr>
              <w:spacing w:after="0"/>
              <w:jc w:val="center"/>
              <w:rPr>
                <w:rFonts w:ascii="Times New Roman" w:hAnsi="Times New Roman" w:cs="Times New Roman"/>
                <w:sz w:val="20"/>
                <w:szCs w:val="20"/>
                <w:lang w:eastAsia="ru-RU"/>
              </w:rPr>
            </w:pPr>
            <w:r w:rsidRPr="00FD2FE8">
              <w:rPr>
                <w:rFonts w:ascii="Times New Roman" w:eastAsia="Times New Roman" w:hAnsi="Times New Roman" w:cs="Times New Roman"/>
                <w:color w:val="000000"/>
                <w:sz w:val="20"/>
                <w:szCs w:val="20"/>
                <w:lang w:eastAsia="ru-RU"/>
              </w:rPr>
              <w:t>-</w:t>
            </w:r>
          </w:p>
        </w:tc>
      </w:tr>
    </w:tbl>
    <w:p w:rsidR="00F12734" w:rsidRPr="00FD2FE8" w:rsidRDefault="00F12734" w:rsidP="00603C98">
      <w:pPr>
        <w:spacing w:after="0"/>
        <w:rPr>
          <w:rFonts w:ascii="Times New Roman" w:eastAsia="Arial Unicode MS" w:hAnsi="Times New Roman" w:cs="Times New Roman"/>
          <w:sz w:val="28"/>
          <w:szCs w:val="28"/>
          <w:lang w:eastAsia="ru-RU"/>
        </w:rPr>
        <w:sectPr w:rsidR="00F12734" w:rsidRPr="00FD2FE8" w:rsidSect="00A0504D">
          <w:pgSz w:w="15840" w:h="12240" w:orient="landscape"/>
          <w:pgMar w:top="1418" w:right="851" w:bottom="851" w:left="567" w:header="720" w:footer="720" w:gutter="0"/>
          <w:cols w:space="720"/>
        </w:sectPr>
      </w:pPr>
    </w:p>
    <w:p w:rsidR="00FC355D" w:rsidRPr="00FD2FE8" w:rsidRDefault="00FC355D"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lastRenderedPageBreak/>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w:t>
      </w:r>
    </w:p>
    <w:p w:rsidR="00FD35CD" w:rsidRPr="00FD2FE8" w:rsidRDefault="00F10925" w:rsidP="00603C98">
      <w:pPr>
        <w:pStyle w:val="ae"/>
        <w:shd w:val="clear" w:color="auto" w:fill="FFFFFF"/>
        <w:spacing w:before="0" w:beforeAutospacing="0" w:after="0" w:afterAutospacing="0" w:line="276" w:lineRule="auto"/>
        <w:ind w:firstLine="709"/>
        <w:jc w:val="both"/>
        <w:rPr>
          <w:rFonts w:ascii="Times New Roman" w:hAnsi="Times New Roman" w:cs="Times New Roman"/>
          <w:color w:val="000000"/>
          <w:sz w:val="28"/>
          <w:szCs w:val="28"/>
        </w:rPr>
      </w:pPr>
      <w:r w:rsidRPr="00FD2FE8">
        <w:rPr>
          <w:rFonts w:ascii="Times New Roman" w:hAnsi="Times New Roman" w:cs="Times New Roman"/>
          <w:color w:val="000000"/>
          <w:sz w:val="28"/>
          <w:szCs w:val="28"/>
        </w:rPr>
        <w:t xml:space="preserve">На территории </w:t>
      </w:r>
      <w:r w:rsidR="00534C2D">
        <w:rPr>
          <w:rFonts w:ascii="Times New Roman" w:hAnsi="Times New Roman" w:cs="Times New Roman"/>
          <w:color w:val="000000"/>
          <w:sz w:val="28"/>
          <w:szCs w:val="28"/>
        </w:rPr>
        <w:t>Сенгилеевского</w:t>
      </w:r>
      <w:r w:rsidR="004720E2" w:rsidRPr="00FD2FE8">
        <w:rPr>
          <w:rFonts w:ascii="Times New Roman" w:hAnsi="Times New Roman" w:cs="Times New Roman"/>
          <w:color w:val="000000"/>
          <w:sz w:val="28"/>
          <w:szCs w:val="28"/>
        </w:rPr>
        <w:t xml:space="preserve"> городского поселения</w:t>
      </w:r>
      <w:r w:rsidR="00EE4CCF" w:rsidRPr="00FD2FE8">
        <w:rPr>
          <w:rFonts w:ascii="Times New Roman" w:hAnsi="Times New Roman" w:cs="Times New Roman"/>
          <w:color w:val="000000"/>
          <w:sz w:val="28"/>
          <w:szCs w:val="28"/>
        </w:rPr>
        <w:t xml:space="preserve"> </w:t>
      </w:r>
      <w:r w:rsidR="00534C2D">
        <w:rPr>
          <w:rFonts w:ascii="Times New Roman" w:hAnsi="Times New Roman" w:cs="Times New Roman"/>
          <w:color w:val="000000"/>
          <w:sz w:val="28"/>
          <w:szCs w:val="28"/>
        </w:rPr>
        <w:t>Сенгилеевского</w:t>
      </w:r>
      <w:r w:rsidR="00EE4CCF" w:rsidRPr="00FD2FE8">
        <w:rPr>
          <w:rFonts w:ascii="Times New Roman" w:hAnsi="Times New Roman" w:cs="Times New Roman"/>
          <w:color w:val="000000"/>
          <w:sz w:val="28"/>
          <w:szCs w:val="28"/>
        </w:rPr>
        <w:t xml:space="preserve"> района Ульяновской области</w:t>
      </w:r>
      <w:r w:rsidR="007F0E2F" w:rsidRPr="00FD2FE8">
        <w:rPr>
          <w:rFonts w:ascii="Times New Roman" w:hAnsi="Times New Roman" w:cs="Times New Roman"/>
          <w:color w:val="000000"/>
          <w:sz w:val="28"/>
          <w:szCs w:val="28"/>
        </w:rPr>
        <w:t xml:space="preserve"> </w:t>
      </w:r>
      <w:r w:rsidR="00D7230A" w:rsidRPr="00FD2FE8">
        <w:rPr>
          <w:rFonts w:ascii="Times New Roman" w:hAnsi="Times New Roman" w:cs="Times New Roman"/>
          <w:color w:val="000000"/>
          <w:sz w:val="28"/>
          <w:szCs w:val="28"/>
        </w:rPr>
        <w:t xml:space="preserve">система централизованного горячего водоснабжения </w:t>
      </w:r>
      <w:r w:rsidR="003144F4" w:rsidRPr="00FD2FE8">
        <w:rPr>
          <w:rFonts w:ascii="Times New Roman" w:hAnsi="Times New Roman" w:cs="Times New Roman"/>
          <w:color w:val="000000"/>
          <w:sz w:val="28"/>
          <w:szCs w:val="28"/>
        </w:rPr>
        <w:t>работает по закрытой схеме</w:t>
      </w:r>
      <w:r w:rsidR="005D5D0B" w:rsidRPr="00FD2FE8">
        <w:rPr>
          <w:rFonts w:ascii="Times New Roman" w:hAnsi="Times New Roman" w:cs="Times New Roman"/>
          <w:color w:val="000000"/>
          <w:sz w:val="28"/>
          <w:szCs w:val="28"/>
        </w:rPr>
        <w:t>.</w:t>
      </w:r>
    </w:p>
    <w:p w:rsidR="00952676" w:rsidRPr="00FD2FE8" w:rsidRDefault="00FC355D"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9.5. Оценка эффективности инвестиций по отдельным предложениям</w:t>
      </w:r>
    </w:p>
    <w:p w:rsidR="00C638E8" w:rsidRPr="00FD2FE8" w:rsidRDefault="00C638E8" w:rsidP="00C638E8">
      <w:pPr>
        <w:spacing w:after="0"/>
        <w:ind w:left="980" w:right="-284"/>
        <w:jc w:val="center"/>
        <w:rPr>
          <w:rFonts w:ascii="Times New Roman" w:eastAsia="Times New Roman" w:hAnsi="Times New Roman"/>
          <w:sz w:val="28"/>
          <w:szCs w:val="28"/>
        </w:rPr>
      </w:pPr>
      <w:bookmarkStart w:id="11" w:name="_Hlk25570433"/>
      <w:r w:rsidRPr="00FD2FE8">
        <w:rPr>
          <w:color w:val="000000"/>
          <w:sz w:val="28"/>
          <w:szCs w:val="28"/>
        </w:rPr>
        <w:tab/>
      </w:r>
      <w:r w:rsidRPr="00FD2FE8">
        <w:rPr>
          <w:rFonts w:ascii="Times New Roman" w:eastAsia="Times New Roman" w:hAnsi="Times New Roman"/>
          <w:sz w:val="28"/>
          <w:szCs w:val="28"/>
        </w:rPr>
        <w:t>Таблица 23- Показатели экономического эффекта реализации  схемы теплоснабжения</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232"/>
        <w:gridCol w:w="3914"/>
        <w:gridCol w:w="2143"/>
        <w:gridCol w:w="2350"/>
      </w:tblGrid>
      <w:tr w:rsidR="00C638E8" w:rsidRPr="00FD2FE8" w:rsidTr="00C638E8">
        <w:tc>
          <w:tcPr>
            <w:tcW w:w="1232" w:type="dxa"/>
            <w:vMerge w:val="restart"/>
            <w:vAlign w:val="center"/>
          </w:tcPr>
          <w:p w:rsidR="00C638E8" w:rsidRPr="00FD2FE8" w:rsidRDefault="00C638E8" w:rsidP="00C638E8">
            <w:pPr>
              <w:spacing w:after="0"/>
              <w:ind w:right="-152"/>
              <w:jc w:val="center"/>
              <w:rPr>
                <w:rFonts w:ascii="Times New Roman" w:eastAsia="Times New Roman" w:hAnsi="Times New Roman"/>
                <w:b/>
                <w:sz w:val="20"/>
                <w:szCs w:val="20"/>
              </w:rPr>
            </w:pPr>
            <w:r w:rsidRPr="00FD2FE8">
              <w:rPr>
                <w:rFonts w:ascii="Times New Roman" w:eastAsia="Times New Roman" w:hAnsi="Times New Roman"/>
                <w:b/>
                <w:sz w:val="20"/>
                <w:szCs w:val="20"/>
              </w:rPr>
              <w:t>№п/п</w:t>
            </w:r>
          </w:p>
        </w:tc>
        <w:tc>
          <w:tcPr>
            <w:tcW w:w="3914" w:type="dxa"/>
            <w:vMerge w:val="restart"/>
            <w:vAlign w:val="center"/>
          </w:tcPr>
          <w:p w:rsidR="00C638E8" w:rsidRPr="00FD2FE8" w:rsidRDefault="00C638E8" w:rsidP="00C613A2">
            <w:pPr>
              <w:spacing w:after="0"/>
              <w:ind w:right="-284"/>
              <w:jc w:val="center"/>
              <w:rPr>
                <w:rFonts w:ascii="Times New Roman" w:eastAsia="Times New Roman" w:hAnsi="Times New Roman"/>
                <w:sz w:val="20"/>
                <w:szCs w:val="20"/>
              </w:rPr>
            </w:pPr>
            <w:r w:rsidRPr="00FD2FE8">
              <w:rPr>
                <w:rFonts w:ascii="Times New Roman" w:eastAsia="Times New Roman" w:hAnsi="Times New Roman"/>
                <w:b/>
                <w:bCs/>
                <w:sz w:val="20"/>
                <w:szCs w:val="20"/>
              </w:rPr>
              <w:t>Наименование показателя</w:t>
            </w:r>
          </w:p>
        </w:tc>
        <w:tc>
          <w:tcPr>
            <w:tcW w:w="4493" w:type="dxa"/>
            <w:gridSpan w:val="2"/>
            <w:vAlign w:val="center"/>
          </w:tcPr>
          <w:p w:rsidR="00C638E8" w:rsidRPr="00FD2FE8" w:rsidRDefault="00C638E8" w:rsidP="00C613A2">
            <w:pPr>
              <w:spacing w:after="0"/>
              <w:ind w:right="-49"/>
              <w:jc w:val="center"/>
              <w:rPr>
                <w:rFonts w:ascii="Times New Roman" w:eastAsia="Times New Roman" w:hAnsi="Times New Roman"/>
                <w:sz w:val="20"/>
                <w:szCs w:val="20"/>
              </w:rPr>
            </w:pPr>
            <w:r w:rsidRPr="00FD2FE8">
              <w:rPr>
                <w:rFonts w:ascii="Times New Roman" w:eastAsia="Times New Roman" w:hAnsi="Times New Roman"/>
                <w:b/>
                <w:bCs/>
                <w:sz w:val="20"/>
                <w:szCs w:val="20"/>
              </w:rPr>
              <w:t>Значение показателя</w:t>
            </w:r>
          </w:p>
        </w:tc>
      </w:tr>
      <w:tr w:rsidR="00C638E8" w:rsidRPr="00FD2FE8" w:rsidTr="00C613A2">
        <w:tc>
          <w:tcPr>
            <w:tcW w:w="1232" w:type="dxa"/>
            <w:vMerge/>
            <w:tcBorders>
              <w:bottom w:val="single" w:sz="12" w:space="0" w:color="auto"/>
            </w:tcBorders>
          </w:tcPr>
          <w:p w:rsidR="00C638E8" w:rsidRPr="00FD2FE8" w:rsidRDefault="00C638E8" w:rsidP="00C613A2">
            <w:pPr>
              <w:spacing w:after="0"/>
              <w:ind w:right="-152"/>
              <w:jc w:val="center"/>
              <w:rPr>
                <w:rFonts w:ascii="Times New Roman" w:eastAsia="Times New Roman" w:hAnsi="Times New Roman"/>
                <w:sz w:val="20"/>
                <w:szCs w:val="20"/>
              </w:rPr>
            </w:pPr>
          </w:p>
        </w:tc>
        <w:tc>
          <w:tcPr>
            <w:tcW w:w="3914" w:type="dxa"/>
            <w:vMerge/>
            <w:tcBorders>
              <w:bottom w:val="single" w:sz="12" w:space="0" w:color="auto"/>
            </w:tcBorders>
          </w:tcPr>
          <w:p w:rsidR="00C638E8" w:rsidRPr="00FD2FE8" w:rsidRDefault="00C638E8" w:rsidP="00C613A2">
            <w:pPr>
              <w:spacing w:after="0"/>
              <w:ind w:right="-284"/>
              <w:jc w:val="center"/>
              <w:rPr>
                <w:rFonts w:ascii="Times New Roman" w:eastAsia="Times New Roman" w:hAnsi="Times New Roman"/>
                <w:sz w:val="20"/>
                <w:szCs w:val="20"/>
              </w:rPr>
            </w:pPr>
          </w:p>
        </w:tc>
        <w:tc>
          <w:tcPr>
            <w:tcW w:w="2143" w:type="dxa"/>
            <w:tcBorders>
              <w:bottom w:val="single" w:sz="12" w:space="0" w:color="auto"/>
            </w:tcBorders>
            <w:vAlign w:val="center"/>
          </w:tcPr>
          <w:p w:rsidR="00C638E8" w:rsidRPr="00FD2FE8" w:rsidRDefault="00C638E8" w:rsidP="00C638E8">
            <w:pPr>
              <w:spacing w:after="0"/>
              <w:ind w:left="-151" w:right="-49"/>
              <w:jc w:val="center"/>
              <w:rPr>
                <w:rFonts w:ascii="Times New Roman" w:hAnsi="Times New Roman"/>
                <w:sz w:val="20"/>
                <w:szCs w:val="20"/>
              </w:rPr>
            </w:pPr>
            <w:r w:rsidRPr="00FD2FE8">
              <w:rPr>
                <w:rFonts w:ascii="Times New Roman" w:eastAsia="Times New Roman" w:hAnsi="Times New Roman"/>
                <w:b/>
                <w:bCs/>
                <w:sz w:val="20"/>
                <w:szCs w:val="20"/>
              </w:rPr>
              <w:t>ДО</w:t>
            </w:r>
          </w:p>
        </w:tc>
        <w:tc>
          <w:tcPr>
            <w:tcW w:w="2350" w:type="dxa"/>
            <w:tcBorders>
              <w:bottom w:val="single" w:sz="12" w:space="0" w:color="auto"/>
            </w:tcBorders>
            <w:vAlign w:val="center"/>
          </w:tcPr>
          <w:p w:rsidR="00C638E8" w:rsidRPr="00FD2FE8" w:rsidRDefault="00C638E8" w:rsidP="00C638E8">
            <w:pPr>
              <w:spacing w:after="0"/>
              <w:ind w:left="-151" w:right="-49"/>
              <w:jc w:val="center"/>
              <w:rPr>
                <w:rFonts w:ascii="Times New Roman" w:hAnsi="Times New Roman"/>
                <w:sz w:val="20"/>
                <w:szCs w:val="20"/>
              </w:rPr>
            </w:pPr>
            <w:r w:rsidRPr="00FD2FE8">
              <w:rPr>
                <w:rFonts w:ascii="Times New Roman" w:eastAsia="Times New Roman" w:hAnsi="Times New Roman"/>
                <w:b/>
                <w:bCs/>
                <w:sz w:val="20"/>
                <w:szCs w:val="20"/>
              </w:rPr>
              <w:t>ПОСЛЕ</w:t>
            </w:r>
          </w:p>
        </w:tc>
      </w:tr>
      <w:tr w:rsidR="003C38FE" w:rsidRPr="00FD2FE8" w:rsidTr="00C613A2">
        <w:tc>
          <w:tcPr>
            <w:tcW w:w="9639" w:type="dxa"/>
            <w:gridSpan w:val="4"/>
            <w:tcBorders>
              <w:bottom w:val="single" w:sz="2" w:space="0" w:color="auto"/>
            </w:tcBorders>
            <w:vAlign w:val="center"/>
          </w:tcPr>
          <w:p w:rsidR="003C38FE" w:rsidRPr="00FD2FE8" w:rsidRDefault="003C38FE" w:rsidP="003C38FE">
            <w:pPr>
              <w:spacing w:after="0"/>
              <w:jc w:val="center"/>
              <w:rPr>
                <w:rFonts w:ascii="Times New Roman" w:hAnsi="Times New Roman" w:cs="Times New Roman"/>
                <w:b/>
                <w:sz w:val="20"/>
              </w:rPr>
            </w:pPr>
            <w:r w:rsidRPr="00FD2FE8">
              <w:rPr>
                <w:rFonts w:ascii="Times New Roman" w:hAnsi="Times New Roman" w:cs="Times New Roman"/>
                <w:b/>
                <w:sz w:val="20"/>
              </w:rPr>
              <w:t>Котельная школы №2, г.Сенгилей, ул.Гая, 63а</w:t>
            </w:r>
          </w:p>
        </w:tc>
      </w:tr>
      <w:tr w:rsidR="00934270" w:rsidRPr="00FD2FE8" w:rsidTr="00C638E8">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63,266</w:t>
            </w:r>
          </w:p>
        </w:tc>
      </w:tr>
      <w:tr w:rsidR="003C38FE" w:rsidRPr="00FD2FE8" w:rsidTr="00C613A2">
        <w:tc>
          <w:tcPr>
            <w:tcW w:w="1232" w:type="dxa"/>
            <w:tcBorders>
              <w:top w:val="single" w:sz="2" w:space="0" w:color="auto"/>
            </w:tcBorders>
            <w:vAlign w:val="center"/>
          </w:tcPr>
          <w:p w:rsidR="003C38FE" w:rsidRPr="00FD2FE8" w:rsidRDefault="003C38FE" w:rsidP="003C38FE">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tcBorders>
            <w:vAlign w:val="center"/>
          </w:tcPr>
          <w:p w:rsidR="003C38FE" w:rsidRPr="00FD2FE8" w:rsidRDefault="003C38FE" w:rsidP="003C38FE">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tcBorders>
            <w:vAlign w:val="center"/>
          </w:tcPr>
          <w:p w:rsidR="003C38FE" w:rsidRPr="00FD2FE8" w:rsidRDefault="00934270" w:rsidP="003C38FE">
            <w:pPr>
              <w:spacing w:after="0"/>
              <w:ind w:right="-49"/>
              <w:jc w:val="center"/>
              <w:rPr>
                <w:rFonts w:ascii="Times New Roman" w:hAnsi="Times New Roman"/>
                <w:sz w:val="20"/>
                <w:szCs w:val="20"/>
              </w:rPr>
            </w:pPr>
            <w:r w:rsidRPr="00FD2FE8">
              <w:rPr>
                <w:rFonts w:ascii="Times New Roman" w:hAnsi="Times New Roman"/>
                <w:sz w:val="20"/>
                <w:szCs w:val="20"/>
              </w:rPr>
              <w:t>432,151</w:t>
            </w:r>
          </w:p>
        </w:tc>
        <w:tc>
          <w:tcPr>
            <w:tcW w:w="2350" w:type="dxa"/>
            <w:tcBorders>
              <w:top w:val="single" w:sz="2" w:space="0" w:color="auto"/>
            </w:tcBorders>
            <w:vAlign w:val="center"/>
          </w:tcPr>
          <w:p w:rsidR="003C38FE" w:rsidRPr="00FD2FE8" w:rsidRDefault="00934270" w:rsidP="003C38FE">
            <w:pPr>
              <w:spacing w:after="0"/>
              <w:ind w:right="-49"/>
              <w:jc w:val="center"/>
              <w:rPr>
                <w:rFonts w:ascii="Times New Roman" w:hAnsi="Times New Roman"/>
                <w:sz w:val="20"/>
                <w:szCs w:val="20"/>
              </w:rPr>
            </w:pPr>
            <w:r w:rsidRPr="00FD2FE8">
              <w:rPr>
                <w:rFonts w:ascii="Times New Roman" w:hAnsi="Times New Roman"/>
                <w:sz w:val="20"/>
                <w:szCs w:val="20"/>
              </w:rPr>
              <w:t>432,151</w:t>
            </w:r>
          </w:p>
        </w:tc>
      </w:tr>
      <w:tr w:rsidR="003C38FE" w:rsidRPr="00FD2FE8" w:rsidTr="00C613A2">
        <w:tc>
          <w:tcPr>
            <w:tcW w:w="9639" w:type="dxa"/>
            <w:gridSpan w:val="4"/>
            <w:tcBorders>
              <w:bottom w:val="single" w:sz="2" w:space="0" w:color="auto"/>
            </w:tcBorders>
            <w:vAlign w:val="center"/>
          </w:tcPr>
          <w:p w:rsidR="003C38FE" w:rsidRPr="00FD2FE8" w:rsidRDefault="003C38FE" w:rsidP="003C38FE">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школы №1, г.Сенгилей, пл.1 Мая, 1</w:t>
            </w:r>
          </w:p>
        </w:tc>
      </w:tr>
      <w:tr w:rsidR="00934270" w:rsidRPr="00FD2FE8" w:rsidTr="00C613A2">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75,015</w:t>
            </w:r>
          </w:p>
        </w:tc>
      </w:tr>
      <w:tr w:rsidR="00934270" w:rsidRPr="00FD2FE8" w:rsidTr="00C613A2">
        <w:tc>
          <w:tcPr>
            <w:tcW w:w="1232" w:type="dxa"/>
            <w:tcBorders>
              <w:top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513,633</w:t>
            </w:r>
          </w:p>
        </w:tc>
        <w:tc>
          <w:tcPr>
            <w:tcW w:w="2350" w:type="dxa"/>
            <w:tcBorders>
              <w:top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513,633</w:t>
            </w:r>
          </w:p>
        </w:tc>
      </w:tr>
      <w:tr w:rsidR="00934270" w:rsidRPr="00FD2FE8" w:rsidTr="00C613A2">
        <w:tc>
          <w:tcPr>
            <w:tcW w:w="9639" w:type="dxa"/>
            <w:gridSpan w:val="4"/>
            <w:tcBorders>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технолог.техникума, г.Сенгилей, ул.Красноармейская, 86б</w:t>
            </w:r>
          </w:p>
        </w:tc>
      </w:tr>
      <w:tr w:rsidR="00934270" w:rsidRPr="00FD2FE8" w:rsidTr="00C613A2">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186,484</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1273,470</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1273,470</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кв."Молодежный", г.Сенгилей, ул.70 лет Октября, 17б</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56,939</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388,276</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388,276</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кв."Центральный", г.Сенгилей, ул.Октябрьская, 38б</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181,061</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1233,664</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1233,664</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кв."Е", г.Сенгилей, ул.Красноармейская, 79б</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89,746</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609,519</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609,519</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кв."Д", г.Сенгилей, ул.Дмитреева, 9</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141,294</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957,879</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957,879</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ЦРБ, г.Сенгилей, ул. Нижневыборная, 8</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502,813</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3443,020</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3443,020</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МУК МКК, г.Сенгилей</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25,608</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175,389</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175,389</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Администрации, г.Сенгилей, пл.1 Мая</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61,458</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421,814</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721,814</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lastRenderedPageBreak/>
              <w:t>Котельная МУК ЦБС, г.Сенгилей</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15,967</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10,192</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109,192</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ЦДТ, г.Сенгилей,  ул. Ленина, 16</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15,666</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107,103</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107,103</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г.Сенгилей,  ул. Полевая, 129</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33,742</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229,601</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229,601</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Дома ветеранов, г.Сенгилей, ул. О. Кошевого, 8б</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40,671</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277,654</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277,654</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ДШИ, г.Сенгилей, ул.В.Носова, 13</w:t>
            </w:r>
          </w:p>
        </w:tc>
      </w:tr>
      <w:tr w:rsidR="00934270" w:rsidRPr="00FD2FE8" w:rsidTr="00B919A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9,942</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67,407</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67,407</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color w:val="000000" w:themeColor="text1"/>
                <w:sz w:val="20"/>
                <w:szCs w:val="20"/>
              </w:rPr>
            </w:pPr>
            <w:r w:rsidRPr="00FD2FE8">
              <w:rPr>
                <w:rFonts w:ascii="Times New Roman" w:hAnsi="Times New Roman" w:cs="Times New Roman"/>
                <w:b/>
                <w:color w:val="000000" w:themeColor="text1"/>
                <w:sz w:val="20"/>
                <w:szCs w:val="20"/>
              </w:rPr>
              <w:t>Котельная д/сада Солнышко, г.Сенгилей</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31,332</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173,300</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173,300</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№1 п. Цемзавод, ул. Рабочая, д. 1б</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60,554</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400,152</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400,152</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№2 п. Цемзавод, ул. Лесная, д. 15б</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454,008</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3104,557</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3104,557</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sz w:val="20"/>
                <w:szCs w:val="20"/>
              </w:rPr>
            </w:pPr>
            <w:r w:rsidRPr="00FD2FE8">
              <w:rPr>
                <w:rFonts w:ascii="Times New Roman" w:hAnsi="Times New Roman" w:cs="Times New Roman"/>
                <w:b/>
                <w:sz w:val="20"/>
                <w:szCs w:val="20"/>
              </w:rPr>
              <w:t>Котельная детского сада "Березка", г.Сенгилей,  ул. Ст Разина, 14</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17,172</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116,890</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116,890</w:t>
            </w:r>
          </w:p>
        </w:tc>
      </w:tr>
      <w:tr w:rsidR="00934270" w:rsidRPr="00FD2FE8" w:rsidTr="003C38FE">
        <w:tc>
          <w:tcPr>
            <w:tcW w:w="9639" w:type="dxa"/>
            <w:gridSpan w:val="4"/>
            <w:tcBorders>
              <w:top w:val="single" w:sz="2" w:space="0" w:color="auto"/>
              <w:bottom w:val="single" w:sz="2" w:space="0" w:color="auto"/>
            </w:tcBorders>
            <w:vAlign w:val="center"/>
          </w:tcPr>
          <w:p w:rsidR="00934270" w:rsidRPr="00FD2FE8" w:rsidRDefault="00934270" w:rsidP="00934270">
            <w:pPr>
              <w:spacing w:after="0"/>
              <w:jc w:val="center"/>
              <w:rPr>
                <w:rFonts w:ascii="Times New Roman" w:hAnsi="Times New Roman" w:cs="Times New Roman"/>
                <w:b/>
                <w:bCs/>
                <w:sz w:val="20"/>
                <w:szCs w:val="20"/>
              </w:rPr>
            </w:pPr>
            <w:r w:rsidRPr="00FD2FE8">
              <w:rPr>
                <w:rFonts w:ascii="Times New Roman" w:hAnsi="Times New Roman" w:cs="Times New Roman"/>
                <w:b/>
                <w:bCs/>
                <w:sz w:val="20"/>
                <w:szCs w:val="20"/>
              </w:rPr>
              <w:t>Котельная Лечебный корпус "Тополек" г. Сенгилей, ул.Чехова,2б</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hAnsi="Times New Roman"/>
                <w:sz w:val="20"/>
                <w:szCs w:val="20"/>
              </w:rPr>
            </w:pPr>
            <w:r w:rsidRPr="00FD2FE8">
              <w:rPr>
                <w:rFonts w:ascii="Times New Roman" w:eastAsia="Times New Roman" w:hAnsi="Times New Roman"/>
                <w:sz w:val="20"/>
                <w:szCs w:val="20"/>
              </w:rPr>
              <w:t>1</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hAnsi="Times New Roman"/>
                <w:sz w:val="20"/>
                <w:szCs w:val="20"/>
              </w:rPr>
            </w:pPr>
            <w:r w:rsidRPr="00FD2FE8">
              <w:rPr>
                <w:rFonts w:ascii="Times New Roman" w:eastAsia="Times New Roman" w:hAnsi="Times New Roman"/>
                <w:sz w:val="20"/>
                <w:szCs w:val="20"/>
              </w:rPr>
              <w:t>Экономия газового топлива в натуральном выражении, тыс. м</w:t>
            </w:r>
            <w:r w:rsidRPr="00FD2FE8">
              <w:rPr>
                <w:rFonts w:ascii="Times New Roman" w:eastAsia="Times New Roman" w:hAnsi="Times New Roman"/>
                <w:sz w:val="20"/>
                <w:szCs w:val="20"/>
                <w:vertAlign w:val="superscript"/>
              </w:rPr>
              <w:t>3</w:t>
            </w:r>
          </w:p>
        </w:tc>
        <w:tc>
          <w:tcPr>
            <w:tcW w:w="2143"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c>
          <w:tcPr>
            <w:tcW w:w="2350" w:type="dxa"/>
            <w:tcBorders>
              <w:top w:val="single" w:sz="2" w:space="0" w:color="auto"/>
              <w:bottom w:val="single" w:sz="2" w:space="0" w:color="auto"/>
            </w:tcBorders>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92,790</w:t>
            </w:r>
          </w:p>
        </w:tc>
      </w:tr>
      <w:tr w:rsidR="00934270" w:rsidRPr="00FD2FE8" w:rsidTr="003C38FE">
        <w:tc>
          <w:tcPr>
            <w:tcW w:w="1232" w:type="dxa"/>
            <w:tcBorders>
              <w:top w:val="single" w:sz="2" w:space="0" w:color="auto"/>
              <w:bottom w:val="single" w:sz="2" w:space="0" w:color="auto"/>
            </w:tcBorders>
            <w:vAlign w:val="center"/>
          </w:tcPr>
          <w:p w:rsidR="00934270" w:rsidRPr="00FD2FE8" w:rsidRDefault="00934270" w:rsidP="00934270">
            <w:pPr>
              <w:spacing w:after="0"/>
              <w:ind w:right="-152"/>
              <w:jc w:val="center"/>
              <w:rPr>
                <w:rFonts w:ascii="Times New Roman" w:eastAsia="Times New Roman" w:hAnsi="Times New Roman"/>
                <w:sz w:val="20"/>
                <w:szCs w:val="20"/>
              </w:rPr>
            </w:pPr>
            <w:r w:rsidRPr="00FD2FE8">
              <w:rPr>
                <w:rFonts w:ascii="Times New Roman" w:eastAsia="Times New Roman" w:hAnsi="Times New Roman"/>
                <w:sz w:val="20"/>
                <w:szCs w:val="20"/>
              </w:rPr>
              <w:t>2</w:t>
            </w:r>
          </w:p>
        </w:tc>
        <w:tc>
          <w:tcPr>
            <w:tcW w:w="3914" w:type="dxa"/>
            <w:tcBorders>
              <w:top w:val="single" w:sz="2" w:space="0" w:color="auto"/>
              <w:bottom w:val="single" w:sz="2" w:space="0" w:color="auto"/>
            </w:tcBorders>
            <w:vAlign w:val="center"/>
          </w:tcPr>
          <w:p w:rsidR="00934270" w:rsidRPr="00FD2FE8" w:rsidRDefault="00934270" w:rsidP="00934270">
            <w:pPr>
              <w:spacing w:after="0"/>
              <w:ind w:left="100" w:right="-284"/>
              <w:rPr>
                <w:rFonts w:ascii="Times New Roman" w:eastAsia="Times New Roman" w:hAnsi="Times New Roman"/>
                <w:sz w:val="20"/>
                <w:szCs w:val="20"/>
              </w:rPr>
            </w:pPr>
            <w:r w:rsidRPr="00FD2FE8">
              <w:rPr>
                <w:rFonts w:ascii="Times New Roman" w:eastAsia="Times New Roman" w:hAnsi="Times New Roman"/>
                <w:sz w:val="20"/>
                <w:szCs w:val="20"/>
              </w:rPr>
              <w:t>Выработано тепловой энергии, Гкал</w:t>
            </w:r>
          </w:p>
        </w:tc>
        <w:tc>
          <w:tcPr>
            <w:tcW w:w="2143"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636,900</w:t>
            </w:r>
          </w:p>
        </w:tc>
        <w:tc>
          <w:tcPr>
            <w:tcW w:w="2350" w:type="dxa"/>
            <w:tcBorders>
              <w:top w:val="single" w:sz="2" w:space="0" w:color="auto"/>
              <w:bottom w:val="single" w:sz="2" w:space="0" w:color="auto"/>
            </w:tcBorders>
            <w:vAlign w:val="center"/>
          </w:tcPr>
          <w:p w:rsidR="00934270" w:rsidRPr="00FD2FE8" w:rsidRDefault="00934270" w:rsidP="00934270">
            <w:pPr>
              <w:spacing w:after="0"/>
              <w:ind w:right="-49"/>
              <w:jc w:val="center"/>
              <w:rPr>
                <w:rFonts w:ascii="Times New Roman" w:hAnsi="Times New Roman"/>
                <w:sz w:val="20"/>
                <w:szCs w:val="20"/>
              </w:rPr>
            </w:pPr>
            <w:r w:rsidRPr="00FD2FE8">
              <w:rPr>
                <w:rFonts w:ascii="Times New Roman" w:hAnsi="Times New Roman"/>
                <w:sz w:val="20"/>
                <w:szCs w:val="20"/>
              </w:rPr>
              <w:t>636,900</w:t>
            </w:r>
          </w:p>
        </w:tc>
      </w:tr>
    </w:tbl>
    <w:p w:rsidR="00F66E22" w:rsidRPr="00FD2FE8" w:rsidRDefault="00F66E22" w:rsidP="00603C98">
      <w:pPr>
        <w:tabs>
          <w:tab w:val="left" w:pos="0"/>
          <w:tab w:val="left" w:pos="1134"/>
          <w:tab w:val="left" w:pos="2920"/>
          <w:tab w:val="left" w:pos="3720"/>
          <w:tab w:val="left" w:pos="4740"/>
          <w:tab w:val="left" w:pos="6580"/>
          <w:tab w:val="left" w:pos="6900"/>
          <w:tab w:val="left" w:pos="8680"/>
          <w:tab w:val="left" w:pos="9500"/>
        </w:tabs>
        <w:spacing w:after="0"/>
        <w:ind w:right="-20" w:firstLine="709"/>
        <w:contextualSpacing/>
        <w:jc w:val="both"/>
        <w:rPr>
          <w:rFonts w:ascii="Times New Roman" w:eastAsia="Arial Unicode MS" w:hAnsi="Times New Roman" w:cs="Times New Roman"/>
          <w:sz w:val="28"/>
          <w:szCs w:val="28"/>
          <w:lang w:eastAsia="ru-RU"/>
        </w:rPr>
      </w:pPr>
    </w:p>
    <w:bookmarkEnd w:id="11"/>
    <w:p w:rsidR="00AE0310" w:rsidRPr="00FD2FE8" w:rsidRDefault="00FC355D"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9.6. Величина фактически осуществленных инвестиций в строительство, реконструкцию</w:t>
      </w:r>
      <w:r w:rsidR="00AB2CBE" w:rsidRPr="00FD2FE8">
        <w:rPr>
          <w:rFonts w:ascii="Times New Roman" w:eastAsia="Arial Unicode MS" w:hAnsi="Times New Roman" w:cs="Times New Roman"/>
          <w:b/>
          <w:sz w:val="28"/>
          <w:szCs w:val="28"/>
          <w:lang w:eastAsia="ru-RU"/>
        </w:rPr>
        <w:t xml:space="preserve">, техническое перевооружение и (или) модернизацию объектов теплоснабжения за базовый период и базовый </w:t>
      </w:r>
    </w:p>
    <w:p w:rsidR="00FC355D" w:rsidRPr="00FD2FE8" w:rsidRDefault="00AB2CBE"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период актуализации</w:t>
      </w:r>
    </w:p>
    <w:p w:rsidR="003C5412" w:rsidRPr="00FD2FE8" w:rsidRDefault="00C56F97" w:rsidP="00603C98">
      <w:pPr>
        <w:spacing w:after="0"/>
        <w:ind w:firstLine="426"/>
        <w:jc w:val="both"/>
        <w:rPr>
          <w:rFonts w:ascii="Times New Roman" w:hAnsi="Times New Roman" w:cs="Times New Roman"/>
          <w:sz w:val="28"/>
          <w:szCs w:val="28"/>
        </w:rPr>
      </w:pPr>
      <w:r w:rsidRPr="00FD2FE8">
        <w:rPr>
          <w:rFonts w:ascii="Times New Roman" w:hAnsi="Times New Roman" w:cs="Times New Roman"/>
          <w:sz w:val="28"/>
          <w:szCs w:val="28"/>
        </w:rPr>
        <w:t xml:space="preserve">Данные о фактически </w:t>
      </w:r>
      <w:r w:rsidR="00011BFF" w:rsidRPr="00FD2FE8">
        <w:rPr>
          <w:rFonts w:ascii="Times New Roman" w:hAnsi="Times New Roman" w:cs="Times New Roman"/>
          <w:sz w:val="28"/>
          <w:szCs w:val="28"/>
        </w:rPr>
        <w:t xml:space="preserve"> </w:t>
      </w:r>
      <w:r w:rsidRPr="00FD2FE8">
        <w:rPr>
          <w:rFonts w:ascii="Times New Roman" w:hAnsi="Times New Roman" w:cs="Times New Roman"/>
          <w:sz w:val="28"/>
          <w:szCs w:val="28"/>
        </w:rPr>
        <w:t xml:space="preserve"> осуществленных инвестиций в строительство, реконструкцию и модернизацию объектов теплоснабжения отсутствуют.</w:t>
      </w:r>
    </w:p>
    <w:p w:rsidR="00F66E22" w:rsidRPr="00FD2FE8" w:rsidRDefault="00F66E22" w:rsidP="00603C98">
      <w:pPr>
        <w:spacing w:after="0"/>
        <w:jc w:val="center"/>
        <w:rPr>
          <w:rFonts w:ascii="Times New Roman" w:hAnsi="Times New Roman" w:cs="Times New Roman"/>
          <w:b/>
          <w:sz w:val="28"/>
          <w:szCs w:val="28"/>
          <w:lang w:eastAsia="ru-RU"/>
        </w:rPr>
      </w:pPr>
    </w:p>
    <w:p w:rsidR="004A1E14" w:rsidRPr="00FD2FE8" w:rsidRDefault="00E30CC8"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РАЗДЕЛ </w:t>
      </w:r>
      <w:r w:rsidR="00AB2CBE" w:rsidRPr="00FD2FE8">
        <w:rPr>
          <w:rFonts w:ascii="Times New Roman" w:hAnsi="Times New Roman" w:cs="Times New Roman"/>
          <w:b/>
          <w:sz w:val="28"/>
          <w:szCs w:val="28"/>
          <w:lang w:eastAsia="ru-RU"/>
        </w:rPr>
        <w:t>10</w:t>
      </w:r>
      <w:r w:rsidRPr="00FD2FE8">
        <w:rPr>
          <w:rFonts w:ascii="Times New Roman" w:hAnsi="Times New Roman" w:cs="Times New Roman"/>
          <w:b/>
          <w:sz w:val="28"/>
          <w:szCs w:val="28"/>
          <w:lang w:eastAsia="ru-RU"/>
        </w:rPr>
        <w:t>. РЕШЕНИЕ О</w:t>
      </w:r>
      <w:r w:rsidR="00AB2CBE" w:rsidRPr="00FD2FE8">
        <w:rPr>
          <w:rFonts w:ascii="Times New Roman" w:hAnsi="Times New Roman" w:cs="Times New Roman"/>
          <w:b/>
          <w:sz w:val="28"/>
          <w:szCs w:val="28"/>
          <w:lang w:eastAsia="ru-RU"/>
        </w:rPr>
        <w:t xml:space="preserve"> ПРИСВОЕНИИ СТАТУСА ЕДИНОЙ ТЕПЛОСНАБЖАЮЩЕЙ ОРГАНИЗАЦИИ </w:t>
      </w:r>
    </w:p>
    <w:p w:rsidR="00654C4A" w:rsidRPr="00FD2FE8" w:rsidRDefault="00AE0310" w:rsidP="00603C98">
      <w:pPr>
        <w:widowControl w:val="0"/>
        <w:spacing w:after="0"/>
        <w:ind w:firstLine="708"/>
        <w:jc w:val="both"/>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 xml:space="preserve">10.1. Решение о присвоении </w:t>
      </w:r>
      <w:r w:rsidR="00654C4A" w:rsidRPr="00FD2FE8">
        <w:rPr>
          <w:rFonts w:ascii="Times New Roman" w:eastAsia="Arial Unicode MS" w:hAnsi="Times New Roman" w:cs="Times New Roman"/>
          <w:b/>
          <w:sz w:val="28"/>
          <w:szCs w:val="28"/>
          <w:lang w:eastAsia="ru-RU"/>
        </w:rPr>
        <w:t xml:space="preserve">статуса единой теплоснабжающей </w:t>
      </w:r>
      <w:r w:rsidR="00654C4A" w:rsidRPr="00FD2FE8">
        <w:rPr>
          <w:rFonts w:ascii="Times New Roman" w:eastAsia="Arial Unicode MS" w:hAnsi="Times New Roman" w:cs="Times New Roman"/>
          <w:b/>
          <w:sz w:val="28"/>
          <w:szCs w:val="28"/>
          <w:lang w:eastAsia="ru-RU"/>
        </w:rPr>
        <w:lastRenderedPageBreak/>
        <w:t>организации (организациям)</w:t>
      </w:r>
    </w:p>
    <w:p w:rsidR="003F1B5A" w:rsidRPr="00FD2FE8" w:rsidRDefault="003F1B5A" w:rsidP="00603C98">
      <w:pPr>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утвержденных Правительством Российской Федерации Постановлением Правительства РФ от 8 августа 2012 г. N 808 «Об организации теплоснабжения в Российской Федерации и о внесении изменений в некоторые акты Правительства Российской Федерации».</w:t>
      </w:r>
    </w:p>
    <w:p w:rsidR="00E7066D" w:rsidRPr="00FD2FE8" w:rsidRDefault="00E7066D" w:rsidP="00EB4C81">
      <w:pPr>
        <w:autoSpaceDE w:val="0"/>
        <w:autoSpaceDN w:val="0"/>
        <w:adjustRightInd w:val="0"/>
        <w:spacing w:after="0"/>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ab/>
        <w:t xml:space="preserve">Статус единой теплоснабжающей организации на территории </w:t>
      </w:r>
      <w:r w:rsidR="00534C2D">
        <w:rPr>
          <w:rFonts w:ascii="Times New Roman" w:hAnsi="Times New Roman" w:cs="Times New Roman"/>
          <w:sz w:val="28"/>
          <w:szCs w:val="28"/>
          <w:lang w:eastAsia="ru-RU"/>
        </w:rPr>
        <w:t>Сенгилеевского</w:t>
      </w:r>
      <w:r w:rsidR="004720E2" w:rsidRPr="00FD2FE8">
        <w:rPr>
          <w:rFonts w:ascii="Times New Roman" w:hAnsi="Times New Roman" w:cs="Times New Roman"/>
          <w:sz w:val="28"/>
          <w:szCs w:val="28"/>
          <w:lang w:eastAsia="ru-RU"/>
        </w:rPr>
        <w:t xml:space="preserve"> городского поселения</w:t>
      </w:r>
      <w:r w:rsidR="00EE4CCF" w:rsidRPr="00FD2FE8">
        <w:rPr>
          <w:rFonts w:ascii="Times New Roman" w:hAnsi="Times New Roman" w:cs="Times New Roman"/>
          <w:sz w:val="28"/>
          <w:szCs w:val="28"/>
          <w:lang w:eastAsia="ru-RU"/>
        </w:rPr>
        <w:t xml:space="preserve"> </w:t>
      </w:r>
      <w:r w:rsidR="00534C2D">
        <w:rPr>
          <w:rFonts w:ascii="Times New Roman" w:hAnsi="Times New Roman" w:cs="Times New Roman"/>
          <w:sz w:val="28"/>
          <w:szCs w:val="28"/>
          <w:lang w:eastAsia="ru-RU"/>
        </w:rPr>
        <w:t>Сенгилеевского</w:t>
      </w:r>
      <w:r w:rsidR="00EE4CCF" w:rsidRPr="00FD2FE8">
        <w:rPr>
          <w:rFonts w:ascii="Times New Roman" w:hAnsi="Times New Roman" w:cs="Times New Roman"/>
          <w:sz w:val="28"/>
          <w:szCs w:val="28"/>
          <w:lang w:eastAsia="ru-RU"/>
        </w:rPr>
        <w:t xml:space="preserve"> района Ульяновской области</w:t>
      </w:r>
      <w:r w:rsidRPr="00FD2FE8">
        <w:rPr>
          <w:rFonts w:ascii="Times New Roman" w:hAnsi="Times New Roman" w:cs="Times New Roman"/>
          <w:sz w:val="28"/>
          <w:szCs w:val="28"/>
          <w:lang w:eastAsia="ru-RU"/>
        </w:rPr>
        <w:t xml:space="preserve"> присвоен </w:t>
      </w:r>
      <w:r w:rsidR="00EB4C81" w:rsidRPr="00FD2FE8">
        <w:rPr>
          <w:rFonts w:ascii="Times New Roman" w:hAnsi="Times New Roman" w:cs="Times New Roman"/>
          <w:sz w:val="28"/>
          <w:szCs w:val="28"/>
          <w:lang w:eastAsia="ru-RU"/>
        </w:rPr>
        <w:t>ОГКП «Корпорация развития коммунального комплекса Ульяновской области»</w:t>
      </w:r>
    </w:p>
    <w:p w:rsidR="00654C4A" w:rsidRPr="00FD2FE8" w:rsidRDefault="00654C4A" w:rsidP="00E7066D">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10.2. Реестр зон действия единой теплоснабжающей организации</w:t>
      </w:r>
    </w:p>
    <w:p w:rsidR="00EB1965" w:rsidRPr="00FD2FE8" w:rsidRDefault="00654C4A" w:rsidP="00603C98">
      <w:pPr>
        <w:widowControl w:val="0"/>
        <w:spacing w:after="0"/>
        <w:ind w:firstLine="708"/>
        <w:jc w:val="both"/>
        <w:rPr>
          <w:rFonts w:ascii="Times New Roman" w:hAnsi="Times New Roman" w:cs="Times New Roman"/>
          <w:sz w:val="28"/>
          <w:szCs w:val="28"/>
        </w:rPr>
      </w:pPr>
      <w:r w:rsidRPr="00FD2FE8">
        <w:rPr>
          <w:rFonts w:ascii="Times New Roman" w:hAnsi="Times New Roman" w:cs="Times New Roman"/>
          <w:sz w:val="28"/>
          <w:szCs w:val="28"/>
        </w:rPr>
        <w:t>Решение о присвоении организаци</w:t>
      </w:r>
      <w:r w:rsidR="00AB4F79" w:rsidRPr="00FD2FE8">
        <w:rPr>
          <w:rFonts w:ascii="Times New Roman" w:hAnsi="Times New Roman" w:cs="Times New Roman"/>
          <w:sz w:val="28"/>
          <w:szCs w:val="28"/>
        </w:rPr>
        <w:t>ям</w:t>
      </w:r>
      <w:r w:rsidRPr="00FD2FE8">
        <w:rPr>
          <w:rFonts w:ascii="Times New Roman" w:hAnsi="Times New Roman" w:cs="Times New Roman"/>
          <w:sz w:val="28"/>
          <w:szCs w:val="28"/>
        </w:rPr>
        <w:t xml:space="preserve"> статуса ЕТО в той или иной зоне деятельности принимает для поселений с численностью населения менее пятисот тыся</w:t>
      </w:r>
      <w:r w:rsidR="00AE0310" w:rsidRPr="00FD2FE8">
        <w:rPr>
          <w:rFonts w:ascii="Times New Roman" w:hAnsi="Times New Roman" w:cs="Times New Roman"/>
          <w:sz w:val="28"/>
          <w:szCs w:val="28"/>
        </w:rPr>
        <w:t xml:space="preserve">ч человек, в соответствии со статьей 6 пункта </w:t>
      </w:r>
      <w:r w:rsidRPr="00FD2FE8">
        <w:rPr>
          <w:rFonts w:ascii="Times New Roman" w:hAnsi="Times New Roman" w:cs="Times New Roman"/>
          <w:sz w:val="28"/>
          <w:szCs w:val="28"/>
        </w:rPr>
        <w:t xml:space="preserve">6 Федерального закона </w:t>
      </w:r>
      <w:r w:rsidR="00AE0310" w:rsidRPr="00FD2FE8">
        <w:rPr>
          <w:rFonts w:ascii="Times New Roman" w:hAnsi="Times New Roman" w:cs="Times New Roman"/>
          <w:sz w:val="28"/>
          <w:szCs w:val="28"/>
        </w:rPr>
        <w:t xml:space="preserve">от 27 июля 2010 г. </w:t>
      </w:r>
      <w:r w:rsidRPr="00FD2FE8">
        <w:rPr>
          <w:rFonts w:ascii="Times New Roman" w:hAnsi="Times New Roman" w:cs="Times New Roman"/>
          <w:sz w:val="28"/>
          <w:szCs w:val="28"/>
        </w:rPr>
        <w:t>№</w:t>
      </w:r>
      <w:r w:rsidR="00AE0310" w:rsidRPr="00FD2FE8">
        <w:rPr>
          <w:rFonts w:ascii="Times New Roman" w:hAnsi="Times New Roman" w:cs="Times New Roman"/>
          <w:sz w:val="28"/>
          <w:szCs w:val="28"/>
        </w:rPr>
        <w:t xml:space="preserve"> 190-ФЗ «О теплоснабжении» и пункта 3</w:t>
      </w:r>
      <w:r w:rsidRPr="00FD2FE8">
        <w:rPr>
          <w:rFonts w:ascii="Times New Roman" w:hAnsi="Times New Roman" w:cs="Times New Roman"/>
          <w:sz w:val="28"/>
          <w:szCs w:val="28"/>
        </w:rPr>
        <w:t xml:space="preserve"> Правил организации теплоснабжения в Российской Федерации, утвержденных постановлением Правительства Р</w:t>
      </w:r>
      <w:r w:rsidR="00AE0310" w:rsidRPr="00FD2FE8">
        <w:rPr>
          <w:rFonts w:ascii="Times New Roman" w:hAnsi="Times New Roman" w:cs="Times New Roman"/>
          <w:sz w:val="28"/>
          <w:szCs w:val="28"/>
        </w:rPr>
        <w:t xml:space="preserve">оссийской </w:t>
      </w:r>
      <w:r w:rsidRPr="00FD2FE8">
        <w:rPr>
          <w:rFonts w:ascii="Times New Roman" w:hAnsi="Times New Roman" w:cs="Times New Roman"/>
          <w:sz w:val="28"/>
          <w:szCs w:val="28"/>
        </w:rPr>
        <w:t>Ф</w:t>
      </w:r>
      <w:r w:rsidR="00AE0310" w:rsidRPr="00FD2FE8">
        <w:rPr>
          <w:rFonts w:ascii="Times New Roman" w:hAnsi="Times New Roman" w:cs="Times New Roman"/>
          <w:sz w:val="28"/>
          <w:szCs w:val="28"/>
        </w:rPr>
        <w:t>едерации</w:t>
      </w:r>
      <w:r w:rsidR="00C56F97" w:rsidRPr="00FD2FE8">
        <w:rPr>
          <w:rFonts w:ascii="Times New Roman" w:hAnsi="Times New Roman" w:cs="Times New Roman"/>
          <w:sz w:val="28"/>
          <w:szCs w:val="28"/>
        </w:rPr>
        <w:t xml:space="preserve"> </w:t>
      </w:r>
      <w:r w:rsidR="00AE0310" w:rsidRPr="00FD2FE8">
        <w:rPr>
          <w:rFonts w:ascii="Times New Roman" w:hAnsi="Times New Roman" w:cs="Times New Roman"/>
          <w:sz w:val="28"/>
          <w:szCs w:val="28"/>
        </w:rPr>
        <w:t xml:space="preserve">от 8 августа 2012 </w:t>
      </w:r>
      <w:r w:rsidRPr="00FD2FE8">
        <w:rPr>
          <w:rFonts w:ascii="Times New Roman" w:hAnsi="Times New Roman" w:cs="Times New Roman"/>
          <w:sz w:val="28"/>
          <w:szCs w:val="28"/>
        </w:rPr>
        <w:t>г.</w:t>
      </w:r>
      <w:r w:rsidR="00AE0310" w:rsidRPr="00FD2FE8">
        <w:rPr>
          <w:rFonts w:ascii="Times New Roman" w:hAnsi="Times New Roman" w:cs="Times New Roman"/>
          <w:sz w:val="28"/>
          <w:szCs w:val="28"/>
        </w:rPr>
        <w:t xml:space="preserve">     № 808</w:t>
      </w:r>
      <w:r w:rsidRPr="00FD2FE8">
        <w:rPr>
          <w:rFonts w:ascii="Times New Roman" w:hAnsi="Times New Roman" w:cs="Times New Roman"/>
          <w:sz w:val="28"/>
          <w:szCs w:val="28"/>
        </w:rPr>
        <w:t xml:space="preserve">, органа местного самоуправления при утверждении схемы теплоснабжения поселения. </w:t>
      </w:r>
    </w:p>
    <w:p w:rsidR="00F92DFF" w:rsidRPr="00FD2FE8" w:rsidRDefault="00F92DFF" w:rsidP="00603C98">
      <w:pPr>
        <w:spacing w:after="0"/>
        <w:jc w:val="center"/>
        <w:rPr>
          <w:rFonts w:ascii="Times New Roman" w:eastAsia="Arial Unicode MS" w:hAnsi="Times New Roman" w:cs="Times New Roman"/>
          <w:sz w:val="28"/>
          <w:szCs w:val="28"/>
        </w:rPr>
      </w:pPr>
      <w:r w:rsidRPr="00FD2FE8">
        <w:rPr>
          <w:rFonts w:ascii="Times New Roman" w:eastAsia="Arial Unicode MS" w:hAnsi="Times New Roman" w:cs="Times New Roman"/>
          <w:sz w:val="28"/>
          <w:szCs w:val="28"/>
        </w:rPr>
        <w:t>Таблица 2</w:t>
      </w:r>
      <w:r w:rsidR="004D33F0" w:rsidRPr="00FD2FE8">
        <w:rPr>
          <w:rFonts w:ascii="Times New Roman" w:eastAsia="Arial Unicode MS" w:hAnsi="Times New Roman" w:cs="Times New Roman"/>
          <w:sz w:val="28"/>
          <w:szCs w:val="28"/>
        </w:rPr>
        <w:t xml:space="preserve">5 </w:t>
      </w:r>
      <w:r w:rsidRPr="00FD2FE8">
        <w:rPr>
          <w:rFonts w:ascii="Times New Roman" w:eastAsia="Arial Unicode MS" w:hAnsi="Times New Roman" w:cs="Times New Roman"/>
          <w:sz w:val="28"/>
          <w:szCs w:val="28"/>
        </w:rPr>
        <w:t>- Реестр зон действия единой теплоснабжающей организации</w:t>
      </w:r>
    </w:p>
    <w:tbl>
      <w:tblPr>
        <w:tblW w:w="9639"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828"/>
        <w:gridCol w:w="2835"/>
        <w:gridCol w:w="2976"/>
      </w:tblGrid>
      <w:tr w:rsidR="00716D57" w:rsidRPr="00FD2FE8" w:rsidTr="002E15E9">
        <w:tc>
          <w:tcPr>
            <w:tcW w:w="3828" w:type="dxa"/>
            <w:tcBorders>
              <w:bottom w:val="single" w:sz="12" w:space="0" w:color="auto"/>
            </w:tcBorders>
            <w:shd w:val="clear" w:color="auto" w:fill="auto"/>
            <w:vAlign w:val="center"/>
          </w:tcPr>
          <w:p w:rsidR="00AE0310" w:rsidRPr="00FD2FE8" w:rsidRDefault="00716D57" w:rsidP="00603C98">
            <w:pPr>
              <w:spacing w:after="0"/>
              <w:jc w:val="center"/>
              <w:rPr>
                <w:rFonts w:ascii="Times New Roman" w:eastAsia="Arial Unicode MS" w:hAnsi="Times New Roman" w:cs="Times New Roman"/>
                <w:b/>
                <w:sz w:val="24"/>
                <w:szCs w:val="24"/>
              </w:rPr>
            </w:pPr>
            <w:r w:rsidRPr="00FD2FE8">
              <w:rPr>
                <w:rFonts w:ascii="Times New Roman" w:eastAsia="Arial Unicode MS" w:hAnsi="Times New Roman" w:cs="Times New Roman"/>
                <w:b/>
                <w:sz w:val="24"/>
                <w:szCs w:val="24"/>
              </w:rPr>
              <w:t xml:space="preserve">Наименование источников </w:t>
            </w:r>
          </w:p>
          <w:p w:rsidR="00716D57" w:rsidRPr="00FD2FE8" w:rsidRDefault="00716D57" w:rsidP="00603C98">
            <w:pPr>
              <w:spacing w:after="0"/>
              <w:jc w:val="center"/>
              <w:rPr>
                <w:rFonts w:ascii="Times New Roman" w:eastAsia="Arial Unicode MS" w:hAnsi="Times New Roman" w:cs="Times New Roman"/>
                <w:b/>
                <w:sz w:val="24"/>
                <w:szCs w:val="24"/>
              </w:rPr>
            </w:pPr>
            <w:r w:rsidRPr="00FD2FE8">
              <w:rPr>
                <w:rFonts w:ascii="Times New Roman" w:eastAsia="Arial Unicode MS" w:hAnsi="Times New Roman" w:cs="Times New Roman"/>
                <w:b/>
                <w:sz w:val="24"/>
                <w:szCs w:val="24"/>
              </w:rPr>
              <w:t>в системе теплоснабжения</w:t>
            </w:r>
          </w:p>
        </w:tc>
        <w:tc>
          <w:tcPr>
            <w:tcW w:w="2835" w:type="dxa"/>
            <w:tcBorders>
              <w:bottom w:val="single" w:sz="12" w:space="0" w:color="auto"/>
            </w:tcBorders>
            <w:shd w:val="clear" w:color="auto" w:fill="auto"/>
            <w:vAlign w:val="center"/>
          </w:tcPr>
          <w:p w:rsidR="00716D57" w:rsidRPr="00FD2FE8" w:rsidRDefault="00716D57" w:rsidP="00603C98">
            <w:pPr>
              <w:spacing w:after="0"/>
              <w:jc w:val="center"/>
              <w:rPr>
                <w:rFonts w:ascii="Times New Roman" w:eastAsia="Arial Unicode MS" w:hAnsi="Times New Roman" w:cs="Times New Roman"/>
                <w:b/>
                <w:sz w:val="24"/>
                <w:szCs w:val="24"/>
              </w:rPr>
            </w:pPr>
            <w:r w:rsidRPr="00FD2FE8">
              <w:rPr>
                <w:rFonts w:ascii="Times New Roman" w:eastAsia="Arial Unicode MS" w:hAnsi="Times New Roman" w:cs="Times New Roman"/>
                <w:b/>
                <w:sz w:val="24"/>
                <w:szCs w:val="24"/>
              </w:rPr>
              <w:t>Объекты систем теплоснабжения в обслуживании теплоснабжающей организации</w:t>
            </w:r>
          </w:p>
        </w:tc>
        <w:tc>
          <w:tcPr>
            <w:tcW w:w="2976" w:type="dxa"/>
            <w:tcBorders>
              <w:bottom w:val="single" w:sz="12" w:space="0" w:color="auto"/>
            </w:tcBorders>
            <w:shd w:val="clear" w:color="auto" w:fill="auto"/>
            <w:vAlign w:val="center"/>
          </w:tcPr>
          <w:p w:rsidR="00716D57" w:rsidRPr="00FD2FE8" w:rsidRDefault="00716D57" w:rsidP="00603C98">
            <w:pPr>
              <w:spacing w:after="0"/>
              <w:jc w:val="center"/>
              <w:rPr>
                <w:rFonts w:ascii="Times New Roman" w:eastAsia="Arial Unicode MS" w:hAnsi="Times New Roman" w:cs="Times New Roman"/>
                <w:b/>
                <w:sz w:val="24"/>
                <w:szCs w:val="24"/>
              </w:rPr>
            </w:pPr>
            <w:r w:rsidRPr="00FD2FE8">
              <w:rPr>
                <w:rFonts w:ascii="Times New Roman" w:eastAsia="Arial Unicode MS" w:hAnsi="Times New Roman" w:cs="Times New Roman"/>
                <w:b/>
                <w:sz w:val="24"/>
                <w:szCs w:val="24"/>
              </w:rPr>
              <w:t>Утвержденная ЕТО</w:t>
            </w:r>
          </w:p>
        </w:tc>
      </w:tr>
      <w:tr w:rsidR="003C38FE" w:rsidRPr="00FD2FE8" w:rsidTr="00EB4C81">
        <w:trPr>
          <w:trHeight w:val="231"/>
        </w:trPr>
        <w:tc>
          <w:tcPr>
            <w:tcW w:w="3828" w:type="dxa"/>
            <w:tcBorders>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rPr>
            </w:pPr>
            <w:r w:rsidRPr="00FD2FE8">
              <w:rPr>
                <w:rFonts w:ascii="Times New Roman" w:hAnsi="Times New Roman" w:cs="Times New Roman"/>
                <w:sz w:val="24"/>
              </w:rPr>
              <w:t>Котельная школы №2, г.Сенгилей, ул.Гая, 63а</w:t>
            </w:r>
          </w:p>
        </w:tc>
        <w:tc>
          <w:tcPr>
            <w:tcW w:w="2835" w:type="dxa"/>
            <w:tcBorders>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школы №1, г.Сенгилей, пл.1 Мая, 1</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технолог.техникума, г.Сенгилей, ул.Красноармейская, 86б</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кв."Молодежный", г.Сенгилей, ул.70 лет Октября, 17б</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 xml:space="preserve">ОГКП «Корпорация развития коммунального комплекса Ульяновской </w:t>
            </w:r>
            <w:r w:rsidRPr="00FD2FE8">
              <w:rPr>
                <w:rFonts w:ascii="Times New Roman" w:hAnsi="Times New Roman" w:cs="Times New Roman"/>
                <w:sz w:val="24"/>
                <w:szCs w:val="28"/>
                <w:lang w:eastAsia="ru-RU"/>
              </w:rPr>
              <w:lastRenderedPageBreak/>
              <w:t>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lastRenderedPageBreak/>
              <w:t>Котельная кв."Центральный", г.Сенгилей, ул.Октябрьская, 38б</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кв."Е", г.Сенгилей, ул.Красноармейская, 79б</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кв."Д", г.Сенгилей, ул.Дмитреева, 9</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ЦРБ, г.Сенгилей, ул. Нижневыборная, 8</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МУК МКК, г.Сенгилей</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Администрации, г.Сенгилей, пл.1 Мая</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МУК ЦБС, г.Сенгилей</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ЦДТ, г.Сенгилей,  ул. Ленина, 16</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г.Сенгилей,  ул. Полевая, 129</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Дома ветеранов, г.Сенгилей, ул. О. Кошевого, 8б</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ДШИ, г.Сенгилей, ул.В.Носова, 13</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color w:val="000000" w:themeColor="text1"/>
                <w:sz w:val="24"/>
                <w:szCs w:val="20"/>
              </w:rPr>
            </w:pPr>
            <w:r w:rsidRPr="00FD2FE8">
              <w:rPr>
                <w:rFonts w:ascii="Times New Roman" w:hAnsi="Times New Roman" w:cs="Times New Roman"/>
                <w:color w:val="000000" w:themeColor="text1"/>
                <w:sz w:val="24"/>
                <w:szCs w:val="20"/>
              </w:rPr>
              <w:lastRenderedPageBreak/>
              <w:t>Котельная д/сада Солнышко, г.Сенгилей</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№1 п. Цемзавод, ул. Рабочая, д. 1б</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№2 п. Цемзавод, ул. Лесная, д. 15б</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sz w:val="24"/>
                <w:szCs w:val="20"/>
              </w:rPr>
            </w:pPr>
            <w:r w:rsidRPr="00FD2FE8">
              <w:rPr>
                <w:rFonts w:ascii="Times New Roman" w:hAnsi="Times New Roman" w:cs="Times New Roman"/>
                <w:sz w:val="24"/>
                <w:szCs w:val="20"/>
              </w:rPr>
              <w:t>Котельная детского сада "Березка", г.Сенгилей,  ул. Ст Разина, 14</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r w:rsidR="003C38FE" w:rsidRPr="00FD2FE8" w:rsidTr="00EB4C81">
        <w:trPr>
          <w:trHeight w:val="381"/>
        </w:trPr>
        <w:tc>
          <w:tcPr>
            <w:tcW w:w="3828"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hAnsi="Times New Roman" w:cs="Times New Roman"/>
                <w:bCs/>
                <w:sz w:val="24"/>
                <w:szCs w:val="20"/>
              </w:rPr>
            </w:pPr>
            <w:r w:rsidRPr="00FD2FE8">
              <w:rPr>
                <w:rFonts w:ascii="Times New Roman" w:hAnsi="Times New Roman" w:cs="Times New Roman"/>
                <w:bCs/>
                <w:sz w:val="24"/>
                <w:szCs w:val="20"/>
              </w:rPr>
              <w:t>Котельная Лечебный корпус "Тополек" г. Сенгилей, ул.Чехова,2б</w:t>
            </w:r>
          </w:p>
        </w:tc>
        <w:tc>
          <w:tcPr>
            <w:tcW w:w="2835"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rFonts w:ascii="Times New Roman" w:eastAsia="Arial Unicode MS" w:hAnsi="Times New Roman" w:cs="Times New Roman"/>
                <w:sz w:val="24"/>
                <w:szCs w:val="24"/>
              </w:rPr>
            </w:pPr>
            <w:r w:rsidRPr="00FD2FE8">
              <w:rPr>
                <w:rFonts w:ascii="Times New Roman" w:eastAsia="Arial Unicode MS" w:hAnsi="Times New Roman" w:cs="Times New Roman"/>
                <w:sz w:val="24"/>
                <w:szCs w:val="24"/>
              </w:rPr>
              <w:t>котельная/тепловая сеть</w:t>
            </w:r>
          </w:p>
        </w:tc>
        <w:tc>
          <w:tcPr>
            <w:tcW w:w="2976" w:type="dxa"/>
            <w:tcBorders>
              <w:top w:val="single" w:sz="4" w:space="0" w:color="auto"/>
              <w:bottom w:val="single" w:sz="4" w:space="0" w:color="auto"/>
            </w:tcBorders>
            <w:shd w:val="clear" w:color="auto" w:fill="auto"/>
            <w:vAlign w:val="center"/>
          </w:tcPr>
          <w:p w:rsidR="003C38FE" w:rsidRPr="00FD2FE8" w:rsidRDefault="003C38FE" w:rsidP="003C38FE">
            <w:pPr>
              <w:spacing w:after="0"/>
              <w:jc w:val="center"/>
              <w:rPr>
                <w:sz w:val="24"/>
              </w:rPr>
            </w:pPr>
            <w:r w:rsidRPr="00FD2FE8">
              <w:rPr>
                <w:rFonts w:ascii="Times New Roman" w:hAnsi="Times New Roman" w:cs="Times New Roman"/>
                <w:sz w:val="24"/>
                <w:szCs w:val="28"/>
                <w:lang w:eastAsia="ru-RU"/>
              </w:rPr>
              <w:t>ОГКП «Корпорация развития коммунального комплекса Ульяновской области»</w:t>
            </w:r>
          </w:p>
        </w:tc>
      </w:tr>
    </w:tbl>
    <w:p w:rsidR="000E2DDE" w:rsidRPr="00FD2FE8" w:rsidRDefault="000E2DDE" w:rsidP="00603C98">
      <w:pPr>
        <w:widowControl w:val="0"/>
        <w:spacing w:after="0"/>
        <w:jc w:val="center"/>
        <w:rPr>
          <w:rFonts w:ascii="Times New Roman" w:eastAsia="Arial Unicode MS" w:hAnsi="Times New Roman" w:cs="Times New Roman"/>
          <w:sz w:val="28"/>
          <w:szCs w:val="28"/>
          <w:lang w:eastAsia="ru-RU"/>
        </w:rPr>
      </w:pPr>
    </w:p>
    <w:p w:rsidR="00AE0310" w:rsidRPr="00FD2FE8" w:rsidRDefault="00654C4A"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 xml:space="preserve">10.3. Основания, в том числе критерии, в соответствии </w:t>
      </w:r>
    </w:p>
    <w:p w:rsidR="00AE0310" w:rsidRPr="00FD2FE8" w:rsidRDefault="00654C4A"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 xml:space="preserve">с которыми теплоснабжающей организации присвоен статус </w:t>
      </w:r>
    </w:p>
    <w:p w:rsidR="00654C4A" w:rsidRPr="00FD2FE8" w:rsidRDefault="00654C4A" w:rsidP="00603C98">
      <w:pPr>
        <w:widowControl w:val="0"/>
        <w:spacing w:after="0"/>
        <w:jc w:val="center"/>
        <w:rPr>
          <w:rFonts w:ascii="Times New Roman" w:eastAsia="Arial Unicode MS" w:hAnsi="Times New Roman" w:cs="Times New Roman"/>
          <w:b/>
          <w:sz w:val="28"/>
          <w:szCs w:val="28"/>
          <w:lang w:eastAsia="ru-RU"/>
        </w:rPr>
      </w:pPr>
      <w:r w:rsidRPr="00FD2FE8">
        <w:rPr>
          <w:rFonts w:ascii="Times New Roman" w:eastAsia="Arial Unicode MS" w:hAnsi="Times New Roman" w:cs="Times New Roman"/>
          <w:b/>
          <w:sz w:val="28"/>
          <w:szCs w:val="28"/>
          <w:lang w:eastAsia="ru-RU"/>
        </w:rPr>
        <w:t>единой теплоснабжающей организации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В соответствии со статьей 2 пунктом 28 Федерального закона </w:t>
      </w:r>
      <w:r w:rsidR="00AE0310" w:rsidRPr="00FD2FE8">
        <w:rPr>
          <w:rFonts w:ascii="Times New Roman" w:hAnsi="Times New Roman" w:cs="Times New Roman"/>
          <w:sz w:val="28"/>
          <w:szCs w:val="28"/>
        </w:rPr>
        <w:t xml:space="preserve">27 июля 2010 г. № </w:t>
      </w:r>
      <w:r w:rsidRPr="00FD2FE8">
        <w:rPr>
          <w:rFonts w:ascii="Times New Roman" w:eastAsia="Arial Unicode MS" w:hAnsi="Times New Roman" w:cs="Times New Roman"/>
          <w:sz w:val="28"/>
          <w:szCs w:val="28"/>
          <w:lang w:eastAsia="ru-RU"/>
        </w:rPr>
        <w:t>190</w:t>
      </w:r>
      <w:r w:rsidR="00AE0310" w:rsidRPr="00FD2FE8">
        <w:rPr>
          <w:rFonts w:ascii="Times New Roman" w:eastAsia="Arial Unicode MS" w:hAnsi="Times New Roman" w:cs="Times New Roman"/>
          <w:sz w:val="28"/>
          <w:szCs w:val="28"/>
          <w:lang w:eastAsia="ru-RU"/>
        </w:rPr>
        <w:t>-ФЗ</w:t>
      </w:r>
      <w:r w:rsidRPr="00FD2FE8">
        <w:rPr>
          <w:rFonts w:ascii="Times New Roman" w:eastAsia="Arial Unicode MS" w:hAnsi="Times New Roman" w:cs="Times New Roman"/>
          <w:sz w:val="28"/>
          <w:szCs w:val="28"/>
          <w:lang w:eastAsia="ru-RU"/>
        </w:rPr>
        <w:t xml:space="preserve"> «О теплоснабжении»: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В соответствии со статьей 6 пунктом 6 Федерального закона </w:t>
      </w:r>
      <w:r w:rsidR="00AE0310" w:rsidRPr="00FD2FE8">
        <w:rPr>
          <w:rFonts w:ascii="Times New Roman" w:hAnsi="Times New Roman" w:cs="Times New Roman"/>
          <w:sz w:val="28"/>
          <w:szCs w:val="28"/>
        </w:rPr>
        <w:t xml:space="preserve">27 июля 2010 г. № </w:t>
      </w:r>
      <w:r w:rsidRPr="00FD2FE8">
        <w:rPr>
          <w:rFonts w:ascii="Times New Roman" w:eastAsia="Arial Unicode MS" w:hAnsi="Times New Roman" w:cs="Times New Roman"/>
          <w:sz w:val="28"/>
          <w:szCs w:val="28"/>
          <w:lang w:eastAsia="ru-RU"/>
        </w:rPr>
        <w:t>190</w:t>
      </w:r>
      <w:r w:rsidR="00AE0310" w:rsidRPr="00FD2FE8">
        <w:rPr>
          <w:rFonts w:ascii="Times New Roman" w:eastAsia="Arial Unicode MS" w:hAnsi="Times New Roman" w:cs="Times New Roman"/>
          <w:sz w:val="28"/>
          <w:szCs w:val="28"/>
          <w:lang w:eastAsia="ru-RU"/>
        </w:rPr>
        <w:t>-ФЗ</w:t>
      </w:r>
      <w:r w:rsidRPr="00FD2FE8">
        <w:rPr>
          <w:rFonts w:ascii="Times New Roman" w:eastAsia="Arial Unicode MS" w:hAnsi="Times New Roman" w:cs="Times New Roman"/>
          <w:sz w:val="28"/>
          <w:szCs w:val="28"/>
          <w:lang w:eastAsia="ru-RU"/>
        </w:rPr>
        <w:t xml:space="preserve"> «О теплоснабжении»: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lastRenderedPageBreak/>
        <w:t>«К полномочиям органов местного самоуправления поселений, городских округов по организации теплоснабжения на соответствующих территориях относится утверждение схем теплоснабжения поселений, городских округов с численностью населения не менее пятисот тысяч человек, в том числе определение единой теплоснабжающей организации».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Предложения по установлению единой теплоснабжающей организации осуществляются на основании критериев определения единой теплоснабжающей организации, установленных в правилах организации теплоснабжения, утверждаемых Правительством Российской Федерации. Предлагается использовать для этого нижеследующий раздел проекта 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w:t>
      </w:r>
      <w:r w:rsidR="00AE0310" w:rsidRPr="00FD2FE8">
        <w:rPr>
          <w:rFonts w:ascii="Times New Roman" w:eastAsia="Arial Unicode MS" w:hAnsi="Times New Roman" w:cs="Times New Roman"/>
          <w:sz w:val="28"/>
          <w:szCs w:val="28"/>
          <w:lang w:eastAsia="ru-RU"/>
        </w:rPr>
        <w:t xml:space="preserve">Федерального закона от </w:t>
      </w:r>
      <w:r w:rsidR="00AE0310" w:rsidRPr="00FD2FE8">
        <w:rPr>
          <w:rFonts w:ascii="Times New Roman" w:hAnsi="Times New Roman" w:cs="Times New Roman"/>
          <w:sz w:val="28"/>
          <w:szCs w:val="28"/>
        </w:rPr>
        <w:t xml:space="preserve">27 июля 2010 г. </w:t>
      </w:r>
      <w:r w:rsidR="00AE0310" w:rsidRPr="00FD2FE8">
        <w:rPr>
          <w:rFonts w:ascii="Times New Roman" w:eastAsia="Arial Unicode MS" w:hAnsi="Times New Roman" w:cs="Times New Roman"/>
          <w:sz w:val="28"/>
          <w:szCs w:val="28"/>
          <w:lang w:eastAsia="ru-RU"/>
        </w:rPr>
        <w:t xml:space="preserve">№ </w:t>
      </w:r>
      <w:r w:rsidRPr="00FD2FE8">
        <w:rPr>
          <w:rFonts w:ascii="Times New Roman" w:eastAsia="Arial Unicode MS" w:hAnsi="Times New Roman" w:cs="Times New Roman"/>
          <w:sz w:val="28"/>
          <w:szCs w:val="28"/>
          <w:lang w:eastAsia="ru-RU"/>
        </w:rPr>
        <w:t>190</w:t>
      </w:r>
      <w:r w:rsidR="00AE0310" w:rsidRPr="00FD2FE8">
        <w:rPr>
          <w:rFonts w:ascii="Times New Roman" w:eastAsia="Arial Unicode MS" w:hAnsi="Times New Roman" w:cs="Times New Roman"/>
          <w:sz w:val="28"/>
          <w:szCs w:val="28"/>
          <w:lang w:eastAsia="ru-RU"/>
        </w:rPr>
        <w:t>-ФЗ</w:t>
      </w:r>
      <w:r w:rsidRPr="00FD2FE8">
        <w:rPr>
          <w:rFonts w:ascii="Times New Roman" w:eastAsia="Arial Unicode MS" w:hAnsi="Times New Roman" w:cs="Times New Roman"/>
          <w:sz w:val="28"/>
          <w:szCs w:val="28"/>
          <w:lang w:eastAsia="ru-RU"/>
        </w:rPr>
        <w:t xml:space="preserve"> «О теплоснабжении»: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Критерии и порядок определения единой теплоснабжающей организации: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1. Статус единой теплоснабжающей организации присваивается органом местного самоуправления или федеральным органом исполнительной власти (далее </w:t>
      </w:r>
      <w:r w:rsidR="00D2710E"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eastAsia="ru-RU"/>
        </w:rPr>
        <w:t xml:space="preserve"> уполномоченные органы) при утверждении схемы теплоснабжения поселения, городского округа, а в случае смены единой теплоснабжающей организации </w:t>
      </w:r>
      <w:r w:rsidR="00D2710E" w:rsidRPr="00FD2FE8">
        <w:rPr>
          <w:rFonts w:ascii="Times New Roman" w:eastAsia="Arial Unicode MS" w:hAnsi="Times New Roman" w:cs="Times New Roman"/>
          <w:sz w:val="28"/>
          <w:szCs w:val="28"/>
          <w:lang w:eastAsia="ru-RU"/>
        </w:rPr>
        <w:t>-</w:t>
      </w:r>
      <w:r w:rsidRPr="00FD2FE8">
        <w:rPr>
          <w:rFonts w:ascii="Times New Roman" w:eastAsia="Arial Unicode MS" w:hAnsi="Times New Roman" w:cs="Times New Roman"/>
          <w:sz w:val="28"/>
          <w:szCs w:val="28"/>
          <w:lang w:eastAsia="ru-RU"/>
        </w:rPr>
        <w:t xml:space="preserve"> при актуализации схемы теплоснабжения.</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2. 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В случае если на территории поселения, городского округа существуют несколько систем теплоснабжения, уполномоченные органы вправе:</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3. Для присвоения статуса единой теплоснабжающей организации впервые на территории поселения, лица, владеющие на праве собственности или ином законном основании источниками тепловой энергии и (или) тепловыми </w:t>
      </w:r>
      <w:r w:rsidR="00670498" w:rsidRPr="00FD2FE8">
        <w:rPr>
          <w:rFonts w:ascii="Times New Roman" w:eastAsia="Arial Unicode MS" w:hAnsi="Times New Roman" w:cs="Times New Roman"/>
          <w:sz w:val="28"/>
          <w:szCs w:val="28"/>
          <w:lang w:eastAsia="ru-RU"/>
        </w:rPr>
        <w:t xml:space="preserve">сетями на территории поселения </w:t>
      </w:r>
      <w:r w:rsidRPr="00FD2FE8">
        <w:rPr>
          <w:rFonts w:ascii="Times New Roman" w:eastAsia="Arial Unicode MS" w:hAnsi="Times New Roman" w:cs="Times New Roman"/>
          <w:sz w:val="28"/>
          <w:szCs w:val="28"/>
          <w:lang w:eastAsia="ru-RU"/>
        </w:rPr>
        <w:t>вправе подать в течение одного месяца с даты размещения на сайте поселения</w:t>
      </w:r>
      <w:r w:rsidR="00F66E22" w:rsidRPr="00FD2FE8">
        <w:rPr>
          <w:rFonts w:ascii="Times New Roman" w:eastAsia="Arial Unicode MS" w:hAnsi="Times New Roman" w:cs="Times New Roman"/>
          <w:sz w:val="28"/>
          <w:szCs w:val="28"/>
          <w:lang w:eastAsia="ru-RU"/>
        </w:rPr>
        <w:t xml:space="preserve"> </w:t>
      </w:r>
      <w:r w:rsidRPr="00FD2FE8">
        <w:rPr>
          <w:rFonts w:ascii="Times New Roman" w:eastAsia="Arial Unicode MS" w:hAnsi="Times New Roman" w:cs="Times New Roman"/>
          <w:sz w:val="28"/>
          <w:szCs w:val="28"/>
          <w:lang w:eastAsia="ru-RU"/>
        </w:rPr>
        <w:t xml:space="preserve">проекта схемы теплоснабжения в </w:t>
      </w:r>
      <w:r w:rsidRPr="00FD2FE8">
        <w:rPr>
          <w:rFonts w:ascii="Times New Roman" w:eastAsia="Arial Unicode MS" w:hAnsi="Times New Roman" w:cs="Times New Roman"/>
          <w:sz w:val="28"/>
          <w:szCs w:val="28"/>
          <w:lang w:eastAsia="ru-RU"/>
        </w:rPr>
        <w:lastRenderedPageBreak/>
        <w:t>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w:t>
      </w:r>
      <w:r w:rsidR="00670498" w:rsidRPr="00FD2FE8">
        <w:rPr>
          <w:rFonts w:ascii="Times New Roman" w:eastAsia="Arial Unicode MS" w:hAnsi="Times New Roman" w:cs="Times New Roman"/>
          <w:sz w:val="28"/>
          <w:szCs w:val="28"/>
          <w:lang w:eastAsia="ru-RU"/>
        </w:rPr>
        <w:t>.</w:t>
      </w:r>
    </w:p>
    <w:p w:rsidR="00D2710E"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4. 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5. Критериями определения единой теплоснабжающей организации являются:</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1) владение на праве собственности или ином законном основании источниками тепловой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2) размер уставного (складочного) капитала хозяйственного товарищества или общества, уставного фонда унитарного предприятия должен быть не менее остаточной балансовой стоимости источников тепловой энергии и тепловых сетей,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 Размер уставного капитала и остаточная балансовая стоимость имущества определяются по данным бухгалтерской отчетности на последнюю отчетную дату перед подачей заявки на присвоение статуса единой теплоснабжающей организации.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6. В случае если в отношении одной зоны деятельности единой теплоснабжающей организации подано более одной заявки на присвоение соответствующего статуса от лиц, соответствующих критериям, установленным настоящими Правилами, статус единой теплоснабжающей </w:t>
      </w:r>
      <w:r w:rsidRPr="00FD2FE8">
        <w:rPr>
          <w:rFonts w:ascii="Times New Roman" w:eastAsia="Arial Unicode MS" w:hAnsi="Times New Roman" w:cs="Times New Roman"/>
          <w:sz w:val="28"/>
          <w:szCs w:val="28"/>
          <w:lang w:eastAsia="ru-RU"/>
        </w:rPr>
        <w:lastRenderedPageBreak/>
        <w:t>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режимами, и обосновывается в схеме теплоснабжения.</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7. В случае если в отношении зоны деятельности единой теплоснабжающей организации не подано ни одной заявки на присвоение соответствующего статуса, статус единой теплоснабжающей организации присваивается организации, владеющей в соответствующей зоне деятельности источниками тепловой энергии и (или) тепловыми сетями, и соответствующей критериям настоящих Правил.</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8. Единая теплоснабжающая организация при осуществлении своей деятельности обязана:</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а) заключать и надлежаще исполнять договоры теплоснабжения со всеми обратившимися к ней потребителями тепловой энергии в своей зоне деятельности;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б) осуществлять мониторинг реализации схемы теплоснабжения и подавать в орган, утвердивший схему теплоснабжения, отчеты о реализации, включая предложения по актуализации схемы теплоснабжения;</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в) надлежащим образом исполнять обязательства перед иными теплоснабжающими и теплосетевыми организациями в зоне своей деятельности;</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г) осуществлять контроль режимов потребления тепловой энергии в зоне своей деятельности.</w:t>
      </w:r>
    </w:p>
    <w:p w:rsidR="00654C4A" w:rsidRPr="00FD2FE8" w:rsidRDefault="00654C4A" w:rsidP="004C4B57">
      <w:pPr>
        <w:spacing w:after="0"/>
        <w:ind w:firstLine="709"/>
        <w:jc w:val="both"/>
        <w:rPr>
          <w:rFonts w:ascii="Times New Roman" w:eastAsia="Times New Roman" w:hAnsi="Times New Roman" w:cs="Times New Roman"/>
          <w:b/>
          <w:sz w:val="28"/>
          <w:szCs w:val="28"/>
          <w:lang w:eastAsia="ru-RU"/>
        </w:rPr>
      </w:pPr>
      <w:r w:rsidRPr="00FD2FE8">
        <w:rPr>
          <w:rFonts w:ascii="Times New Roman" w:eastAsia="Arial Unicode MS" w:hAnsi="Times New Roman" w:cs="Times New Roman"/>
          <w:sz w:val="28"/>
          <w:szCs w:val="28"/>
          <w:lang w:eastAsia="ru-RU"/>
        </w:rPr>
        <w:t>Ресурсоснабжающ</w:t>
      </w:r>
      <w:r w:rsidR="00B25BE6" w:rsidRPr="00FD2FE8">
        <w:rPr>
          <w:rFonts w:ascii="Times New Roman" w:eastAsia="Arial Unicode MS" w:hAnsi="Times New Roman" w:cs="Times New Roman"/>
          <w:sz w:val="28"/>
          <w:szCs w:val="28"/>
          <w:lang w:eastAsia="ru-RU"/>
        </w:rPr>
        <w:t>ие</w:t>
      </w:r>
      <w:r w:rsidR="00C56F97" w:rsidRPr="00FD2FE8">
        <w:rPr>
          <w:rFonts w:ascii="Times New Roman" w:eastAsia="Arial Unicode MS" w:hAnsi="Times New Roman" w:cs="Times New Roman"/>
          <w:sz w:val="28"/>
          <w:szCs w:val="28"/>
          <w:lang w:eastAsia="ru-RU"/>
        </w:rPr>
        <w:t xml:space="preserve"> </w:t>
      </w:r>
      <w:r w:rsidR="00914347" w:rsidRPr="00FD2FE8">
        <w:rPr>
          <w:rFonts w:ascii="Times New Roman" w:eastAsia="Arial Unicode MS" w:hAnsi="Times New Roman" w:cs="Times New Roman"/>
          <w:sz w:val="28"/>
          <w:szCs w:val="28"/>
          <w:lang w:eastAsia="ru-RU"/>
        </w:rPr>
        <w:t>организаци</w:t>
      </w:r>
      <w:r w:rsidR="00B25BE6" w:rsidRPr="00FD2FE8">
        <w:rPr>
          <w:rFonts w:ascii="Times New Roman" w:eastAsia="Arial Unicode MS" w:hAnsi="Times New Roman" w:cs="Times New Roman"/>
          <w:sz w:val="28"/>
          <w:szCs w:val="28"/>
          <w:lang w:eastAsia="ru-RU"/>
        </w:rPr>
        <w:t>и</w:t>
      </w:r>
      <w:r w:rsidR="00C56F97" w:rsidRPr="00FD2FE8">
        <w:rPr>
          <w:rFonts w:ascii="Times New Roman" w:eastAsia="Arial Unicode MS" w:hAnsi="Times New Roman" w:cs="Times New Roman"/>
          <w:sz w:val="28"/>
          <w:szCs w:val="28"/>
          <w:lang w:eastAsia="ru-RU"/>
        </w:rPr>
        <w:t xml:space="preserve"> </w:t>
      </w:r>
      <w:r w:rsidR="00534C2D">
        <w:rPr>
          <w:rFonts w:ascii="Times New Roman" w:hAnsi="Times New Roman" w:cs="Times New Roman"/>
          <w:sz w:val="28"/>
          <w:szCs w:val="28"/>
        </w:rPr>
        <w:t>Сенгилеевского</w:t>
      </w:r>
      <w:r w:rsidR="004720E2" w:rsidRPr="00FD2FE8">
        <w:rPr>
          <w:rFonts w:ascii="Times New Roman" w:hAnsi="Times New Roman" w:cs="Times New Roman"/>
          <w:sz w:val="28"/>
          <w:szCs w:val="28"/>
        </w:rPr>
        <w:t xml:space="preserve"> городского поселения</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4C4B57" w:rsidRPr="00FD2FE8">
        <w:rPr>
          <w:rFonts w:ascii="Times New Roman" w:eastAsia="Times New Roman" w:hAnsi="Times New Roman" w:cs="Times New Roman"/>
          <w:b/>
          <w:sz w:val="28"/>
          <w:szCs w:val="28"/>
          <w:lang w:eastAsia="ru-RU"/>
        </w:rPr>
        <w:t xml:space="preserve"> с</w:t>
      </w:r>
      <w:r w:rsidRPr="00FD2FE8">
        <w:rPr>
          <w:rFonts w:ascii="Times New Roman" w:eastAsia="Arial Unicode MS" w:hAnsi="Times New Roman" w:cs="Times New Roman"/>
          <w:sz w:val="28"/>
          <w:szCs w:val="28"/>
          <w:lang w:eastAsia="ru-RU"/>
        </w:rPr>
        <w:t>огласно требованиям критериев по определению единой теплоснабжающей организации при осуществлении своей деятельности фактически уже исполня</w:t>
      </w:r>
      <w:r w:rsidR="00B25BE6" w:rsidRPr="00FD2FE8">
        <w:rPr>
          <w:rFonts w:ascii="Times New Roman" w:eastAsia="Arial Unicode MS" w:hAnsi="Times New Roman" w:cs="Times New Roman"/>
          <w:sz w:val="28"/>
          <w:szCs w:val="28"/>
          <w:lang w:eastAsia="ru-RU"/>
        </w:rPr>
        <w:t>ю</w:t>
      </w:r>
      <w:r w:rsidRPr="00FD2FE8">
        <w:rPr>
          <w:rFonts w:ascii="Times New Roman" w:eastAsia="Arial Unicode MS" w:hAnsi="Times New Roman" w:cs="Times New Roman"/>
          <w:sz w:val="28"/>
          <w:szCs w:val="28"/>
          <w:lang w:eastAsia="ru-RU"/>
        </w:rPr>
        <w:t>т обязанности теплоснабжающ</w:t>
      </w:r>
      <w:r w:rsidR="000F5E2B" w:rsidRPr="00FD2FE8">
        <w:rPr>
          <w:rFonts w:ascii="Times New Roman" w:eastAsia="Arial Unicode MS" w:hAnsi="Times New Roman" w:cs="Times New Roman"/>
          <w:sz w:val="28"/>
          <w:szCs w:val="28"/>
          <w:lang w:eastAsia="ru-RU"/>
        </w:rPr>
        <w:t>ей</w:t>
      </w:r>
      <w:r w:rsidRPr="00FD2FE8">
        <w:rPr>
          <w:rFonts w:ascii="Times New Roman" w:eastAsia="Arial Unicode MS" w:hAnsi="Times New Roman" w:cs="Times New Roman"/>
          <w:sz w:val="28"/>
          <w:szCs w:val="28"/>
          <w:lang w:eastAsia="ru-RU"/>
        </w:rPr>
        <w:t xml:space="preserve"> организаци</w:t>
      </w:r>
      <w:r w:rsidR="000F5E2B" w:rsidRPr="00FD2FE8">
        <w:rPr>
          <w:rFonts w:ascii="Times New Roman" w:eastAsia="Arial Unicode MS" w:hAnsi="Times New Roman" w:cs="Times New Roman"/>
          <w:sz w:val="28"/>
          <w:szCs w:val="28"/>
          <w:lang w:eastAsia="ru-RU"/>
        </w:rPr>
        <w:t>и</w:t>
      </w:r>
      <w:r w:rsidRPr="00FD2FE8">
        <w:rPr>
          <w:rFonts w:ascii="Times New Roman" w:eastAsia="Arial Unicode MS" w:hAnsi="Times New Roman" w:cs="Times New Roman"/>
          <w:sz w:val="28"/>
          <w:szCs w:val="28"/>
          <w:lang w:eastAsia="ru-RU"/>
        </w:rPr>
        <w:t>, а именно:</w:t>
      </w:r>
    </w:p>
    <w:p w:rsidR="00654C4A" w:rsidRPr="00FD2FE8" w:rsidRDefault="00654C4A"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а) заключа</w:t>
      </w:r>
      <w:r w:rsidR="00B25BE6" w:rsidRPr="00FD2FE8">
        <w:rPr>
          <w:rFonts w:ascii="Times New Roman" w:eastAsia="Arial Unicode MS" w:hAnsi="Times New Roman" w:cs="Times New Roman"/>
          <w:sz w:val="28"/>
          <w:szCs w:val="28"/>
          <w:lang w:eastAsia="ru-RU"/>
        </w:rPr>
        <w:t>ю</w:t>
      </w:r>
      <w:r w:rsidRPr="00FD2FE8">
        <w:rPr>
          <w:rFonts w:ascii="Times New Roman" w:eastAsia="Arial Unicode MS" w:hAnsi="Times New Roman" w:cs="Times New Roman"/>
          <w:sz w:val="28"/>
          <w:szCs w:val="28"/>
          <w:lang w:eastAsia="ru-RU"/>
        </w:rPr>
        <w:t>т и надлежаще исполня</w:t>
      </w:r>
      <w:r w:rsidR="000F5E2B" w:rsidRPr="00FD2FE8">
        <w:rPr>
          <w:rFonts w:ascii="Times New Roman" w:eastAsia="Arial Unicode MS" w:hAnsi="Times New Roman" w:cs="Times New Roman"/>
          <w:sz w:val="28"/>
          <w:szCs w:val="28"/>
          <w:lang w:eastAsia="ru-RU"/>
        </w:rPr>
        <w:t>е</w:t>
      </w:r>
      <w:r w:rsidRPr="00FD2FE8">
        <w:rPr>
          <w:rFonts w:ascii="Times New Roman" w:eastAsia="Arial Unicode MS" w:hAnsi="Times New Roman" w:cs="Times New Roman"/>
          <w:sz w:val="28"/>
          <w:szCs w:val="28"/>
          <w:lang w:eastAsia="ru-RU"/>
        </w:rPr>
        <w:t>т договоры теплоснабжения со всеми обратившимися к ней потребителями тепловой энергии в своей зоне деятельности;</w:t>
      </w:r>
    </w:p>
    <w:p w:rsidR="00654C4A" w:rsidRPr="00FD2FE8" w:rsidRDefault="00355CB2" w:rsidP="00603C98">
      <w:pPr>
        <w:widowControl w:val="0"/>
        <w:spacing w:after="0"/>
        <w:ind w:firstLine="708"/>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б</w:t>
      </w:r>
      <w:r w:rsidR="00654C4A" w:rsidRPr="00FD2FE8">
        <w:rPr>
          <w:rFonts w:ascii="Times New Roman" w:eastAsia="Arial Unicode MS" w:hAnsi="Times New Roman" w:cs="Times New Roman"/>
          <w:sz w:val="28"/>
          <w:szCs w:val="28"/>
          <w:lang w:eastAsia="ru-RU"/>
        </w:rPr>
        <w:t>) осуществля</w:t>
      </w:r>
      <w:r w:rsidR="00B25BE6" w:rsidRPr="00FD2FE8">
        <w:rPr>
          <w:rFonts w:ascii="Times New Roman" w:eastAsia="Arial Unicode MS" w:hAnsi="Times New Roman" w:cs="Times New Roman"/>
          <w:sz w:val="28"/>
          <w:szCs w:val="28"/>
          <w:lang w:eastAsia="ru-RU"/>
        </w:rPr>
        <w:t>ю</w:t>
      </w:r>
      <w:r w:rsidR="00654C4A" w:rsidRPr="00FD2FE8">
        <w:rPr>
          <w:rFonts w:ascii="Times New Roman" w:eastAsia="Arial Unicode MS" w:hAnsi="Times New Roman" w:cs="Times New Roman"/>
          <w:sz w:val="28"/>
          <w:szCs w:val="28"/>
          <w:lang w:eastAsia="ru-RU"/>
        </w:rPr>
        <w:t>т контроль режимов потребления тепловой энергии в зоне своей деятельности.</w:t>
      </w:r>
    </w:p>
    <w:p w:rsidR="000F5E2B" w:rsidRPr="00FD2FE8" w:rsidRDefault="000F5E2B" w:rsidP="00603C98">
      <w:pPr>
        <w:spacing w:after="0"/>
        <w:jc w:val="center"/>
        <w:rPr>
          <w:rFonts w:ascii="Times New Roman" w:hAnsi="Times New Roman" w:cs="Times New Roman"/>
          <w:b/>
          <w:sz w:val="28"/>
          <w:szCs w:val="28"/>
          <w:lang w:eastAsia="ru-RU"/>
        </w:rPr>
      </w:pPr>
    </w:p>
    <w:p w:rsidR="00654C4A" w:rsidRPr="00FD2FE8" w:rsidRDefault="00654C4A"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10.4. Информация о поданных теплоснабжающими орган</w:t>
      </w:r>
      <w:r w:rsidR="004C4B57" w:rsidRPr="00FD2FE8">
        <w:rPr>
          <w:rFonts w:ascii="Times New Roman" w:hAnsi="Times New Roman" w:cs="Times New Roman"/>
          <w:b/>
          <w:sz w:val="28"/>
          <w:szCs w:val="28"/>
          <w:lang w:eastAsia="ru-RU"/>
        </w:rPr>
        <w:t xml:space="preserve">изациями заявках на присвоение </w:t>
      </w:r>
      <w:r w:rsidRPr="00FD2FE8">
        <w:rPr>
          <w:rFonts w:ascii="Times New Roman" w:hAnsi="Times New Roman" w:cs="Times New Roman"/>
          <w:b/>
          <w:sz w:val="28"/>
          <w:szCs w:val="28"/>
          <w:lang w:eastAsia="ru-RU"/>
        </w:rPr>
        <w:t>статуса единой теплоснабжающей организации</w:t>
      </w:r>
    </w:p>
    <w:p w:rsidR="00833C00" w:rsidRPr="00FD2FE8" w:rsidRDefault="00B25BE6" w:rsidP="00833C00">
      <w:pPr>
        <w:spacing w:after="0"/>
        <w:ind w:firstLine="709"/>
        <w:jc w:val="both"/>
        <w:rPr>
          <w:rFonts w:ascii="Times New Roman" w:eastAsia="Calibri" w:hAnsi="Times New Roman" w:cs="Times New Roman"/>
          <w:sz w:val="28"/>
          <w:szCs w:val="28"/>
          <w:lang w:eastAsia="ru-RU"/>
        </w:rPr>
      </w:pPr>
      <w:r w:rsidRPr="00FD2FE8">
        <w:rPr>
          <w:rFonts w:ascii="Times New Roman" w:hAnsi="Times New Roman" w:cs="Times New Roman"/>
          <w:sz w:val="28"/>
          <w:szCs w:val="28"/>
          <w:lang w:eastAsia="ru-RU"/>
        </w:rPr>
        <w:lastRenderedPageBreak/>
        <w:t>За 2022 год не поступало заявок на присвоение статуса единой теплоснабжающей организации.</w:t>
      </w:r>
    </w:p>
    <w:p w:rsidR="004C4B57" w:rsidRPr="00FD2FE8" w:rsidRDefault="004C4B57" w:rsidP="004C4B57">
      <w:pPr>
        <w:spacing w:after="0"/>
        <w:ind w:firstLine="709"/>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 xml:space="preserve"> </w:t>
      </w:r>
    </w:p>
    <w:p w:rsidR="00A6143A" w:rsidRPr="00FD2FE8" w:rsidRDefault="00A6143A"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p>
    <w:p w:rsidR="000C0EB2" w:rsidRPr="00FD2FE8" w:rsidRDefault="000C0EB2" w:rsidP="00603C98">
      <w:pPr>
        <w:spacing w:after="0"/>
        <w:jc w:val="right"/>
        <w:rPr>
          <w:rFonts w:ascii="Times New Roman" w:hAnsi="Times New Roman" w:cs="Times New Roman"/>
          <w:sz w:val="28"/>
          <w:szCs w:val="28"/>
          <w:lang w:eastAsia="ru-RU"/>
        </w:rPr>
      </w:pPr>
      <w:r w:rsidRPr="00FD2FE8">
        <w:rPr>
          <w:rFonts w:ascii="Times New Roman" w:hAnsi="Times New Roman" w:cs="Times New Roman"/>
          <w:sz w:val="28"/>
          <w:szCs w:val="28"/>
          <w:lang w:eastAsia="ru-RU"/>
        </w:rPr>
        <w:t>Таблица 2</w:t>
      </w:r>
      <w:r w:rsidR="004D33F0" w:rsidRPr="00FD2FE8">
        <w:rPr>
          <w:rFonts w:ascii="Times New Roman" w:hAnsi="Times New Roman" w:cs="Times New Roman"/>
          <w:sz w:val="28"/>
          <w:szCs w:val="28"/>
          <w:lang w:eastAsia="ru-RU"/>
        </w:rPr>
        <w:t>6</w:t>
      </w:r>
    </w:p>
    <w:tbl>
      <w:tblPr>
        <w:tblW w:w="974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581"/>
        <w:gridCol w:w="1492"/>
        <w:gridCol w:w="1564"/>
        <w:gridCol w:w="1701"/>
        <w:gridCol w:w="2409"/>
      </w:tblGrid>
      <w:tr w:rsidR="003E0ADA" w:rsidRPr="00FD2FE8" w:rsidTr="00934270">
        <w:trPr>
          <w:trHeight w:val="386"/>
        </w:trPr>
        <w:tc>
          <w:tcPr>
            <w:tcW w:w="2581" w:type="dxa"/>
            <w:vMerge w:val="restart"/>
            <w:vAlign w:val="center"/>
          </w:tcPr>
          <w:p w:rsidR="003E0ADA" w:rsidRPr="00FD2FE8" w:rsidRDefault="003E0ADA" w:rsidP="00934270">
            <w:pPr>
              <w:spacing w:after="0" w:line="240" w:lineRule="auto"/>
              <w:jc w:val="center"/>
              <w:rPr>
                <w:rFonts w:ascii="Times New Roman" w:hAnsi="Times New Roman" w:cs="Times New Roman"/>
                <w:lang w:eastAsia="ru-RU"/>
              </w:rPr>
            </w:pPr>
            <w:r w:rsidRPr="00FD2FE8">
              <w:rPr>
                <w:rFonts w:ascii="Times New Roman" w:hAnsi="Times New Roman" w:cs="Times New Roman"/>
                <w:b/>
                <w:lang w:eastAsia="ru-RU"/>
              </w:rPr>
              <w:t>Наименование источника тепловой энергии</w:t>
            </w:r>
          </w:p>
        </w:tc>
        <w:tc>
          <w:tcPr>
            <w:tcW w:w="1492" w:type="dxa"/>
            <w:vMerge w:val="restart"/>
            <w:vAlign w:val="center"/>
          </w:tcPr>
          <w:p w:rsidR="003E0ADA" w:rsidRPr="00FD2FE8" w:rsidRDefault="003E0ADA" w:rsidP="00934270">
            <w:pPr>
              <w:spacing w:after="0" w:line="240" w:lineRule="auto"/>
              <w:jc w:val="center"/>
              <w:rPr>
                <w:rFonts w:ascii="Times New Roman" w:hAnsi="Times New Roman" w:cs="Times New Roman"/>
                <w:b/>
                <w:lang w:eastAsia="ru-RU"/>
              </w:rPr>
            </w:pPr>
            <w:r w:rsidRPr="00FD2FE8">
              <w:rPr>
                <w:rFonts w:ascii="Times New Roman" w:hAnsi="Times New Roman" w:cs="Times New Roman"/>
                <w:b/>
                <w:lang w:eastAsia="ru-RU"/>
              </w:rPr>
              <w:t>Тепловая мощность, Гкал /час</w:t>
            </w:r>
          </w:p>
        </w:tc>
        <w:tc>
          <w:tcPr>
            <w:tcW w:w="3265" w:type="dxa"/>
            <w:gridSpan w:val="2"/>
            <w:vAlign w:val="center"/>
          </w:tcPr>
          <w:p w:rsidR="003E0ADA" w:rsidRPr="00FD2FE8" w:rsidRDefault="003E0ADA" w:rsidP="00934270">
            <w:pPr>
              <w:spacing w:after="0" w:line="240" w:lineRule="auto"/>
              <w:jc w:val="center"/>
              <w:rPr>
                <w:rFonts w:ascii="Times New Roman" w:hAnsi="Times New Roman" w:cs="Times New Roman"/>
                <w:b/>
                <w:lang w:eastAsia="ru-RU"/>
              </w:rPr>
            </w:pPr>
            <w:r w:rsidRPr="00FD2FE8">
              <w:rPr>
                <w:rFonts w:ascii="Times New Roman" w:hAnsi="Times New Roman" w:cs="Times New Roman"/>
                <w:b/>
                <w:lang w:eastAsia="ru-RU"/>
              </w:rPr>
              <w:t>Протяженность сетей в 2-х трубном исполнении, м</w:t>
            </w:r>
          </w:p>
        </w:tc>
        <w:tc>
          <w:tcPr>
            <w:tcW w:w="2409" w:type="dxa"/>
            <w:vMerge w:val="restart"/>
            <w:vAlign w:val="center"/>
          </w:tcPr>
          <w:p w:rsidR="003E0ADA" w:rsidRPr="00FD2FE8" w:rsidRDefault="003E0ADA" w:rsidP="00934270">
            <w:pPr>
              <w:spacing w:after="0" w:line="240" w:lineRule="auto"/>
              <w:jc w:val="center"/>
              <w:rPr>
                <w:rFonts w:ascii="Times New Roman" w:hAnsi="Times New Roman" w:cs="Times New Roman"/>
                <w:lang w:eastAsia="ru-RU"/>
              </w:rPr>
            </w:pPr>
            <w:r w:rsidRPr="00FD2FE8">
              <w:rPr>
                <w:rFonts w:ascii="Times New Roman" w:hAnsi="Times New Roman" w:cs="Times New Roman"/>
                <w:b/>
                <w:lang w:eastAsia="ru-RU"/>
              </w:rPr>
              <w:t>Наименование теплоснабжающей организации</w:t>
            </w:r>
          </w:p>
        </w:tc>
      </w:tr>
      <w:tr w:rsidR="003E0ADA" w:rsidRPr="00FD2FE8" w:rsidTr="00934270">
        <w:trPr>
          <w:trHeight w:val="386"/>
        </w:trPr>
        <w:tc>
          <w:tcPr>
            <w:tcW w:w="2581" w:type="dxa"/>
            <w:vMerge/>
            <w:vAlign w:val="center"/>
          </w:tcPr>
          <w:p w:rsidR="003E0ADA" w:rsidRPr="00FD2FE8" w:rsidRDefault="003E0ADA" w:rsidP="00934270">
            <w:pPr>
              <w:spacing w:after="0" w:line="240" w:lineRule="auto"/>
              <w:jc w:val="center"/>
              <w:rPr>
                <w:rFonts w:ascii="Times New Roman" w:hAnsi="Times New Roman" w:cs="Times New Roman"/>
                <w:b/>
                <w:lang w:eastAsia="ru-RU"/>
              </w:rPr>
            </w:pPr>
          </w:p>
        </w:tc>
        <w:tc>
          <w:tcPr>
            <w:tcW w:w="1492" w:type="dxa"/>
            <w:vMerge/>
            <w:vAlign w:val="center"/>
          </w:tcPr>
          <w:p w:rsidR="003E0ADA" w:rsidRPr="00FD2FE8" w:rsidRDefault="003E0ADA" w:rsidP="00934270">
            <w:pPr>
              <w:spacing w:after="0" w:line="240" w:lineRule="auto"/>
              <w:jc w:val="center"/>
              <w:rPr>
                <w:rFonts w:ascii="Times New Roman" w:hAnsi="Times New Roman" w:cs="Times New Roman"/>
                <w:b/>
                <w:lang w:eastAsia="ru-RU"/>
              </w:rPr>
            </w:pPr>
          </w:p>
        </w:tc>
        <w:tc>
          <w:tcPr>
            <w:tcW w:w="1564" w:type="dxa"/>
            <w:vAlign w:val="center"/>
          </w:tcPr>
          <w:p w:rsidR="003E0ADA" w:rsidRPr="00FD2FE8" w:rsidRDefault="003E0ADA" w:rsidP="00934270">
            <w:pPr>
              <w:spacing w:after="0" w:line="240" w:lineRule="auto"/>
              <w:jc w:val="center"/>
              <w:rPr>
                <w:rFonts w:ascii="Times New Roman" w:hAnsi="Times New Roman" w:cs="Times New Roman"/>
                <w:b/>
                <w:lang w:eastAsia="ru-RU"/>
              </w:rPr>
            </w:pPr>
            <w:r w:rsidRPr="00FD2FE8">
              <w:rPr>
                <w:rFonts w:ascii="Times New Roman" w:hAnsi="Times New Roman" w:cs="Times New Roman"/>
                <w:b/>
                <w:lang w:eastAsia="ru-RU"/>
              </w:rPr>
              <w:t>отопление</w:t>
            </w:r>
          </w:p>
        </w:tc>
        <w:tc>
          <w:tcPr>
            <w:tcW w:w="1701" w:type="dxa"/>
            <w:vAlign w:val="center"/>
          </w:tcPr>
          <w:p w:rsidR="003E0ADA" w:rsidRPr="00FD2FE8" w:rsidRDefault="003E0ADA" w:rsidP="00934270">
            <w:pPr>
              <w:spacing w:after="0" w:line="240" w:lineRule="auto"/>
              <w:jc w:val="center"/>
              <w:rPr>
                <w:rFonts w:ascii="Times New Roman" w:hAnsi="Times New Roman" w:cs="Times New Roman"/>
                <w:b/>
                <w:lang w:eastAsia="ru-RU"/>
              </w:rPr>
            </w:pPr>
            <w:r w:rsidRPr="00FD2FE8">
              <w:rPr>
                <w:rFonts w:ascii="Times New Roman" w:hAnsi="Times New Roman" w:cs="Times New Roman"/>
                <w:b/>
                <w:lang w:eastAsia="ru-RU"/>
              </w:rPr>
              <w:t>ГВС</w:t>
            </w:r>
          </w:p>
        </w:tc>
        <w:tc>
          <w:tcPr>
            <w:tcW w:w="2409" w:type="dxa"/>
            <w:vMerge/>
            <w:vAlign w:val="center"/>
          </w:tcPr>
          <w:p w:rsidR="003E0ADA" w:rsidRPr="00FD2FE8" w:rsidRDefault="003E0ADA" w:rsidP="00934270">
            <w:pPr>
              <w:spacing w:after="0" w:line="240" w:lineRule="auto"/>
              <w:jc w:val="center"/>
              <w:rPr>
                <w:rFonts w:ascii="Times New Roman" w:hAnsi="Times New Roman" w:cs="Times New Roman"/>
                <w:b/>
                <w:lang w:eastAsia="ru-RU"/>
              </w:rPr>
            </w:pP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школы №2, г.Сенгилей, ул.Гая, 63а</w:t>
            </w:r>
          </w:p>
        </w:tc>
        <w:tc>
          <w:tcPr>
            <w:tcW w:w="1492" w:type="dxa"/>
            <w:vAlign w:val="center"/>
          </w:tcPr>
          <w:p w:rsidR="00934270" w:rsidRPr="00FD2FE8" w:rsidRDefault="00934270" w:rsidP="00934270">
            <w:pPr>
              <w:spacing w:after="0" w:line="240" w:lineRule="auto"/>
              <w:jc w:val="center"/>
              <w:rPr>
                <w:rFonts w:ascii="Times New Roman" w:hAnsi="Times New Roman" w:cs="Times New Roman"/>
                <w:color w:val="000000"/>
                <w:lang w:eastAsia="ru-RU"/>
              </w:rPr>
            </w:pPr>
            <w:r w:rsidRPr="00FD2FE8">
              <w:rPr>
                <w:rFonts w:ascii="Times New Roman" w:hAnsi="Times New Roman" w:cs="Times New Roman"/>
                <w:color w:val="000000"/>
              </w:rPr>
              <w:t>0,301</w:t>
            </w:r>
          </w:p>
        </w:tc>
        <w:tc>
          <w:tcPr>
            <w:tcW w:w="1564" w:type="dxa"/>
            <w:vAlign w:val="center"/>
          </w:tcPr>
          <w:p w:rsidR="00934270" w:rsidRPr="00FD2FE8" w:rsidRDefault="00934270" w:rsidP="00934270">
            <w:pPr>
              <w:spacing w:after="0" w:line="240" w:lineRule="auto"/>
              <w:jc w:val="center"/>
              <w:rPr>
                <w:rFonts w:ascii="Times New Roman" w:hAnsi="Times New Roman" w:cs="Times New Roman"/>
                <w:color w:val="000000"/>
                <w:lang w:eastAsia="ru-RU"/>
              </w:rPr>
            </w:pPr>
            <w:r w:rsidRPr="00FD2FE8">
              <w:rPr>
                <w:rFonts w:ascii="Times New Roman" w:hAnsi="Times New Roman" w:cs="Times New Roman"/>
                <w:color w:val="000000"/>
              </w:rPr>
              <w:t>62</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школы №1, г.Сенгилей, пл.1 Мая, 1</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0,255</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15,88</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технолог.техникума, г.Сенгилей, ул.Красноармейская, 86б</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0,877</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586,5</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кв."Молодежный", г.Сенгилей, ул.70 лет Октября, 17б</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0,266</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93,4</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кв."Центральный", г.Сенгилей, ул.Октябрьская, 38б</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1,080</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748,63</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кв."Е", г.Сенгилей, ул.Красноармейская, 79б</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0,520</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305,67</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кв."Д", г.Сенгилей, ул.Дмитреева, 9</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1,290</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673,14</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 xml:space="preserve">Котельная ЦРБ, г.Сенгилей, ул. </w:t>
            </w:r>
            <w:r w:rsidRPr="00FD2FE8">
              <w:rPr>
                <w:rFonts w:ascii="Times New Roman" w:hAnsi="Times New Roman" w:cs="Times New Roman"/>
              </w:rPr>
              <w:lastRenderedPageBreak/>
              <w:t>Нижневыборная, 8</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lastRenderedPageBreak/>
              <w:t>2,580</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1182,82</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 xml:space="preserve">ОГКП «Корпорация развития </w:t>
            </w:r>
            <w:r w:rsidRPr="00FD2FE8">
              <w:rPr>
                <w:rFonts w:ascii="Times New Roman" w:hAnsi="Times New Roman" w:cs="Times New Roman"/>
              </w:rPr>
              <w:lastRenderedPageBreak/>
              <w:t>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lastRenderedPageBreak/>
              <w:t>Котельная МУК МКК, г.Сенгилей</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0,103</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bCs/>
                <w:color w:val="000000"/>
              </w:rPr>
              <w:t>25,12</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Администрации, г.Сенгилей, пл.1 Мая</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0,103</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68,2</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МУК ЦБС, г.Сенгилей</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0,069</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18</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ЦДТ, г.Сенгилей,  ул. Ленина, 16</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0,068</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61,4</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г.Сенгилей,  ул. Полевая, 129</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0,170</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82,75</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Дома ветеранов, г.Сенгилей, ул. О. Кошевого, 8б</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0,170</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261,07</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ДШИ, г.Сенгилей, ул.В.Носова, 13</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0,068</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35</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color w:val="000000" w:themeColor="text1"/>
              </w:rPr>
            </w:pPr>
            <w:r w:rsidRPr="00FD2FE8">
              <w:rPr>
                <w:rFonts w:ascii="Times New Roman" w:hAnsi="Times New Roman" w:cs="Times New Roman"/>
                <w:color w:val="000000" w:themeColor="text1"/>
              </w:rPr>
              <w:t>Котельная д/сада Солнышко, г.Сенгилей</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0,155</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140,5</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Котельная №1 п. Цемзавод, ул. Рабочая, д. 1б</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0,860</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1738,7</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t xml:space="preserve">Котельная №2 п. </w:t>
            </w:r>
            <w:r w:rsidRPr="00FD2FE8">
              <w:rPr>
                <w:rFonts w:ascii="Times New Roman" w:hAnsi="Times New Roman" w:cs="Times New Roman"/>
              </w:rPr>
              <w:lastRenderedPageBreak/>
              <w:t>Цемзавод, ул. Лесная, д. 15б</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lastRenderedPageBreak/>
              <w:t>2,420</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2592,72</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 xml:space="preserve">ОГКП «Корпорация </w:t>
            </w:r>
            <w:r w:rsidRPr="00FD2FE8">
              <w:rPr>
                <w:rFonts w:ascii="Times New Roman" w:hAnsi="Times New Roman" w:cs="Times New Roman"/>
              </w:rPr>
              <w:lastRenderedPageBreak/>
              <w:t>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rPr>
            </w:pPr>
            <w:r w:rsidRPr="00FD2FE8">
              <w:rPr>
                <w:rFonts w:ascii="Times New Roman" w:hAnsi="Times New Roman" w:cs="Times New Roman"/>
              </w:rPr>
              <w:lastRenderedPageBreak/>
              <w:t>Котельная детского сада "Березка", г.Сенгилей,  ул. Ст Разина, 14</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0,140</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70</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r w:rsidR="00934270" w:rsidRPr="00FD2FE8" w:rsidTr="00934270">
        <w:tc>
          <w:tcPr>
            <w:tcW w:w="2581" w:type="dxa"/>
            <w:vAlign w:val="center"/>
          </w:tcPr>
          <w:p w:rsidR="00934270" w:rsidRPr="00FD2FE8" w:rsidRDefault="00934270" w:rsidP="00934270">
            <w:pPr>
              <w:spacing w:after="0"/>
              <w:jc w:val="center"/>
              <w:rPr>
                <w:rFonts w:ascii="Times New Roman" w:hAnsi="Times New Roman" w:cs="Times New Roman"/>
                <w:bCs/>
              </w:rPr>
            </w:pPr>
            <w:r w:rsidRPr="00FD2FE8">
              <w:rPr>
                <w:rFonts w:ascii="Times New Roman" w:hAnsi="Times New Roman" w:cs="Times New Roman"/>
                <w:bCs/>
              </w:rPr>
              <w:t>Котельная Лечебный корпус "Тополек" г. Сенгилей, ул.Чехова,2б</w:t>
            </w:r>
          </w:p>
        </w:tc>
        <w:tc>
          <w:tcPr>
            <w:tcW w:w="1492"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0,344</w:t>
            </w:r>
          </w:p>
        </w:tc>
        <w:tc>
          <w:tcPr>
            <w:tcW w:w="1564" w:type="dxa"/>
            <w:vAlign w:val="center"/>
          </w:tcPr>
          <w:p w:rsidR="00934270" w:rsidRPr="00FD2FE8" w:rsidRDefault="00934270" w:rsidP="00934270">
            <w:pPr>
              <w:spacing w:after="0"/>
              <w:jc w:val="center"/>
              <w:rPr>
                <w:rFonts w:ascii="Times New Roman" w:hAnsi="Times New Roman" w:cs="Times New Roman"/>
                <w:color w:val="000000"/>
              </w:rPr>
            </w:pPr>
            <w:r w:rsidRPr="00FD2FE8">
              <w:rPr>
                <w:rFonts w:ascii="Times New Roman" w:hAnsi="Times New Roman" w:cs="Times New Roman"/>
                <w:color w:val="000000"/>
              </w:rPr>
              <w:t>42</w:t>
            </w:r>
          </w:p>
        </w:tc>
        <w:tc>
          <w:tcPr>
            <w:tcW w:w="1701" w:type="dxa"/>
            <w:vAlign w:val="center"/>
          </w:tcPr>
          <w:p w:rsidR="00934270" w:rsidRPr="00FD2FE8" w:rsidRDefault="00934270" w:rsidP="00934270">
            <w:pPr>
              <w:spacing w:after="0"/>
              <w:jc w:val="center"/>
              <w:rPr>
                <w:rFonts w:ascii="Times New Roman" w:hAnsi="Times New Roman" w:cs="Times New Roman"/>
                <w:lang w:eastAsia="ru-RU"/>
              </w:rPr>
            </w:pPr>
            <w:r w:rsidRPr="00FD2FE8">
              <w:rPr>
                <w:rFonts w:ascii="Times New Roman" w:hAnsi="Times New Roman" w:cs="Times New Roman"/>
                <w:lang w:eastAsia="ru-RU"/>
              </w:rPr>
              <w:t>0</w:t>
            </w:r>
          </w:p>
        </w:tc>
        <w:tc>
          <w:tcPr>
            <w:tcW w:w="2409" w:type="dxa"/>
            <w:vAlign w:val="center"/>
          </w:tcPr>
          <w:p w:rsidR="00934270" w:rsidRPr="00FD2FE8" w:rsidRDefault="00934270" w:rsidP="00934270">
            <w:pPr>
              <w:spacing w:after="0"/>
              <w:jc w:val="center"/>
              <w:rPr>
                <w:rFonts w:ascii="Times New Roman" w:eastAsia="Times New Roman" w:hAnsi="Times New Roman" w:cs="Times New Roman"/>
                <w:lang w:eastAsia="ru-RU"/>
              </w:rPr>
            </w:pPr>
            <w:r w:rsidRPr="00FD2FE8">
              <w:rPr>
                <w:rFonts w:ascii="Times New Roman" w:hAnsi="Times New Roman" w:cs="Times New Roman"/>
              </w:rPr>
              <w:t>ОГКП «Корпорация развития коммунального комплекса Ульяновской области»</w:t>
            </w:r>
          </w:p>
        </w:tc>
      </w:tr>
    </w:tbl>
    <w:p w:rsidR="00C90B63" w:rsidRPr="00FD2FE8" w:rsidRDefault="00C90B63" w:rsidP="00C90B63">
      <w:pPr>
        <w:spacing w:after="0"/>
        <w:jc w:val="center"/>
        <w:rPr>
          <w:rFonts w:ascii="Times New Roman" w:hAnsi="Times New Roman" w:cs="Times New Roman"/>
          <w:b/>
          <w:sz w:val="28"/>
          <w:szCs w:val="28"/>
          <w:lang w:eastAsia="ru-RU"/>
        </w:rPr>
      </w:pPr>
    </w:p>
    <w:p w:rsidR="004A1E14" w:rsidRPr="00FD2FE8" w:rsidRDefault="001517DB"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 xml:space="preserve">РАЗДЕЛ </w:t>
      </w:r>
      <w:r w:rsidR="00A6143A" w:rsidRPr="00FD2FE8">
        <w:rPr>
          <w:rFonts w:ascii="Times New Roman" w:hAnsi="Times New Roman" w:cs="Times New Roman"/>
          <w:b/>
          <w:sz w:val="28"/>
          <w:szCs w:val="28"/>
          <w:lang w:eastAsia="ru-RU"/>
        </w:rPr>
        <w:t>11</w:t>
      </w:r>
      <w:r w:rsidRPr="00FD2FE8">
        <w:rPr>
          <w:rFonts w:ascii="Times New Roman" w:hAnsi="Times New Roman" w:cs="Times New Roman"/>
          <w:b/>
          <w:sz w:val="28"/>
          <w:szCs w:val="28"/>
          <w:lang w:eastAsia="ru-RU"/>
        </w:rPr>
        <w:t>. РЕШЕНИ</w:t>
      </w:r>
      <w:r w:rsidR="00A6143A" w:rsidRPr="00FD2FE8">
        <w:rPr>
          <w:rFonts w:ascii="Times New Roman" w:hAnsi="Times New Roman" w:cs="Times New Roman"/>
          <w:b/>
          <w:sz w:val="28"/>
          <w:szCs w:val="28"/>
          <w:lang w:eastAsia="ru-RU"/>
        </w:rPr>
        <w:t>Я</w:t>
      </w:r>
      <w:r w:rsidRPr="00FD2FE8">
        <w:rPr>
          <w:rFonts w:ascii="Times New Roman" w:hAnsi="Times New Roman" w:cs="Times New Roman"/>
          <w:b/>
          <w:sz w:val="28"/>
          <w:szCs w:val="28"/>
          <w:lang w:eastAsia="ru-RU"/>
        </w:rPr>
        <w:t xml:space="preserve"> О РАСПРЕДЕЛЕНИИ ТЕПЛОВОЙ НАГРУЗКИ МЕЖДУ ИСТОЧНИКАМИ ТЕПЛОВОЙ ЭНЕРГИИ</w:t>
      </w:r>
    </w:p>
    <w:p w:rsidR="00B94EE3" w:rsidRPr="00FD2FE8" w:rsidRDefault="00B94EE3" w:rsidP="00603C98">
      <w:pPr>
        <w:keepNext/>
        <w:keepLines/>
        <w:spacing w:after="0"/>
        <w:jc w:val="both"/>
        <w:outlineLvl w:val="1"/>
        <w:rPr>
          <w:rFonts w:ascii="Times New Roman" w:eastAsia="Arial Unicode MS" w:hAnsi="Times New Roman" w:cs="Times New Roman"/>
          <w:b/>
          <w:sz w:val="28"/>
          <w:szCs w:val="28"/>
        </w:rPr>
      </w:pPr>
      <w:bookmarkStart w:id="12" w:name="_Toc83831357"/>
      <w:bookmarkStart w:id="13" w:name="_Toc89621204"/>
      <w:r w:rsidRPr="00FD2FE8">
        <w:rPr>
          <w:rFonts w:ascii="Times New Roman" w:eastAsia="Arial Unicode MS" w:hAnsi="Times New Roman" w:cs="Times New Roman"/>
          <w:b/>
          <w:sz w:val="28"/>
          <w:szCs w:val="28"/>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bookmarkEnd w:id="12"/>
      <w:bookmarkEnd w:id="13"/>
    </w:p>
    <w:p w:rsidR="00B94EE3" w:rsidRPr="00FD2FE8" w:rsidRDefault="00B94EE3" w:rsidP="00603C98">
      <w:pPr>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Изменения в распределении тепловой нагрузки между источниками тепловой энергии настоящей схемой не запланировано.   </w:t>
      </w:r>
    </w:p>
    <w:p w:rsidR="00B94EE3" w:rsidRPr="00FD2FE8" w:rsidRDefault="00B94EE3" w:rsidP="00603C98">
      <w:pPr>
        <w:keepNext/>
        <w:keepLines/>
        <w:spacing w:after="0"/>
        <w:jc w:val="both"/>
        <w:outlineLvl w:val="1"/>
        <w:rPr>
          <w:rFonts w:ascii="Times New Roman" w:eastAsia="Arial Unicode MS" w:hAnsi="Times New Roman" w:cs="Times New Roman"/>
          <w:b/>
          <w:sz w:val="28"/>
          <w:szCs w:val="28"/>
        </w:rPr>
      </w:pPr>
      <w:bookmarkStart w:id="14" w:name="_Toc83831358"/>
      <w:bookmarkStart w:id="15" w:name="_Toc89621205"/>
      <w:r w:rsidRPr="00FD2FE8">
        <w:rPr>
          <w:rFonts w:ascii="Times New Roman" w:eastAsia="Arial Unicode MS" w:hAnsi="Times New Roman" w:cs="Times New Roman"/>
          <w:b/>
          <w:sz w:val="28"/>
          <w:szCs w:val="28"/>
        </w:rPr>
        <w:t>11.2. Сроки выполнения перераспределения для каждого этапа</w:t>
      </w:r>
      <w:bookmarkEnd w:id="14"/>
      <w:bookmarkEnd w:id="15"/>
    </w:p>
    <w:p w:rsidR="00B94EE3" w:rsidRPr="00FD2FE8" w:rsidRDefault="00B94EE3" w:rsidP="00603C98">
      <w:pPr>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Изменения в распределении тепловой нагрузки между источниками тепловой энергии настоящей схемой не запланировано.   </w:t>
      </w:r>
    </w:p>
    <w:p w:rsidR="004A1E14" w:rsidRPr="00FD2FE8" w:rsidRDefault="001517DB" w:rsidP="00603C98">
      <w:pPr>
        <w:spacing w:after="0"/>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РАЗДЕЛ 1</w:t>
      </w:r>
      <w:r w:rsidR="00A6143A" w:rsidRPr="00FD2FE8">
        <w:rPr>
          <w:rFonts w:ascii="Times New Roman" w:hAnsi="Times New Roman" w:cs="Times New Roman"/>
          <w:b/>
          <w:sz w:val="28"/>
          <w:szCs w:val="28"/>
          <w:lang w:eastAsia="ru-RU"/>
        </w:rPr>
        <w:t>2</w:t>
      </w:r>
      <w:r w:rsidRPr="00FD2FE8">
        <w:rPr>
          <w:rFonts w:ascii="Times New Roman" w:hAnsi="Times New Roman" w:cs="Times New Roman"/>
          <w:b/>
          <w:sz w:val="28"/>
          <w:szCs w:val="28"/>
          <w:lang w:eastAsia="ru-RU"/>
        </w:rPr>
        <w:t>. РЕШЕНИЯ ПО БЕСХОЗЯЙНЫМ ТЕПЛОВЫМ СЕТЯМ</w:t>
      </w:r>
    </w:p>
    <w:p w:rsidR="00D2710E" w:rsidRPr="00FD2FE8" w:rsidRDefault="007F7D9A" w:rsidP="00603C98">
      <w:pPr>
        <w:widowControl w:val="0"/>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В соответстви</w:t>
      </w:r>
      <w:r w:rsidR="00D2710E" w:rsidRPr="00FD2FE8">
        <w:rPr>
          <w:rFonts w:ascii="Times New Roman" w:eastAsia="Arial Unicode MS" w:hAnsi="Times New Roman" w:cs="Times New Roman"/>
          <w:sz w:val="28"/>
          <w:szCs w:val="28"/>
          <w:lang w:eastAsia="ru-RU"/>
        </w:rPr>
        <w:t xml:space="preserve">и с пунктом 6 статьи15 Федерального закона от 27 июля </w:t>
      </w:r>
      <w:r w:rsidRPr="00FD2FE8">
        <w:rPr>
          <w:rFonts w:ascii="Times New Roman" w:eastAsia="Arial Unicode MS" w:hAnsi="Times New Roman" w:cs="Times New Roman"/>
          <w:sz w:val="28"/>
          <w:szCs w:val="28"/>
          <w:lang w:eastAsia="ru-RU"/>
        </w:rPr>
        <w:t>2010</w:t>
      </w:r>
      <w:r w:rsidR="00D2710E" w:rsidRPr="00FD2FE8">
        <w:rPr>
          <w:rFonts w:ascii="Times New Roman" w:eastAsia="Arial Unicode MS" w:hAnsi="Times New Roman" w:cs="Times New Roman"/>
          <w:sz w:val="28"/>
          <w:szCs w:val="28"/>
          <w:lang w:eastAsia="ru-RU"/>
        </w:rPr>
        <w:t xml:space="preserve"> г.</w:t>
      </w:r>
      <w:r w:rsidRPr="00FD2FE8">
        <w:rPr>
          <w:rFonts w:ascii="Times New Roman" w:eastAsia="Arial Unicode MS" w:hAnsi="Times New Roman" w:cs="Times New Roman"/>
          <w:sz w:val="28"/>
          <w:szCs w:val="28"/>
          <w:lang w:eastAsia="ru-RU"/>
        </w:rPr>
        <w:t xml:space="preserve"> №</w:t>
      </w:r>
      <w:r w:rsidR="00D2710E" w:rsidRPr="00FD2FE8">
        <w:rPr>
          <w:rFonts w:ascii="Times New Roman" w:eastAsia="Arial Unicode MS" w:hAnsi="Times New Roman" w:cs="Times New Roman"/>
          <w:sz w:val="28"/>
          <w:szCs w:val="28"/>
          <w:lang w:eastAsia="ru-RU"/>
        </w:rPr>
        <w:t xml:space="preserve"> 190-ФЗ (в редакции</w:t>
      </w:r>
      <w:r w:rsidRPr="00FD2FE8">
        <w:rPr>
          <w:rFonts w:ascii="Times New Roman" w:eastAsia="Arial Unicode MS" w:hAnsi="Times New Roman" w:cs="Times New Roman"/>
          <w:sz w:val="28"/>
          <w:szCs w:val="28"/>
          <w:lang w:eastAsia="ru-RU"/>
        </w:rPr>
        <w:t xml:space="preserve"> от 25.06.2012г.) «О теплоснабжении»: </w:t>
      </w:r>
    </w:p>
    <w:p w:rsidR="007F7D9A" w:rsidRPr="00FD2FE8" w:rsidRDefault="007F7D9A" w:rsidP="00603C98">
      <w:pPr>
        <w:widowControl w:val="0"/>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«В случае выявления бесхозяйных тепловых сетей (тепловых сетей, не имеющих эксплуатирующей организации) орган местного самоуправления поселения до признания права собственности на указанные бесх</w:t>
      </w:r>
      <w:r w:rsidR="00D2710E" w:rsidRPr="00FD2FE8">
        <w:rPr>
          <w:rFonts w:ascii="Times New Roman" w:eastAsia="Arial Unicode MS" w:hAnsi="Times New Roman" w:cs="Times New Roman"/>
          <w:sz w:val="28"/>
          <w:szCs w:val="28"/>
          <w:lang w:eastAsia="ru-RU"/>
        </w:rPr>
        <w:t>озяйные тепловые сети в течение</w:t>
      </w:r>
      <w:r w:rsidRPr="00FD2FE8">
        <w:rPr>
          <w:rFonts w:ascii="Times New Roman" w:eastAsia="Arial Unicode MS" w:hAnsi="Times New Roman" w:cs="Times New Roman"/>
          <w:sz w:val="28"/>
          <w:szCs w:val="28"/>
          <w:lang w:eastAsia="ru-RU"/>
        </w:rPr>
        <w:t xml:space="preserve"> тридцати дней с даты </w:t>
      </w:r>
      <w:r w:rsidR="00D2710E" w:rsidRPr="00FD2FE8">
        <w:rPr>
          <w:rFonts w:ascii="Times New Roman" w:eastAsia="Arial Unicode MS" w:hAnsi="Times New Roman" w:cs="Times New Roman"/>
          <w:sz w:val="28"/>
          <w:szCs w:val="28"/>
          <w:lang w:eastAsia="ru-RU"/>
        </w:rPr>
        <w:t xml:space="preserve">их выявления обязан определить </w:t>
      </w:r>
      <w:r w:rsidRPr="00FD2FE8">
        <w:rPr>
          <w:rFonts w:ascii="Times New Roman" w:eastAsia="Arial Unicode MS" w:hAnsi="Times New Roman" w:cs="Times New Roman"/>
          <w:sz w:val="28"/>
          <w:szCs w:val="28"/>
          <w:lang w:eastAsia="ru-RU"/>
        </w:rPr>
        <w:t>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p>
    <w:p w:rsidR="00B4751B" w:rsidRPr="00FD2FE8" w:rsidRDefault="007F7D9A" w:rsidP="00603C98">
      <w:pPr>
        <w:widowControl w:val="0"/>
        <w:spacing w:after="0"/>
        <w:ind w:firstLine="709"/>
        <w:jc w:val="both"/>
        <w:rPr>
          <w:rFonts w:ascii="Times New Roman" w:eastAsia="Arial Unicode MS" w:hAnsi="Times New Roman" w:cs="Times New Roman"/>
          <w:sz w:val="28"/>
          <w:szCs w:val="28"/>
          <w:lang w:eastAsia="ru-RU"/>
        </w:rPr>
      </w:pPr>
      <w:r w:rsidRPr="00FD2FE8">
        <w:rPr>
          <w:rFonts w:ascii="Times New Roman" w:eastAsia="Arial Unicode MS" w:hAnsi="Times New Roman" w:cs="Times New Roman"/>
          <w:sz w:val="28"/>
          <w:szCs w:val="28"/>
          <w:lang w:eastAsia="ru-RU"/>
        </w:rPr>
        <w:t xml:space="preserve">На территории </w:t>
      </w:r>
      <w:r w:rsidR="00534C2D">
        <w:rPr>
          <w:rFonts w:ascii="Times New Roman" w:eastAsia="Arial Unicode MS" w:hAnsi="Times New Roman" w:cs="Times New Roman"/>
          <w:sz w:val="28"/>
          <w:szCs w:val="28"/>
          <w:lang w:eastAsia="ru-RU"/>
        </w:rPr>
        <w:t>Сенгилеевского</w:t>
      </w:r>
      <w:r w:rsidR="004720E2" w:rsidRPr="00FD2FE8">
        <w:rPr>
          <w:rFonts w:ascii="Times New Roman" w:eastAsia="Arial Unicode MS" w:hAnsi="Times New Roman" w:cs="Times New Roman"/>
          <w:sz w:val="28"/>
          <w:szCs w:val="28"/>
          <w:lang w:eastAsia="ru-RU"/>
        </w:rPr>
        <w:t xml:space="preserve"> городского поселения</w:t>
      </w:r>
      <w:r w:rsidR="00EE4CCF" w:rsidRPr="00FD2FE8">
        <w:rPr>
          <w:rFonts w:ascii="Times New Roman" w:eastAsia="Arial Unicode MS" w:hAnsi="Times New Roman" w:cs="Times New Roman"/>
          <w:sz w:val="28"/>
          <w:szCs w:val="28"/>
          <w:lang w:eastAsia="ru-RU"/>
        </w:rPr>
        <w:t xml:space="preserve"> </w:t>
      </w:r>
      <w:r w:rsidR="00534C2D">
        <w:rPr>
          <w:rFonts w:ascii="Times New Roman" w:eastAsia="Arial Unicode MS" w:hAnsi="Times New Roman" w:cs="Times New Roman"/>
          <w:sz w:val="28"/>
          <w:szCs w:val="28"/>
          <w:lang w:eastAsia="ru-RU"/>
        </w:rPr>
        <w:t>Сенгилеевского</w:t>
      </w:r>
      <w:r w:rsidR="00EE4CCF" w:rsidRPr="00FD2FE8">
        <w:rPr>
          <w:rFonts w:ascii="Times New Roman" w:eastAsia="Arial Unicode MS" w:hAnsi="Times New Roman" w:cs="Times New Roman"/>
          <w:sz w:val="28"/>
          <w:szCs w:val="28"/>
          <w:lang w:eastAsia="ru-RU"/>
        </w:rPr>
        <w:t xml:space="preserve"> </w:t>
      </w:r>
      <w:r w:rsidR="00EE4CCF" w:rsidRPr="00FD2FE8">
        <w:rPr>
          <w:rFonts w:ascii="Times New Roman" w:eastAsia="Arial Unicode MS" w:hAnsi="Times New Roman" w:cs="Times New Roman"/>
          <w:sz w:val="28"/>
          <w:szCs w:val="28"/>
          <w:lang w:eastAsia="ru-RU"/>
        </w:rPr>
        <w:lastRenderedPageBreak/>
        <w:t>района Ульяновской области</w:t>
      </w:r>
      <w:r w:rsidR="007F0E2F" w:rsidRPr="00FD2FE8">
        <w:rPr>
          <w:rFonts w:ascii="Times New Roman" w:eastAsia="Arial Unicode MS" w:hAnsi="Times New Roman" w:cs="Times New Roman"/>
          <w:sz w:val="28"/>
          <w:szCs w:val="28"/>
          <w:lang w:eastAsia="ru-RU"/>
        </w:rPr>
        <w:t xml:space="preserve"> </w:t>
      </w:r>
      <w:r w:rsidRPr="00FD2FE8">
        <w:rPr>
          <w:rFonts w:ascii="Times New Roman" w:eastAsia="Arial Unicode MS" w:hAnsi="Times New Roman" w:cs="Times New Roman"/>
          <w:sz w:val="28"/>
          <w:szCs w:val="28"/>
          <w:lang w:eastAsia="ru-RU"/>
        </w:rPr>
        <w:t>на момент р</w:t>
      </w:r>
      <w:r w:rsidR="00D2710E" w:rsidRPr="00FD2FE8">
        <w:rPr>
          <w:rFonts w:ascii="Times New Roman" w:eastAsia="Arial Unicode MS" w:hAnsi="Times New Roman" w:cs="Times New Roman"/>
          <w:sz w:val="28"/>
          <w:szCs w:val="28"/>
          <w:lang w:eastAsia="ru-RU"/>
        </w:rPr>
        <w:t xml:space="preserve">азработки </w:t>
      </w:r>
      <w:r w:rsidR="00DE2426" w:rsidRPr="00FD2FE8">
        <w:rPr>
          <w:rFonts w:ascii="Times New Roman" w:eastAsia="Arial Unicode MS" w:hAnsi="Times New Roman" w:cs="Times New Roman"/>
          <w:sz w:val="28"/>
          <w:szCs w:val="28"/>
          <w:lang w:eastAsia="ru-RU"/>
        </w:rPr>
        <w:t>с</w:t>
      </w:r>
      <w:r w:rsidR="00D2710E" w:rsidRPr="00FD2FE8">
        <w:rPr>
          <w:rFonts w:ascii="Times New Roman" w:eastAsia="Arial Unicode MS" w:hAnsi="Times New Roman" w:cs="Times New Roman"/>
          <w:sz w:val="28"/>
          <w:szCs w:val="28"/>
          <w:lang w:eastAsia="ru-RU"/>
        </w:rPr>
        <w:t xml:space="preserve">хемы теплоснабжения </w:t>
      </w:r>
      <w:r w:rsidRPr="00FD2FE8">
        <w:rPr>
          <w:rFonts w:ascii="Times New Roman" w:eastAsia="Arial Unicode MS" w:hAnsi="Times New Roman" w:cs="Times New Roman"/>
          <w:sz w:val="28"/>
          <w:szCs w:val="28"/>
          <w:lang w:eastAsia="ru-RU"/>
        </w:rPr>
        <w:t>б</w:t>
      </w:r>
      <w:r w:rsidR="001517DB" w:rsidRPr="00FD2FE8">
        <w:rPr>
          <w:rFonts w:ascii="Times New Roman" w:eastAsia="Arial Unicode MS" w:hAnsi="Times New Roman" w:cs="Times New Roman"/>
          <w:sz w:val="28"/>
          <w:szCs w:val="28"/>
          <w:lang w:eastAsia="ru-RU"/>
        </w:rPr>
        <w:t>есхозяйные сети отсутствуют.</w:t>
      </w:r>
    </w:p>
    <w:p w:rsidR="00D2710E" w:rsidRPr="00FD2FE8" w:rsidRDefault="00A6143A" w:rsidP="00603C98">
      <w:pPr>
        <w:autoSpaceDE w:val="0"/>
        <w:autoSpaceDN w:val="0"/>
        <w:adjustRightInd w:val="0"/>
        <w:spacing w:after="0"/>
        <w:contextualSpacing/>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РАЗДЕЛ 1</w:t>
      </w:r>
      <w:r w:rsidR="006A6FA9" w:rsidRPr="00FD2FE8">
        <w:rPr>
          <w:rFonts w:ascii="Times New Roman" w:hAnsi="Times New Roman" w:cs="Times New Roman"/>
          <w:b/>
          <w:sz w:val="28"/>
          <w:szCs w:val="28"/>
          <w:lang w:eastAsia="ru-RU"/>
        </w:rPr>
        <w:t>3</w:t>
      </w:r>
      <w:r w:rsidRPr="00FD2FE8">
        <w:rPr>
          <w:rFonts w:ascii="Times New Roman" w:hAnsi="Times New Roman" w:cs="Times New Roman"/>
          <w:b/>
          <w:sz w:val="28"/>
          <w:szCs w:val="28"/>
          <w:lang w:eastAsia="ru-RU"/>
        </w:rPr>
        <w:t xml:space="preserve">. </w:t>
      </w:r>
      <w:r w:rsidR="00D2710E" w:rsidRPr="00FD2FE8">
        <w:rPr>
          <w:rFonts w:ascii="Times New Roman" w:hAnsi="Times New Roman" w:cs="Times New Roman"/>
          <w:b/>
          <w:sz w:val="28"/>
          <w:szCs w:val="28"/>
          <w:lang w:eastAsia="ru-RU"/>
        </w:rPr>
        <w:t>СИНХРОНИЗАЦИЯ</w:t>
      </w:r>
      <w:r w:rsidR="006A6FA9" w:rsidRPr="00FD2FE8">
        <w:rPr>
          <w:rFonts w:ascii="Times New Roman" w:hAnsi="Times New Roman" w:cs="Times New Roman"/>
          <w:b/>
          <w:sz w:val="28"/>
          <w:szCs w:val="28"/>
          <w:lang w:eastAsia="ru-RU"/>
        </w:rPr>
        <w:t xml:space="preserve"> СХЕМЫ ТЕ</w:t>
      </w:r>
      <w:r w:rsidR="00D2710E" w:rsidRPr="00FD2FE8">
        <w:rPr>
          <w:rFonts w:ascii="Times New Roman" w:hAnsi="Times New Roman" w:cs="Times New Roman"/>
          <w:b/>
          <w:sz w:val="28"/>
          <w:szCs w:val="28"/>
          <w:lang w:eastAsia="ru-RU"/>
        </w:rPr>
        <w:t>ПЛОСНАБЖЕНИЯ</w:t>
      </w:r>
    </w:p>
    <w:p w:rsidR="00D2710E" w:rsidRPr="00FD2FE8" w:rsidRDefault="006A6FA9" w:rsidP="00603C98">
      <w:pPr>
        <w:autoSpaceDE w:val="0"/>
        <w:autoSpaceDN w:val="0"/>
        <w:adjustRightInd w:val="0"/>
        <w:spacing w:after="0"/>
        <w:contextualSpacing/>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СО СХЕМ</w:t>
      </w:r>
      <w:r w:rsidR="00D2710E" w:rsidRPr="00FD2FE8">
        <w:rPr>
          <w:rFonts w:ascii="Times New Roman" w:hAnsi="Times New Roman" w:cs="Times New Roman"/>
          <w:b/>
          <w:sz w:val="28"/>
          <w:szCs w:val="28"/>
          <w:lang w:eastAsia="ru-RU"/>
        </w:rPr>
        <w:t xml:space="preserve">ОЙ ГАЗОСНАБЖЕНИЯ И ГАЗИФИКАЦИИ </w:t>
      </w:r>
      <w:r w:rsidR="00534C2D">
        <w:rPr>
          <w:rFonts w:ascii="Times New Roman" w:hAnsi="Times New Roman" w:cs="Times New Roman"/>
          <w:b/>
          <w:sz w:val="28"/>
          <w:szCs w:val="28"/>
          <w:lang w:eastAsia="ru-RU"/>
        </w:rPr>
        <w:t>СЕНГИЛЕЕВСКОГО</w:t>
      </w:r>
      <w:r w:rsidR="004720E2" w:rsidRPr="00FD2FE8">
        <w:rPr>
          <w:rFonts w:ascii="Times New Roman" w:hAnsi="Times New Roman" w:cs="Times New Roman"/>
          <w:b/>
          <w:sz w:val="28"/>
          <w:szCs w:val="28"/>
          <w:lang w:eastAsia="ru-RU"/>
        </w:rPr>
        <w:t xml:space="preserve"> ГОРОДСКОГО ПОСЕЛЕНИЯ</w:t>
      </w:r>
      <w:r w:rsidR="00EE4CCF" w:rsidRPr="00FD2FE8">
        <w:rPr>
          <w:rFonts w:ascii="Times New Roman" w:hAnsi="Times New Roman" w:cs="Times New Roman"/>
          <w:b/>
          <w:sz w:val="28"/>
          <w:szCs w:val="28"/>
          <w:lang w:eastAsia="ru-RU"/>
        </w:rPr>
        <w:t xml:space="preserve"> </w:t>
      </w:r>
      <w:r w:rsidR="00534C2D">
        <w:rPr>
          <w:rFonts w:ascii="Times New Roman" w:hAnsi="Times New Roman" w:cs="Times New Roman"/>
          <w:b/>
          <w:sz w:val="28"/>
          <w:szCs w:val="28"/>
          <w:lang w:eastAsia="ru-RU"/>
        </w:rPr>
        <w:t>СЕНГИЛЕЕВСКОГО</w:t>
      </w:r>
      <w:r w:rsidR="00EE4CCF" w:rsidRPr="00FD2FE8">
        <w:rPr>
          <w:rFonts w:ascii="Times New Roman" w:hAnsi="Times New Roman" w:cs="Times New Roman"/>
          <w:b/>
          <w:sz w:val="28"/>
          <w:szCs w:val="28"/>
          <w:lang w:eastAsia="ru-RU"/>
        </w:rPr>
        <w:t xml:space="preserve"> РАЙОНА УЛЬЯНОВСКОЙ ОБЛАСТИ</w:t>
      </w:r>
      <w:r w:rsidRPr="00FD2FE8">
        <w:rPr>
          <w:rFonts w:ascii="Times New Roman" w:hAnsi="Times New Roman" w:cs="Times New Roman"/>
          <w:b/>
          <w:sz w:val="28"/>
          <w:szCs w:val="28"/>
          <w:lang w:eastAsia="ru-RU"/>
        </w:rPr>
        <w:t xml:space="preserve">, СХЕМОЙ </w:t>
      </w:r>
    </w:p>
    <w:p w:rsidR="00D2710E" w:rsidRPr="00FD2FE8" w:rsidRDefault="006A6FA9" w:rsidP="00603C98">
      <w:pPr>
        <w:autoSpaceDE w:val="0"/>
        <w:autoSpaceDN w:val="0"/>
        <w:adjustRightInd w:val="0"/>
        <w:spacing w:after="0"/>
        <w:contextualSpacing/>
        <w:jc w:val="center"/>
        <w:rPr>
          <w:rFonts w:ascii="Times New Roman" w:hAnsi="Times New Roman" w:cs="Times New Roman"/>
          <w:b/>
          <w:sz w:val="28"/>
          <w:szCs w:val="28"/>
          <w:lang w:eastAsia="ru-RU"/>
        </w:rPr>
      </w:pPr>
      <w:r w:rsidRPr="00FD2FE8">
        <w:rPr>
          <w:rFonts w:ascii="Times New Roman" w:hAnsi="Times New Roman" w:cs="Times New Roman"/>
          <w:b/>
          <w:sz w:val="28"/>
          <w:szCs w:val="28"/>
          <w:lang w:eastAsia="ru-RU"/>
        </w:rPr>
        <w:t>И ПРОГРАММОЙ РАЗВИТИЯ ЭЛЕКТРОЭЕРГЕТИКИ, А ТАКЖЕ СО СХЕМОЙ ВОДОСНАБЖЕНИЯ И ВОДООТВЕДЕНИЯ ПОСЕЛЕНИЯ</w:t>
      </w:r>
    </w:p>
    <w:p w:rsidR="00B94EE3" w:rsidRPr="00FD2FE8" w:rsidRDefault="00B94EE3" w:rsidP="00603C98">
      <w:pPr>
        <w:keepNext/>
        <w:keepLines/>
        <w:spacing w:after="0"/>
        <w:jc w:val="center"/>
        <w:outlineLvl w:val="1"/>
        <w:rPr>
          <w:rFonts w:ascii="Times New Roman" w:eastAsia="Arial Unicode MS" w:hAnsi="Times New Roman" w:cs="Times New Roman"/>
          <w:b/>
          <w:sz w:val="28"/>
          <w:szCs w:val="28"/>
        </w:rPr>
      </w:pPr>
      <w:bookmarkStart w:id="16" w:name="_Toc525894746"/>
      <w:bookmarkStart w:id="17" w:name="_Toc535417910"/>
      <w:bookmarkStart w:id="18" w:name="_Toc23034153"/>
      <w:bookmarkStart w:id="19" w:name="_Toc89621210"/>
      <w:r w:rsidRPr="00FD2FE8">
        <w:rPr>
          <w:rFonts w:ascii="Times New Roman" w:eastAsia="Arial Unicode MS" w:hAnsi="Times New Roman" w:cs="Times New Roman"/>
          <w:b/>
          <w:sz w:val="28"/>
          <w:szCs w:val="28"/>
        </w:rPr>
        <w:t>13.1.</w:t>
      </w:r>
      <w:r w:rsidRPr="00FD2FE8">
        <w:rPr>
          <w:rFonts w:ascii="Times New Roman" w:eastAsia="Arial Unicode MS" w:hAnsi="Times New Roman" w:cs="Times New Roman"/>
          <w:b/>
          <w:sz w:val="28"/>
          <w:szCs w:val="28"/>
        </w:rPr>
        <w:tab/>
        <w:t>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6"/>
      <w:bookmarkEnd w:id="17"/>
      <w:bookmarkEnd w:id="18"/>
      <w:bookmarkEnd w:id="19"/>
    </w:p>
    <w:p w:rsidR="00B94EE3" w:rsidRPr="00FD2FE8" w:rsidRDefault="00B94EE3"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 xml:space="preserve">Противоречия по вопросам развития инфраструктуры </w:t>
      </w:r>
      <w:r w:rsidR="00534C2D">
        <w:rPr>
          <w:rFonts w:ascii="Times New Roman" w:hAnsi="Times New Roman" w:cs="Times New Roman"/>
          <w:sz w:val="28"/>
          <w:szCs w:val="28"/>
        </w:rPr>
        <w:t>Сенгилеевского</w:t>
      </w:r>
      <w:r w:rsidR="004720E2" w:rsidRPr="00FD2FE8">
        <w:rPr>
          <w:rFonts w:ascii="Times New Roman" w:hAnsi="Times New Roman" w:cs="Times New Roman"/>
          <w:sz w:val="28"/>
          <w:szCs w:val="28"/>
        </w:rPr>
        <w:t xml:space="preserve"> городского поселения</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7F0E2F" w:rsidRPr="00FD2FE8">
        <w:rPr>
          <w:rFonts w:ascii="Times New Roman" w:hAnsi="Times New Roman" w:cs="Times New Roman"/>
          <w:sz w:val="28"/>
          <w:szCs w:val="28"/>
        </w:rPr>
        <w:t xml:space="preserve"> </w:t>
      </w:r>
      <w:r w:rsidRPr="00FD2FE8">
        <w:rPr>
          <w:rFonts w:ascii="Times New Roman" w:hAnsi="Times New Roman" w:cs="Times New Roman"/>
          <w:sz w:val="28"/>
          <w:szCs w:val="28"/>
        </w:rPr>
        <w:t>между схемами теплоснабжения и газоснабжения не выявлены.</w:t>
      </w:r>
    </w:p>
    <w:p w:rsidR="00B94EE3" w:rsidRPr="00FD2FE8" w:rsidRDefault="00B94EE3" w:rsidP="009D097D">
      <w:pPr>
        <w:keepNext/>
        <w:keepLines/>
        <w:spacing w:after="0"/>
        <w:jc w:val="center"/>
        <w:outlineLvl w:val="1"/>
        <w:rPr>
          <w:rFonts w:ascii="Times New Roman" w:eastAsia="Arial Unicode MS" w:hAnsi="Times New Roman" w:cs="Times New Roman"/>
          <w:b/>
          <w:sz w:val="28"/>
          <w:szCs w:val="28"/>
        </w:rPr>
      </w:pPr>
      <w:bookmarkStart w:id="20" w:name="_Toc525894747"/>
      <w:bookmarkStart w:id="21" w:name="_Toc535417911"/>
      <w:bookmarkStart w:id="22" w:name="_Toc23034154"/>
      <w:bookmarkStart w:id="23" w:name="_Toc89621211"/>
      <w:r w:rsidRPr="00FD2FE8">
        <w:rPr>
          <w:rFonts w:ascii="Times New Roman" w:eastAsia="Arial Unicode MS" w:hAnsi="Times New Roman" w:cs="Times New Roman"/>
          <w:b/>
          <w:sz w:val="28"/>
          <w:szCs w:val="28"/>
        </w:rPr>
        <w:t>13.2.</w:t>
      </w:r>
      <w:r w:rsidRPr="00FD2FE8">
        <w:rPr>
          <w:rFonts w:ascii="Times New Roman" w:eastAsia="Arial Unicode MS" w:hAnsi="Times New Roman" w:cs="Times New Roman"/>
          <w:b/>
          <w:sz w:val="28"/>
          <w:szCs w:val="28"/>
        </w:rPr>
        <w:tab/>
        <w:t>Описание проблем организации газоснабжения источников тепловой энергии</w:t>
      </w:r>
      <w:bookmarkEnd w:id="20"/>
      <w:bookmarkEnd w:id="21"/>
      <w:bookmarkEnd w:id="22"/>
      <w:bookmarkEnd w:id="23"/>
    </w:p>
    <w:p w:rsidR="009D097D" w:rsidRPr="00FD2FE8" w:rsidRDefault="009D097D" w:rsidP="009D097D">
      <w:pPr>
        <w:autoSpaceDE w:val="0"/>
        <w:autoSpaceDN w:val="0"/>
        <w:adjustRightInd w:val="0"/>
        <w:spacing w:after="0"/>
        <w:jc w:val="both"/>
        <w:rPr>
          <w:rFonts w:ascii="Times New Roman" w:hAnsi="Times New Roman" w:cs="Times New Roman"/>
          <w:sz w:val="28"/>
          <w:szCs w:val="28"/>
          <w:lang w:eastAsia="ru-RU"/>
        </w:rPr>
      </w:pPr>
      <w:bookmarkStart w:id="24" w:name="_Toc525894748"/>
      <w:bookmarkStart w:id="25" w:name="_Toc535417912"/>
      <w:bookmarkStart w:id="26" w:name="_Toc23034155"/>
      <w:bookmarkStart w:id="27" w:name="_Toc89621212"/>
      <w:r w:rsidRPr="00FD2FE8">
        <w:rPr>
          <w:rFonts w:ascii="Times New Roman" w:hAnsi="Times New Roman" w:cs="Times New Roman"/>
          <w:sz w:val="28"/>
          <w:szCs w:val="28"/>
          <w:lang w:eastAsia="ru-RU"/>
        </w:rPr>
        <w:tab/>
        <w:t>Ввиду работы источников теплоснабжения на природном газе, основной проблемой надежного снабжения топливом является некоторое снижение давления в газопроводе ввиду повышенного расхода в период стояния минимальных температур наружного воздуха.</w:t>
      </w:r>
    </w:p>
    <w:p w:rsidR="009D097D" w:rsidRPr="00FD2FE8" w:rsidRDefault="009D097D" w:rsidP="009D097D">
      <w:pPr>
        <w:autoSpaceDE w:val="0"/>
        <w:autoSpaceDN w:val="0"/>
        <w:adjustRightInd w:val="0"/>
        <w:spacing w:after="0"/>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ab/>
        <w:t>Однако это обстоятельство не оказывает существенного влияния на надёжность теплоснабжения потребителей. Это объясняется тем, что колебания</w:t>
      </w:r>
    </w:p>
    <w:p w:rsidR="009D097D" w:rsidRPr="00FD2FE8" w:rsidRDefault="009D097D" w:rsidP="009D097D">
      <w:pPr>
        <w:autoSpaceDE w:val="0"/>
        <w:autoSpaceDN w:val="0"/>
        <w:adjustRightInd w:val="0"/>
        <w:spacing w:after="0"/>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давления газа не выходят за пределы диапазона работы газоиспользующего оборудования.</w:t>
      </w:r>
    </w:p>
    <w:p w:rsidR="00B94EE3" w:rsidRPr="00FD2FE8" w:rsidRDefault="00B94EE3" w:rsidP="009D097D">
      <w:pPr>
        <w:autoSpaceDE w:val="0"/>
        <w:autoSpaceDN w:val="0"/>
        <w:adjustRightInd w:val="0"/>
        <w:spacing w:after="0"/>
        <w:jc w:val="center"/>
        <w:rPr>
          <w:rFonts w:ascii="Times New Roman" w:hAnsi="Times New Roman" w:cs="Times New Roman"/>
          <w:sz w:val="28"/>
          <w:szCs w:val="28"/>
          <w:lang w:eastAsia="ru-RU"/>
        </w:rPr>
      </w:pPr>
      <w:r w:rsidRPr="00FD2FE8">
        <w:rPr>
          <w:rFonts w:ascii="Times New Roman" w:eastAsia="Arial Unicode MS" w:hAnsi="Times New Roman" w:cs="Times New Roman"/>
          <w:b/>
          <w:sz w:val="28"/>
          <w:szCs w:val="28"/>
        </w:rPr>
        <w:t>13.3.</w:t>
      </w:r>
      <w:r w:rsidRPr="00FD2FE8">
        <w:rPr>
          <w:rFonts w:ascii="Times New Roman" w:eastAsia="Arial Unicode MS" w:hAnsi="Times New Roman" w:cs="Times New Roman"/>
          <w:b/>
          <w:sz w:val="28"/>
          <w:szCs w:val="28"/>
        </w:rPr>
        <w:tab/>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24"/>
      <w:bookmarkEnd w:id="25"/>
      <w:bookmarkEnd w:id="26"/>
      <w:bookmarkEnd w:id="27"/>
    </w:p>
    <w:p w:rsidR="005503A1" w:rsidRPr="00FD2FE8" w:rsidRDefault="00B94EE3" w:rsidP="005503A1">
      <w:pPr>
        <w:spacing w:after="0"/>
        <w:ind w:firstLine="709"/>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При реализации региональной программы газификации необходимо дополнительно запланировать комплекс меро</w:t>
      </w:r>
      <w:r w:rsidR="000A250B" w:rsidRPr="00FD2FE8">
        <w:rPr>
          <w:rFonts w:ascii="Times New Roman" w:hAnsi="Times New Roman" w:cs="Times New Roman"/>
          <w:sz w:val="28"/>
          <w:szCs w:val="28"/>
          <w:lang w:eastAsia="ru-RU"/>
        </w:rPr>
        <w:t xml:space="preserve">приятий по строительству нового </w:t>
      </w:r>
      <w:r w:rsidRPr="00FD2FE8">
        <w:rPr>
          <w:rFonts w:ascii="Times New Roman" w:hAnsi="Times New Roman" w:cs="Times New Roman"/>
          <w:sz w:val="28"/>
          <w:szCs w:val="28"/>
          <w:lang w:eastAsia="ru-RU"/>
        </w:rPr>
        <w:t>газопровода с целью подключения новых автономных источников тепловой энергии.</w:t>
      </w:r>
      <w:bookmarkStart w:id="28" w:name="_Toc525894749"/>
      <w:bookmarkStart w:id="29" w:name="_Toc535417913"/>
      <w:bookmarkStart w:id="30" w:name="_Toc23034156"/>
      <w:bookmarkStart w:id="31" w:name="_Toc89621213"/>
    </w:p>
    <w:p w:rsidR="00B94EE3" w:rsidRPr="00FD2FE8" w:rsidRDefault="00B94EE3" w:rsidP="005503A1">
      <w:pPr>
        <w:spacing w:after="0"/>
        <w:ind w:firstLine="709"/>
        <w:jc w:val="both"/>
        <w:rPr>
          <w:rFonts w:ascii="Times New Roman" w:hAnsi="Times New Roman" w:cs="Times New Roman"/>
          <w:sz w:val="28"/>
          <w:szCs w:val="28"/>
          <w:lang w:eastAsia="ru-RU"/>
        </w:rPr>
      </w:pPr>
      <w:r w:rsidRPr="00FD2FE8">
        <w:rPr>
          <w:rFonts w:ascii="Times New Roman" w:eastAsia="Arial Unicode MS" w:hAnsi="Times New Roman" w:cs="Times New Roman"/>
          <w:b/>
          <w:sz w:val="28"/>
          <w:szCs w:val="28"/>
        </w:rPr>
        <w:t>13.4.</w:t>
      </w:r>
      <w:r w:rsidRPr="00FD2FE8">
        <w:rPr>
          <w:rFonts w:ascii="Times New Roman" w:eastAsia="Arial Unicode MS" w:hAnsi="Times New Roman" w:cs="Times New Roman"/>
          <w:b/>
          <w:sz w:val="28"/>
          <w:szCs w:val="28"/>
        </w:rPr>
        <w:tab/>
        <w:t xml:space="preserve">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w:t>
      </w:r>
      <w:r w:rsidRPr="00FD2FE8">
        <w:rPr>
          <w:rFonts w:ascii="Times New Roman" w:eastAsia="Arial Unicode MS" w:hAnsi="Times New Roman" w:cs="Times New Roman"/>
          <w:b/>
          <w:sz w:val="28"/>
          <w:szCs w:val="28"/>
        </w:rPr>
        <w:lastRenderedPageBreak/>
        <w:t>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28"/>
      <w:bookmarkEnd w:id="29"/>
      <w:bookmarkEnd w:id="30"/>
      <w:bookmarkEnd w:id="31"/>
    </w:p>
    <w:p w:rsidR="00B94EE3" w:rsidRPr="00FD2FE8" w:rsidRDefault="00B94EE3" w:rsidP="00603C98">
      <w:pPr>
        <w:spacing w:after="0"/>
        <w:ind w:firstLine="709"/>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 xml:space="preserve">На территории </w:t>
      </w:r>
      <w:r w:rsidR="00534C2D">
        <w:rPr>
          <w:rFonts w:ascii="Times New Roman" w:hAnsi="Times New Roman" w:cs="Times New Roman"/>
          <w:sz w:val="28"/>
          <w:szCs w:val="28"/>
          <w:lang w:eastAsia="ru-RU"/>
        </w:rPr>
        <w:t>Сенгилеевского</w:t>
      </w:r>
      <w:r w:rsidR="004720E2" w:rsidRPr="00FD2FE8">
        <w:rPr>
          <w:rFonts w:ascii="Times New Roman" w:hAnsi="Times New Roman" w:cs="Times New Roman"/>
          <w:sz w:val="28"/>
          <w:szCs w:val="28"/>
          <w:lang w:eastAsia="ru-RU"/>
        </w:rPr>
        <w:t xml:space="preserve"> городского поселения</w:t>
      </w:r>
      <w:r w:rsidR="00EE4CCF" w:rsidRPr="00FD2FE8">
        <w:rPr>
          <w:rFonts w:ascii="Times New Roman" w:hAnsi="Times New Roman" w:cs="Times New Roman"/>
          <w:sz w:val="28"/>
          <w:szCs w:val="28"/>
          <w:lang w:eastAsia="ru-RU"/>
        </w:rPr>
        <w:t xml:space="preserve"> </w:t>
      </w:r>
      <w:r w:rsidR="00534C2D">
        <w:rPr>
          <w:rFonts w:ascii="Times New Roman" w:hAnsi="Times New Roman" w:cs="Times New Roman"/>
          <w:sz w:val="28"/>
          <w:szCs w:val="28"/>
          <w:lang w:eastAsia="ru-RU"/>
        </w:rPr>
        <w:t>Сенгилеевского</w:t>
      </w:r>
      <w:r w:rsidR="00EE4CCF" w:rsidRPr="00FD2FE8">
        <w:rPr>
          <w:rFonts w:ascii="Times New Roman" w:hAnsi="Times New Roman" w:cs="Times New Roman"/>
          <w:sz w:val="28"/>
          <w:szCs w:val="28"/>
          <w:lang w:eastAsia="ru-RU"/>
        </w:rPr>
        <w:t xml:space="preserve"> района Ульяновской области</w:t>
      </w:r>
      <w:r w:rsidRPr="00FD2FE8">
        <w:rPr>
          <w:rFonts w:ascii="Times New Roman" w:hAnsi="Times New Roman" w:cs="Times New Roman"/>
          <w:sz w:val="28"/>
          <w:szCs w:val="28"/>
          <w:lang w:eastAsia="ru-RU"/>
        </w:rPr>
        <w:t xml:space="preserve"> отсутствуют источники тепловой энергии и генерирующие объекты, включая входящее в их состав оборудование, функционирующих в режиме комбинированной выработки электрической и тепловой энергии.</w:t>
      </w:r>
    </w:p>
    <w:p w:rsidR="00B94EE3" w:rsidRPr="00FD2FE8" w:rsidRDefault="00B94EE3" w:rsidP="00603C98">
      <w:pPr>
        <w:keepNext/>
        <w:keepLines/>
        <w:spacing w:after="0"/>
        <w:jc w:val="center"/>
        <w:outlineLvl w:val="1"/>
        <w:rPr>
          <w:rFonts w:ascii="Times New Roman" w:eastAsia="Arial Unicode MS" w:hAnsi="Times New Roman" w:cs="Times New Roman"/>
          <w:b/>
          <w:sz w:val="28"/>
          <w:szCs w:val="28"/>
        </w:rPr>
      </w:pPr>
      <w:bookmarkStart w:id="32" w:name="_Toc525894750"/>
      <w:bookmarkStart w:id="33" w:name="_Toc535417914"/>
      <w:bookmarkStart w:id="34" w:name="_Toc23034157"/>
      <w:bookmarkStart w:id="35" w:name="_Toc89621214"/>
      <w:r w:rsidRPr="00FD2FE8">
        <w:rPr>
          <w:rFonts w:ascii="Times New Roman" w:eastAsia="Arial Unicode MS" w:hAnsi="Times New Roman" w:cs="Times New Roman"/>
          <w:b/>
          <w:sz w:val="28"/>
          <w:szCs w:val="28"/>
        </w:rPr>
        <w:t>13.5.</w:t>
      </w:r>
      <w:r w:rsidRPr="00FD2FE8">
        <w:rPr>
          <w:rFonts w:ascii="Times New Roman" w:eastAsia="Arial Unicode MS" w:hAnsi="Times New Roman" w:cs="Times New Roman"/>
          <w:b/>
          <w:sz w:val="28"/>
          <w:szCs w:val="28"/>
        </w:rPr>
        <w:tab/>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32"/>
      <w:bookmarkEnd w:id="33"/>
      <w:bookmarkEnd w:id="34"/>
      <w:bookmarkEnd w:id="35"/>
    </w:p>
    <w:p w:rsidR="00B94EE3" w:rsidRPr="00FD2FE8" w:rsidRDefault="00B94EE3" w:rsidP="00603C98">
      <w:pPr>
        <w:spacing w:after="0"/>
        <w:ind w:firstLine="709"/>
        <w:jc w:val="both"/>
        <w:rPr>
          <w:rFonts w:ascii="Times New Roman" w:hAnsi="Times New Roman" w:cs="Times New Roman"/>
          <w:sz w:val="28"/>
          <w:szCs w:val="28"/>
          <w:lang w:eastAsia="ru-RU"/>
        </w:rPr>
      </w:pPr>
      <w:r w:rsidRPr="00FD2FE8">
        <w:rPr>
          <w:rFonts w:ascii="Times New Roman" w:hAnsi="Times New Roman" w:cs="Times New Roman"/>
          <w:sz w:val="28"/>
          <w:szCs w:val="28"/>
          <w:lang w:eastAsia="ru-RU"/>
        </w:rPr>
        <w:t xml:space="preserve">Размещение источников, функционирующих в режиме комбинированной выработки электрической и тепловой энергии на территории </w:t>
      </w:r>
      <w:r w:rsidR="00534C2D">
        <w:rPr>
          <w:rFonts w:ascii="Times New Roman" w:hAnsi="Times New Roman" w:cs="Times New Roman"/>
          <w:sz w:val="28"/>
          <w:szCs w:val="28"/>
          <w:lang w:eastAsia="ru-RU"/>
        </w:rPr>
        <w:t>Сенгилеевского</w:t>
      </w:r>
      <w:r w:rsidR="004720E2" w:rsidRPr="00FD2FE8">
        <w:rPr>
          <w:rFonts w:ascii="Times New Roman" w:hAnsi="Times New Roman" w:cs="Times New Roman"/>
          <w:sz w:val="28"/>
          <w:szCs w:val="28"/>
          <w:lang w:eastAsia="ru-RU"/>
        </w:rPr>
        <w:t xml:space="preserve"> городского поселения</w:t>
      </w:r>
      <w:r w:rsidR="00EE4CCF" w:rsidRPr="00FD2FE8">
        <w:rPr>
          <w:rFonts w:ascii="Times New Roman" w:hAnsi="Times New Roman" w:cs="Times New Roman"/>
          <w:sz w:val="28"/>
          <w:szCs w:val="28"/>
          <w:lang w:eastAsia="ru-RU"/>
        </w:rPr>
        <w:t xml:space="preserve"> </w:t>
      </w:r>
      <w:r w:rsidR="00534C2D">
        <w:rPr>
          <w:rFonts w:ascii="Times New Roman" w:hAnsi="Times New Roman" w:cs="Times New Roman"/>
          <w:sz w:val="28"/>
          <w:szCs w:val="28"/>
          <w:lang w:eastAsia="ru-RU"/>
        </w:rPr>
        <w:t>Сенгилеевского</w:t>
      </w:r>
      <w:r w:rsidR="00EE4CCF" w:rsidRPr="00FD2FE8">
        <w:rPr>
          <w:rFonts w:ascii="Times New Roman" w:hAnsi="Times New Roman" w:cs="Times New Roman"/>
          <w:sz w:val="28"/>
          <w:szCs w:val="28"/>
          <w:lang w:eastAsia="ru-RU"/>
        </w:rPr>
        <w:t xml:space="preserve"> района Ульяновской области</w:t>
      </w:r>
      <w:r w:rsidRPr="00FD2FE8">
        <w:rPr>
          <w:rFonts w:ascii="Times New Roman" w:hAnsi="Times New Roman" w:cs="Times New Roman"/>
          <w:sz w:val="28"/>
          <w:szCs w:val="28"/>
          <w:lang w:eastAsia="ru-RU"/>
        </w:rPr>
        <w:t>, не намечается.</w:t>
      </w:r>
    </w:p>
    <w:p w:rsidR="00B94EE3" w:rsidRPr="00FD2FE8" w:rsidRDefault="00B94EE3" w:rsidP="00603C98">
      <w:pPr>
        <w:keepNext/>
        <w:keepLines/>
        <w:spacing w:after="0"/>
        <w:jc w:val="center"/>
        <w:outlineLvl w:val="1"/>
        <w:rPr>
          <w:rFonts w:ascii="Times New Roman" w:eastAsia="Arial Unicode MS" w:hAnsi="Times New Roman" w:cs="Times New Roman"/>
          <w:b/>
          <w:sz w:val="28"/>
          <w:szCs w:val="28"/>
        </w:rPr>
      </w:pPr>
      <w:bookmarkStart w:id="36" w:name="_Toc525894751"/>
      <w:bookmarkStart w:id="37" w:name="_Toc535417915"/>
      <w:bookmarkStart w:id="38" w:name="_Toc23034158"/>
      <w:bookmarkStart w:id="39" w:name="_Toc89621215"/>
      <w:r w:rsidRPr="00FD2FE8">
        <w:rPr>
          <w:rFonts w:ascii="Times New Roman" w:eastAsia="Arial Unicode MS" w:hAnsi="Times New Roman" w:cs="Times New Roman"/>
          <w:b/>
          <w:sz w:val="28"/>
          <w:szCs w:val="28"/>
        </w:rPr>
        <w:t>13.6.</w:t>
      </w:r>
      <w:r w:rsidRPr="00FD2FE8">
        <w:rPr>
          <w:rFonts w:ascii="Times New Roman" w:eastAsia="Arial Unicode MS" w:hAnsi="Times New Roman" w:cs="Times New Roman"/>
          <w:b/>
          <w:sz w:val="28"/>
          <w:szCs w:val="28"/>
        </w:rPr>
        <w:tab/>
        <w:t>Описание решений (вырабатываемых с учетом положений утвержденной схемы водоснабжения поселения, городского округа, города федерального значения) о развитии соответствующей системы водоснабжения в части, относящейся к системам теплоснабжения</w:t>
      </w:r>
      <w:bookmarkEnd w:id="36"/>
      <w:bookmarkEnd w:id="37"/>
      <w:bookmarkEnd w:id="38"/>
      <w:bookmarkEnd w:id="39"/>
    </w:p>
    <w:p w:rsidR="00B94EE3" w:rsidRPr="00FD2FE8" w:rsidRDefault="00B94EE3" w:rsidP="00603C98">
      <w:pPr>
        <w:spacing w:after="0"/>
        <w:ind w:firstLine="709"/>
        <w:jc w:val="both"/>
        <w:rPr>
          <w:rFonts w:ascii="Times New Roman" w:hAnsi="Times New Roman" w:cs="Times New Roman"/>
          <w:sz w:val="28"/>
          <w:szCs w:val="28"/>
        </w:rPr>
      </w:pPr>
      <w:r w:rsidRPr="00FD2FE8">
        <w:rPr>
          <w:rFonts w:ascii="Times New Roman" w:hAnsi="Times New Roman" w:cs="Times New Roman"/>
          <w:sz w:val="28"/>
          <w:szCs w:val="28"/>
        </w:rPr>
        <w:t xml:space="preserve">Описание системы и структуры водоснабжения, а также решения о развитии системы водоснабжения </w:t>
      </w:r>
      <w:r w:rsidR="00534C2D">
        <w:rPr>
          <w:rFonts w:ascii="Times New Roman" w:hAnsi="Times New Roman" w:cs="Times New Roman"/>
          <w:sz w:val="28"/>
          <w:szCs w:val="28"/>
        </w:rPr>
        <w:t>Сенгилеевского</w:t>
      </w:r>
      <w:r w:rsidR="004720E2" w:rsidRPr="00FD2FE8">
        <w:rPr>
          <w:rFonts w:ascii="Times New Roman" w:hAnsi="Times New Roman" w:cs="Times New Roman"/>
          <w:sz w:val="28"/>
          <w:szCs w:val="28"/>
        </w:rPr>
        <w:t xml:space="preserve"> городского поселения</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Pr="00FD2FE8">
        <w:rPr>
          <w:rFonts w:ascii="Times New Roman" w:hAnsi="Times New Roman" w:cs="Times New Roman"/>
          <w:sz w:val="28"/>
          <w:szCs w:val="28"/>
        </w:rPr>
        <w:t>, относящейся к системам теплоснабжения</w:t>
      </w:r>
      <w:r w:rsidR="00A7667D" w:rsidRPr="00FD2FE8">
        <w:rPr>
          <w:rFonts w:ascii="Times New Roman" w:hAnsi="Times New Roman" w:cs="Times New Roman"/>
          <w:sz w:val="28"/>
          <w:szCs w:val="28"/>
        </w:rPr>
        <w:t>,</w:t>
      </w:r>
      <w:r w:rsidRPr="00FD2FE8">
        <w:rPr>
          <w:rFonts w:ascii="Times New Roman" w:hAnsi="Times New Roman" w:cs="Times New Roman"/>
          <w:sz w:val="28"/>
          <w:szCs w:val="28"/>
        </w:rPr>
        <w:t xml:space="preserve"> содержатся в </w:t>
      </w:r>
      <w:r w:rsidR="00011BFF" w:rsidRPr="00FD2FE8">
        <w:rPr>
          <w:rFonts w:ascii="Times New Roman" w:hAnsi="Times New Roman" w:cs="Times New Roman"/>
          <w:sz w:val="28"/>
          <w:szCs w:val="28"/>
        </w:rPr>
        <w:t>с</w:t>
      </w:r>
      <w:r w:rsidRPr="00FD2FE8">
        <w:rPr>
          <w:rFonts w:ascii="Times New Roman" w:hAnsi="Times New Roman" w:cs="Times New Roman"/>
          <w:sz w:val="28"/>
          <w:szCs w:val="28"/>
        </w:rPr>
        <w:t xml:space="preserve">хеме водоснабжения </w:t>
      </w:r>
      <w:r w:rsidR="00534C2D">
        <w:rPr>
          <w:rFonts w:ascii="Times New Roman" w:hAnsi="Times New Roman" w:cs="Times New Roman"/>
          <w:sz w:val="28"/>
          <w:szCs w:val="28"/>
        </w:rPr>
        <w:t>Сенгилеевского</w:t>
      </w:r>
      <w:r w:rsidR="004720E2" w:rsidRPr="00FD2FE8">
        <w:rPr>
          <w:rFonts w:ascii="Times New Roman" w:hAnsi="Times New Roman" w:cs="Times New Roman"/>
          <w:sz w:val="28"/>
          <w:szCs w:val="28"/>
        </w:rPr>
        <w:t xml:space="preserve"> городского поселения</w:t>
      </w:r>
      <w:r w:rsidR="00EE4CCF" w:rsidRPr="00FD2FE8">
        <w:rPr>
          <w:rFonts w:ascii="Times New Roman" w:hAnsi="Times New Roman" w:cs="Times New Roman"/>
          <w:sz w:val="28"/>
          <w:szCs w:val="28"/>
        </w:rPr>
        <w:t xml:space="preserve"> </w:t>
      </w:r>
      <w:r w:rsidR="00534C2D">
        <w:rPr>
          <w:rFonts w:ascii="Times New Roman" w:hAnsi="Times New Roman" w:cs="Times New Roman"/>
          <w:sz w:val="28"/>
          <w:szCs w:val="28"/>
        </w:rPr>
        <w:t>Сенгилеевского</w:t>
      </w:r>
      <w:r w:rsidR="00EE4CCF" w:rsidRPr="00FD2FE8">
        <w:rPr>
          <w:rFonts w:ascii="Times New Roman" w:hAnsi="Times New Roman" w:cs="Times New Roman"/>
          <w:sz w:val="28"/>
          <w:szCs w:val="28"/>
        </w:rPr>
        <w:t xml:space="preserve"> района Ульяновской области</w:t>
      </w:r>
      <w:r w:rsidR="002654BC" w:rsidRPr="00FD2FE8">
        <w:rPr>
          <w:rFonts w:ascii="Times New Roman" w:hAnsi="Times New Roman" w:cs="Times New Roman"/>
          <w:sz w:val="28"/>
          <w:szCs w:val="28"/>
        </w:rPr>
        <w:t>.</w:t>
      </w:r>
    </w:p>
    <w:p w:rsidR="004D33F0" w:rsidRPr="00FD2FE8" w:rsidRDefault="004D33F0" w:rsidP="00603C98">
      <w:pPr>
        <w:keepNext/>
        <w:keepLines/>
        <w:spacing w:after="0"/>
        <w:jc w:val="center"/>
        <w:outlineLvl w:val="1"/>
        <w:rPr>
          <w:rFonts w:ascii="Times New Roman" w:eastAsia="Arial Unicode MS" w:hAnsi="Times New Roman" w:cs="Times New Roman"/>
          <w:b/>
          <w:sz w:val="28"/>
          <w:szCs w:val="28"/>
        </w:rPr>
      </w:pPr>
      <w:bookmarkStart w:id="40" w:name="_Toc525894752"/>
      <w:bookmarkStart w:id="41" w:name="_Toc535417916"/>
      <w:bookmarkStart w:id="42" w:name="_Toc23034159"/>
      <w:bookmarkStart w:id="43" w:name="_Toc89621216"/>
      <w:r w:rsidRPr="00FD2FE8">
        <w:rPr>
          <w:rFonts w:ascii="Times New Roman" w:eastAsia="Arial Unicode MS" w:hAnsi="Times New Roman" w:cs="Times New Roman"/>
          <w:b/>
          <w:sz w:val="28"/>
          <w:szCs w:val="28"/>
        </w:rPr>
        <w:t>13.7.</w:t>
      </w:r>
      <w:r w:rsidRPr="00FD2FE8">
        <w:rPr>
          <w:rFonts w:ascii="Times New Roman" w:eastAsia="Arial Unicode MS" w:hAnsi="Times New Roman" w:cs="Times New Roman"/>
          <w:b/>
          <w:sz w:val="28"/>
          <w:szCs w:val="28"/>
        </w:rPr>
        <w:tab/>
        <w:t>Предложения по корректировке, утвержденной (разработке) схемы водоснабжения поселения, городского округа, города федерального значения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40"/>
      <w:bookmarkEnd w:id="41"/>
      <w:bookmarkEnd w:id="42"/>
      <w:bookmarkEnd w:id="43"/>
    </w:p>
    <w:p w:rsidR="004D33F0" w:rsidRPr="00FD2FE8" w:rsidRDefault="00EB4C81" w:rsidP="00603C98">
      <w:pPr>
        <w:autoSpaceDE w:val="0"/>
        <w:autoSpaceDN w:val="0"/>
        <w:adjustRightInd w:val="0"/>
        <w:spacing w:after="0"/>
        <w:ind w:firstLine="709"/>
        <w:contextualSpacing/>
        <w:jc w:val="both"/>
        <w:rPr>
          <w:rFonts w:ascii="Times New Roman" w:hAnsi="Times New Roman" w:cs="Times New Roman"/>
          <w:sz w:val="28"/>
          <w:szCs w:val="28"/>
        </w:rPr>
      </w:pPr>
      <w:r w:rsidRPr="00FD2FE8">
        <w:rPr>
          <w:rFonts w:ascii="Times New Roman" w:eastAsia="Calibri" w:hAnsi="Times New Roman" w:cs="Times New Roman"/>
          <w:sz w:val="28"/>
          <w:szCs w:val="28"/>
          <w:lang w:eastAsia="ru-RU"/>
        </w:rPr>
        <w:t>Строительство новых</w:t>
      </w:r>
      <w:r w:rsidR="00934270" w:rsidRPr="00FD2FE8">
        <w:rPr>
          <w:rFonts w:ascii="Times New Roman" w:eastAsia="Calibri" w:hAnsi="Times New Roman" w:cs="Times New Roman"/>
          <w:sz w:val="28"/>
          <w:szCs w:val="28"/>
          <w:lang w:eastAsia="ru-RU"/>
        </w:rPr>
        <w:t xml:space="preserve"> источников тепловой энергии </w:t>
      </w:r>
      <w:r w:rsidR="00F83DE3" w:rsidRPr="00FD2FE8">
        <w:rPr>
          <w:rFonts w:ascii="Times New Roman" w:eastAsia="Calibri" w:hAnsi="Times New Roman" w:cs="Times New Roman"/>
          <w:sz w:val="28"/>
          <w:szCs w:val="28"/>
          <w:lang w:eastAsia="ru-RU"/>
        </w:rPr>
        <w:t>не планируется.</w:t>
      </w:r>
    </w:p>
    <w:p w:rsidR="004D33F0" w:rsidRPr="00FD2FE8" w:rsidRDefault="004D33F0" w:rsidP="00603C98">
      <w:pPr>
        <w:autoSpaceDE w:val="0"/>
        <w:autoSpaceDN w:val="0"/>
        <w:adjustRightInd w:val="0"/>
        <w:spacing w:after="0"/>
        <w:contextualSpacing/>
        <w:jc w:val="both"/>
        <w:rPr>
          <w:rFonts w:ascii="Times New Roman" w:hAnsi="Times New Roman" w:cs="Times New Roman"/>
          <w:sz w:val="28"/>
          <w:szCs w:val="28"/>
        </w:rPr>
        <w:sectPr w:rsidR="004D33F0" w:rsidRPr="00FD2FE8" w:rsidSect="004D33F0">
          <w:pgSz w:w="11907" w:h="16840" w:code="9"/>
          <w:pgMar w:top="851" w:right="567" w:bottom="567" w:left="1701" w:header="720" w:footer="720" w:gutter="0"/>
          <w:cols w:space="720"/>
          <w:docGrid w:linePitch="360"/>
        </w:sectPr>
      </w:pPr>
    </w:p>
    <w:p w:rsidR="007B21DA" w:rsidRPr="00FD2FE8" w:rsidRDefault="00BD3957" w:rsidP="00603C98">
      <w:pPr>
        <w:autoSpaceDE w:val="0"/>
        <w:autoSpaceDN w:val="0"/>
        <w:adjustRightInd w:val="0"/>
        <w:spacing w:after="0"/>
        <w:ind w:firstLine="709"/>
        <w:contextualSpacing/>
        <w:jc w:val="center"/>
        <w:rPr>
          <w:rFonts w:ascii="Times New Roman" w:hAnsi="Times New Roman" w:cs="Times New Roman"/>
          <w:b/>
          <w:sz w:val="28"/>
          <w:szCs w:val="28"/>
        </w:rPr>
      </w:pPr>
      <w:r w:rsidRPr="00FD2FE8">
        <w:rPr>
          <w:rFonts w:ascii="Times New Roman" w:hAnsi="Times New Roman" w:cs="Times New Roman"/>
          <w:b/>
          <w:sz w:val="28"/>
          <w:szCs w:val="28"/>
        </w:rPr>
        <w:lastRenderedPageBreak/>
        <w:t xml:space="preserve">РАЗДЕЛ 14. ИНДИКАТОРЫ РАЗВИТИЯ СИСТЕМ ТЕПЛОСНАБЖЕНИЯ </w:t>
      </w:r>
    </w:p>
    <w:p w:rsidR="00A6143A" w:rsidRPr="00FD2FE8" w:rsidRDefault="00534C2D" w:rsidP="00603C98">
      <w:pPr>
        <w:autoSpaceDE w:val="0"/>
        <w:autoSpaceDN w:val="0"/>
        <w:adjustRightInd w:val="0"/>
        <w:spacing w:after="0"/>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СЕНГИЛЕЕВСКОГО</w:t>
      </w:r>
      <w:r w:rsidR="004720E2" w:rsidRPr="00FD2FE8">
        <w:rPr>
          <w:rFonts w:ascii="Times New Roman" w:hAnsi="Times New Roman" w:cs="Times New Roman"/>
          <w:b/>
          <w:sz w:val="28"/>
          <w:szCs w:val="28"/>
        </w:rPr>
        <w:t xml:space="preserve"> ГОРОДСКОГО ПОСЕЛЕНИЯ</w:t>
      </w:r>
      <w:r w:rsidR="00EE4CCF" w:rsidRPr="00FD2FE8">
        <w:rPr>
          <w:rFonts w:ascii="Times New Roman" w:hAnsi="Times New Roman" w:cs="Times New Roman"/>
          <w:b/>
          <w:sz w:val="28"/>
          <w:szCs w:val="28"/>
        </w:rPr>
        <w:t xml:space="preserve"> </w:t>
      </w:r>
      <w:r>
        <w:rPr>
          <w:rFonts w:ascii="Times New Roman" w:hAnsi="Times New Roman" w:cs="Times New Roman"/>
          <w:b/>
          <w:sz w:val="28"/>
          <w:szCs w:val="28"/>
        </w:rPr>
        <w:t>СЕНГИЛЕЕВСКОГО</w:t>
      </w:r>
      <w:r w:rsidR="00EE4CCF" w:rsidRPr="00FD2FE8">
        <w:rPr>
          <w:rFonts w:ascii="Times New Roman" w:hAnsi="Times New Roman" w:cs="Times New Roman"/>
          <w:b/>
          <w:sz w:val="28"/>
          <w:szCs w:val="28"/>
        </w:rPr>
        <w:t xml:space="preserve"> РАЙОНА УЛЬЯНОВСКОЙ ОБЛАСТИ</w:t>
      </w:r>
      <w:r w:rsidR="007F0E2F" w:rsidRPr="00FD2FE8">
        <w:rPr>
          <w:rFonts w:ascii="Times New Roman" w:hAnsi="Times New Roman" w:cs="Times New Roman"/>
          <w:b/>
          <w:sz w:val="28"/>
          <w:szCs w:val="28"/>
        </w:rPr>
        <w:t xml:space="preserve"> </w:t>
      </w:r>
    </w:p>
    <w:p w:rsidR="00B94EE3" w:rsidRPr="00FD2FE8" w:rsidRDefault="00B94EE3" w:rsidP="00603C98">
      <w:pPr>
        <w:keepNext/>
        <w:keepLines/>
        <w:spacing w:after="0"/>
        <w:jc w:val="both"/>
        <w:outlineLvl w:val="1"/>
        <w:rPr>
          <w:rFonts w:ascii="Times New Roman" w:eastAsia="Arial Unicode MS" w:hAnsi="Times New Roman" w:cs="Times New Roman"/>
          <w:b/>
          <w:sz w:val="28"/>
          <w:szCs w:val="28"/>
        </w:rPr>
      </w:pPr>
      <w:bookmarkStart w:id="44" w:name="_Toc89621218"/>
      <w:bookmarkStart w:id="45" w:name="_Hlk34394843"/>
      <w:r w:rsidRPr="00FD2FE8">
        <w:rPr>
          <w:rFonts w:ascii="Times New Roman" w:eastAsia="Arial Unicode MS" w:hAnsi="Times New Roman" w:cs="Times New Roman"/>
          <w:b/>
          <w:sz w:val="28"/>
          <w:szCs w:val="28"/>
        </w:rPr>
        <w:t>14.1. Описание существующих и перспективных значений индикаторов развития систем теплоснабжения</w:t>
      </w:r>
      <w:bookmarkEnd w:id="44"/>
    </w:p>
    <w:p w:rsidR="00B94EE3" w:rsidRPr="00FD2FE8" w:rsidRDefault="00B94EE3" w:rsidP="00603C98">
      <w:pPr>
        <w:spacing w:after="0"/>
        <w:ind w:firstLine="709"/>
        <w:jc w:val="both"/>
        <w:rPr>
          <w:rFonts w:ascii="Times New Roman" w:eastAsia="Arial Unicode MS" w:hAnsi="Times New Roman" w:cs="Times New Roman"/>
          <w:b/>
          <w:bCs/>
          <w:sz w:val="28"/>
          <w:szCs w:val="28"/>
          <w:lang w:eastAsia="ru-RU"/>
        </w:rPr>
      </w:pPr>
      <w:r w:rsidRPr="00FD2FE8">
        <w:rPr>
          <w:rFonts w:ascii="Times New Roman" w:eastAsia="Arial Unicode MS" w:hAnsi="Times New Roman" w:cs="Times New Roman"/>
          <w:sz w:val="28"/>
          <w:szCs w:val="28"/>
          <w:lang w:eastAsia="ru-RU"/>
        </w:rPr>
        <w:t xml:space="preserve">Индикаторы развития систем теплоснабжения представлены в таблице </w:t>
      </w:r>
      <w:r w:rsidR="004D33F0" w:rsidRPr="00FD2FE8">
        <w:rPr>
          <w:rFonts w:ascii="Times New Roman" w:eastAsia="Arial Unicode MS" w:hAnsi="Times New Roman" w:cs="Times New Roman"/>
          <w:sz w:val="28"/>
          <w:szCs w:val="28"/>
          <w:lang w:eastAsia="ru-RU"/>
        </w:rPr>
        <w:t>27</w:t>
      </w:r>
      <w:r w:rsidR="009D097D" w:rsidRPr="00FD2FE8">
        <w:t>.</w:t>
      </w:r>
    </w:p>
    <w:p w:rsidR="00B94EE3" w:rsidRPr="00FD2FE8" w:rsidRDefault="00B94EE3" w:rsidP="00603C98">
      <w:pPr>
        <w:spacing w:after="0"/>
        <w:ind w:firstLine="709"/>
        <w:jc w:val="center"/>
        <w:rPr>
          <w:rFonts w:ascii="Times New Roman" w:eastAsia="Arial Unicode MS" w:hAnsi="Times New Roman" w:cs="Times New Roman"/>
          <w:sz w:val="28"/>
          <w:szCs w:val="28"/>
          <w:lang w:eastAsia="ru-RU"/>
        </w:rPr>
      </w:pPr>
      <w:bookmarkStart w:id="46" w:name="_Ref19658937"/>
      <w:r w:rsidRPr="00FD2FE8">
        <w:rPr>
          <w:rFonts w:ascii="Times New Roman" w:eastAsia="Arial Unicode MS" w:hAnsi="Times New Roman" w:cs="Times New Roman"/>
          <w:sz w:val="28"/>
          <w:szCs w:val="28"/>
        </w:rPr>
        <w:t xml:space="preserve">Таблица </w:t>
      </w:r>
      <w:bookmarkEnd w:id="46"/>
      <w:r w:rsidR="004D33F0" w:rsidRPr="00FD2FE8">
        <w:rPr>
          <w:rFonts w:ascii="Times New Roman" w:eastAsia="Arial Unicode MS" w:hAnsi="Times New Roman" w:cs="Times New Roman"/>
          <w:sz w:val="28"/>
          <w:szCs w:val="28"/>
        </w:rPr>
        <w:t>27</w:t>
      </w:r>
      <w:r w:rsidRPr="00FD2FE8">
        <w:rPr>
          <w:rFonts w:ascii="Times New Roman" w:eastAsia="Arial Unicode MS" w:hAnsi="Times New Roman" w:cs="Times New Roman"/>
          <w:sz w:val="28"/>
          <w:szCs w:val="28"/>
        </w:rPr>
        <w:t xml:space="preserve"> - </w:t>
      </w:r>
      <w:bookmarkStart w:id="47" w:name="_Hlk25241434"/>
      <w:r w:rsidRPr="00FD2FE8">
        <w:rPr>
          <w:rFonts w:ascii="Times New Roman" w:eastAsia="Arial Unicode MS" w:hAnsi="Times New Roman" w:cs="Times New Roman"/>
          <w:sz w:val="28"/>
          <w:szCs w:val="28"/>
          <w:lang w:eastAsia="ru-RU"/>
        </w:rPr>
        <w:t xml:space="preserve">Индикаторы развития систем теплоснабжения </w:t>
      </w:r>
      <w:bookmarkEnd w:id="47"/>
      <w:r w:rsidR="00534C2D">
        <w:rPr>
          <w:rFonts w:ascii="Times New Roman" w:eastAsia="Arial Unicode MS" w:hAnsi="Times New Roman" w:cs="Times New Roman"/>
          <w:sz w:val="28"/>
          <w:szCs w:val="28"/>
          <w:lang w:eastAsia="ru-RU"/>
        </w:rPr>
        <w:t>Сенгилеевского</w:t>
      </w:r>
      <w:r w:rsidR="004720E2" w:rsidRPr="00FD2FE8">
        <w:rPr>
          <w:rFonts w:ascii="Times New Roman" w:eastAsia="Arial Unicode MS" w:hAnsi="Times New Roman" w:cs="Times New Roman"/>
          <w:sz w:val="28"/>
          <w:szCs w:val="28"/>
          <w:lang w:eastAsia="ru-RU"/>
        </w:rPr>
        <w:t xml:space="preserve"> городского поселения</w:t>
      </w:r>
      <w:r w:rsidR="00EE4CCF" w:rsidRPr="00FD2FE8">
        <w:rPr>
          <w:rFonts w:ascii="Times New Roman" w:eastAsia="Arial Unicode MS" w:hAnsi="Times New Roman" w:cs="Times New Roman"/>
          <w:sz w:val="28"/>
          <w:szCs w:val="28"/>
          <w:lang w:eastAsia="ru-RU"/>
        </w:rPr>
        <w:t xml:space="preserve"> </w:t>
      </w:r>
      <w:r w:rsidR="00534C2D">
        <w:rPr>
          <w:rFonts w:ascii="Times New Roman" w:eastAsia="Arial Unicode MS" w:hAnsi="Times New Roman" w:cs="Times New Roman"/>
          <w:sz w:val="28"/>
          <w:szCs w:val="28"/>
          <w:lang w:eastAsia="ru-RU"/>
        </w:rPr>
        <w:t>Сенгилеевского</w:t>
      </w:r>
      <w:r w:rsidR="00EE4CCF" w:rsidRPr="00FD2FE8">
        <w:rPr>
          <w:rFonts w:ascii="Times New Roman" w:eastAsia="Arial Unicode MS" w:hAnsi="Times New Roman" w:cs="Times New Roman"/>
          <w:sz w:val="28"/>
          <w:szCs w:val="28"/>
          <w:lang w:eastAsia="ru-RU"/>
        </w:rPr>
        <w:t xml:space="preserve"> района Ульяновской области</w:t>
      </w:r>
      <w:r w:rsidR="007F0E2F" w:rsidRPr="00FD2FE8">
        <w:rPr>
          <w:rFonts w:ascii="Times New Roman" w:eastAsia="Arial Unicode MS" w:hAnsi="Times New Roman" w:cs="Times New Roman"/>
          <w:sz w:val="28"/>
          <w:szCs w:val="28"/>
          <w:lang w:eastAsia="ru-RU"/>
        </w:rPr>
        <w:t xml:space="preserve"> </w:t>
      </w:r>
    </w:p>
    <w:tbl>
      <w:tblPr>
        <w:tblW w:w="506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574"/>
        <w:gridCol w:w="4230"/>
        <w:gridCol w:w="4233"/>
        <w:gridCol w:w="1630"/>
        <w:gridCol w:w="2109"/>
        <w:gridCol w:w="1852"/>
      </w:tblGrid>
      <w:tr w:rsidR="00B94EE3" w:rsidRPr="00FD2FE8" w:rsidTr="00222541">
        <w:trPr>
          <w:trHeight w:val="20"/>
          <w:tblHeader/>
        </w:trPr>
        <w:tc>
          <w:tcPr>
            <w:tcW w:w="196" w:type="pct"/>
            <w:shd w:val="clear" w:color="auto" w:fill="auto"/>
            <w:vAlign w:val="center"/>
            <w:hideMark/>
          </w:tcPr>
          <w:p w:rsidR="00B94EE3" w:rsidRPr="00FD2FE8" w:rsidRDefault="00B94EE3" w:rsidP="00603C98">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 п/п</w:t>
            </w:r>
          </w:p>
        </w:tc>
        <w:tc>
          <w:tcPr>
            <w:tcW w:w="2893" w:type="pct"/>
            <w:gridSpan w:val="2"/>
            <w:shd w:val="clear" w:color="auto" w:fill="auto"/>
            <w:vAlign w:val="center"/>
            <w:hideMark/>
          </w:tcPr>
          <w:p w:rsidR="00B94EE3" w:rsidRPr="00FD2FE8" w:rsidRDefault="00B94EE3" w:rsidP="00603C98">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Индикаторы развития систем теплоснабжения поселения</w:t>
            </w:r>
          </w:p>
        </w:tc>
        <w:tc>
          <w:tcPr>
            <w:tcW w:w="557" w:type="pct"/>
            <w:shd w:val="clear" w:color="auto" w:fill="auto"/>
            <w:vAlign w:val="center"/>
            <w:hideMark/>
          </w:tcPr>
          <w:p w:rsidR="00B94EE3" w:rsidRPr="00FD2FE8" w:rsidRDefault="00B94EE3" w:rsidP="00603C98">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Ед.изм.</w:t>
            </w:r>
          </w:p>
        </w:tc>
        <w:tc>
          <w:tcPr>
            <w:tcW w:w="721" w:type="pct"/>
            <w:shd w:val="clear" w:color="auto" w:fill="auto"/>
            <w:vAlign w:val="center"/>
            <w:hideMark/>
          </w:tcPr>
          <w:p w:rsidR="00B94EE3" w:rsidRPr="00FD2FE8" w:rsidRDefault="00B94EE3" w:rsidP="00603C98">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Существующее положение</w:t>
            </w:r>
          </w:p>
        </w:tc>
        <w:tc>
          <w:tcPr>
            <w:tcW w:w="633" w:type="pct"/>
            <w:shd w:val="clear" w:color="auto" w:fill="auto"/>
            <w:vAlign w:val="center"/>
            <w:hideMark/>
          </w:tcPr>
          <w:p w:rsidR="00B94EE3" w:rsidRPr="00FD2FE8" w:rsidRDefault="00B94EE3" w:rsidP="00603C98">
            <w:pPr>
              <w:spacing w:after="0"/>
              <w:jc w:val="center"/>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Ожидаемые показатели (20</w:t>
            </w:r>
            <w:r w:rsidR="00E8415A" w:rsidRPr="00FD2FE8">
              <w:rPr>
                <w:rFonts w:ascii="Times New Roman" w:eastAsia="Arial Unicode MS" w:hAnsi="Times New Roman" w:cs="Times New Roman"/>
                <w:b/>
                <w:color w:val="000000"/>
                <w:sz w:val="20"/>
                <w:szCs w:val="20"/>
                <w:lang w:eastAsia="ru-RU"/>
              </w:rPr>
              <w:t>39</w:t>
            </w:r>
            <w:r w:rsidRPr="00FD2FE8">
              <w:rPr>
                <w:rFonts w:ascii="Times New Roman" w:eastAsia="Arial Unicode MS" w:hAnsi="Times New Roman" w:cs="Times New Roman"/>
                <w:b/>
                <w:color w:val="000000"/>
                <w:sz w:val="20"/>
                <w:szCs w:val="20"/>
                <w:lang w:eastAsia="ru-RU"/>
              </w:rPr>
              <w:t xml:space="preserve"> год)</w:t>
            </w:r>
          </w:p>
        </w:tc>
      </w:tr>
      <w:tr w:rsidR="00222541" w:rsidRPr="00FD2FE8" w:rsidTr="00222541">
        <w:trPr>
          <w:trHeight w:val="20"/>
        </w:trPr>
        <w:tc>
          <w:tcPr>
            <w:tcW w:w="196" w:type="pct"/>
            <w:vMerge w:val="restart"/>
            <w:shd w:val="clear" w:color="auto" w:fill="auto"/>
            <w:vAlign w:val="center"/>
            <w:hideMark/>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w:t>
            </w:r>
          </w:p>
        </w:tc>
        <w:tc>
          <w:tcPr>
            <w:tcW w:w="1446" w:type="pct"/>
            <w:vMerge w:val="restart"/>
            <w:shd w:val="clear" w:color="auto" w:fill="auto"/>
            <w:vAlign w:val="center"/>
            <w:hideMark/>
          </w:tcPr>
          <w:p w:rsidR="00222541" w:rsidRPr="00FD2FE8" w:rsidRDefault="00222541" w:rsidP="003C38FE">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1447" w:type="pct"/>
            <w:shd w:val="clear" w:color="auto" w:fill="auto"/>
            <w:vAlign w:val="center"/>
          </w:tcPr>
          <w:p w:rsidR="00222541" w:rsidRPr="00FD2FE8" w:rsidRDefault="00222541" w:rsidP="003C38FE">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222541" w:rsidRPr="00FD2FE8" w:rsidRDefault="00222541" w:rsidP="003C38FE">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222541" w:rsidRPr="00FD2FE8" w:rsidRDefault="00222541" w:rsidP="003C38FE">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222541" w:rsidRPr="00FD2FE8" w:rsidTr="00222541">
        <w:trPr>
          <w:trHeight w:val="20"/>
        </w:trPr>
        <w:tc>
          <w:tcPr>
            <w:tcW w:w="196" w:type="pct"/>
            <w:vMerge/>
            <w:shd w:val="clear" w:color="auto" w:fill="auto"/>
            <w:vAlign w:val="center"/>
            <w:hideMark/>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222541" w:rsidRPr="00FD2FE8" w:rsidRDefault="00222541" w:rsidP="003C38FE">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222541" w:rsidRPr="00FD2FE8" w:rsidRDefault="00222541" w:rsidP="003C38FE">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222541" w:rsidRPr="00FD2FE8" w:rsidRDefault="00222541" w:rsidP="003C38FE">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222541" w:rsidRPr="00FD2FE8" w:rsidRDefault="00222541" w:rsidP="003C38FE">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222541" w:rsidRPr="00FD2FE8" w:rsidTr="00222541">
        <w:trPr>
          <w:trHeight w:val="20"/>
        </w:trPr>
        <w:tc>
          <w:tcPr>
            <w:tcW w:w="196" w:type="pct"/>
            <w:vMerge/>
            <w:shd w:val="clear" w:color="auto" w:fill="auto"/>
            <w:vAlign w:val="center"/>
            <w:hideMark/>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222541" w:rsidRPr="00FD2FE8" w:rsidRDefault="00222541" w:rsidP="003C38FE">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222541" w:rsidRPr="00FD2FE8" w:rsidRDefault="00222541" w:rsidP="003C38FE">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222541" w:rsidRPr="00FD2FE8" w:rsidRDefault="00222541" w:rsidP="003C38FE">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222541" w:rsidRPr="00FD2FE8" w:rsidRDefault="00222541" w:rsidP="003C38FE">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59"/>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line="240" w:lineRule="auto"/>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222541" w:rsidRPr="00FD2FE8" w:rsidTr="00222541">
        <w:trPr>
          <w:trHeight w:val="20"/>
        </w:trPr>
        <w:tc>
          <w:tcPr>
            <w:tcW w:w="5000" w:type="pct"/>
            <w:gridSpan w:val="6"/>
            <w:shd w:val="clear" w:color="auto" w:fill="auto"/>
            <w:vAlign w:val="center"/>
          </w:tcPr>
          <w:p w:rsidR="00222541" w:rsidRPr="00FD2FE8" w:rsidRDefault="00222541" w:rsidP="003C38FE">
            <w:pPr>
              <w:spacing w:after="0" w:line="240" w:lineRule="auto"/>
              <w:jc w:val="center"/>
              <w:rPr>
                <w:rFonts w:ascii="Times New Roman" w:eastAsia="Arial Unicode MS" w:hAnsi="Times New Roman" w:cs="Times New Roman"/>
                <w:color w:val="000000"/>
                <w:sz w:val="20"/>
                <w:szCs w:val="20"/>
                <w:lang w:eastAsia="ru-RU"/>
              </w:rPr>
            </w:pPr>
          </w:p>
        </w:tc>
      </w:tr>
      <w:tr w:rsidR="00C87C3D" w:rsidRPr="00FD2FE8" w:rsidTr="00222541">
        <w:trPr>
          <w:trHeight w:val="20"/>
        </w:trPr>
        <w:tc>
          <w:tcPr>
            <w:tcW w:w="196" w:type="pct"/>
            <w:vMerge w:val="restar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2</w:t>
            </w:r>
          </w:p>
        </w:tc>
        <w:tc>
          <w:tcPr>
            <w:tcW w:w="1446" w:type="pct"/>
            <w:vMerge w:val="restart"/>
            <w:shd w:val="clear" w:color="auto" w:fill="auto"/>
            <w:vAlign w:val="center"/>
            <w:hideMark/>
          </w:tcPr>
          <w:p w:rsidR="00C87C3D" w:rsidRPr="00FD2FE8" w:rsidRDefault="00C87C3D" w:rsidP="003C38FE">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1447" w:type="pct"/>
            <w:shd w:val="clear" w:color="auto" w:fill="auto"/>
            <w:vAlign w:val="center"/>
          </w:tcPr>
          <w:p w:rsidR="00C87C3D" w:rsidRPr="00FD2FE8" w:rsidRDefault="00C87C3D" w:rsidP="003C38FE">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ед.</w:t>
            </w:r>
          </w:p>
        </w:tc>
        <w:tc>
          <w:tcPr>
            <w:tcW w:w="721"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3C38FE">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3C38FE">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3C38FE">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3C38FE">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59"/>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222541" w:rsidRPr="00FD2FE8" w:rsidTr="00222541">
        <w:trPr>
          <w:trHeight w:val="20"/>
        </w:trPr>
        <w:tc>
          <w:tcPr>
            <w:tcW w:w="5000" w:type="pct"/>
            <w:gridSpan w:val="6"/>
            <w:shd w:val="clear" w:color="auto" w:fill="auto"/>
            <w:vAlign w:val="center"/>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p>
        </w:tc>
      </w:tr>
      <w:tr w:rsidR="00C87C3D" w:rsidRPr="00FD2FE8" w:rsidTr="00222541">
        <w:trPr>
          <w:trHeight w:val="20"/>
        </w:trPr>
        <w:tc>
          <w:tcPr>
            <w:tcW w:w="196" w:type="pct"/>
            <w:vMerge w:val="restar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3</w:t>
            </w:r>
          </w:p>
        </w:tc>
        <w:tc>
          <w:tcPr>
            <w:tcW w:w="1446" w:type="pct"/>
            <w:vMerge w:val="restart"/>
            <w:shd w:val="clear" w:color="auto" w:fill="auto"/>
            <w:vAlign w:val="center"/>
            <w:hideMark/>
          </w:tcPr>
          <w:p w:rsidR="00C87C3D" w:rsidRPr="00FD2FE8" w:rsidRDefault="00C87C3D" w:rsidP="003C38FE">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tc>
        <w:tc>
          <w:tcPr>
            <w:tcW w:w="1447" w:type="pct"/>
            <w:shd w:val="clear" w:color="auto" w:fill="auto"/>
            <w:vAlign w:val="center"/>
          </w:tcPr>
          <w:p w:rsidR="00C87C3D" w:rsidRPr="00FD2FE8" w:rsidRDefault="00C87C3D" w:rsidP="003C38FE">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кг.у.т./ Гкал</w:t>
            </w:r>
          </w:p>
        </w:tc>
        <w:tc>
          <w:tcPr>
            <w:tcW w:w="721"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C87C3D" w:rsidRPr="00FD2FE8" w:rsidTr="00222541">
        <w:trPr>
          <w:trHeight w:val="20"/>
        </w:trPr>
        <w:tc>
          <w:tcPr>
            <w:tcW w:w="196" w:type="pct"/>
            <w:vMerge/>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3C38FE">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3C38FE">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C87C3D" w:rsidRPr="00FD2FE8" w:rsidTr="00222541">
        <w:trPr>
          <w:trHeight w:val="387"/>
        </w:trPr>
        <w:tc>
          <w:tcPr>
            <w:tcW w:w="196" w:type="pct"/>
            <w:vMerge/>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3C38FE">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3C38FE">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hideMark/>
          </w:tcPr>
          <w:p w:rsidR="00C87C3D" w:rsidRPr="00FD2FE8" w:rsidRDefault="00C87C3D" w:rsidP="003C38FE">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934270" w:rsidRPr="00FD2FE8" w:rsidTr="00222541">
        <w:trPr>
          <w:trHeight w:val="38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155,5</w:t>
            </w:r>
          </w:p>
        </w:tc>
      </w:tr>
      <w:tr w:rsidR="00222541" w:rsidRPr="00FD2FE8" w:rsidTr="00222541">
        <w:trPr>
          <w:trHeight w:val="387"/>
        </w:trPr>
        <w:tc>
          <w:tcPr>
            <w:tcW w:w="5000" w:type="pct"/>
            <w:gridSpan w:val="6"/>
            <w:shd w:val="clear" w:color="auto" w:fill="auto"/>
            <w:vAlign w:val="center"/>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p>
        </w:tc>
      </w:tr>
      <w:tr w:rsidR="00934270" w:rsidRPr="00FD2FE8" w:rsidTr="00934270">
        <w:trPr>
          <w:trHeight w:val="20"/>
        </w:trPr>
        <w:tc>
          <w:tcPr>
            <w:tcW w:w="196" w:type="pct"/>
            <w:vMerge w:val="restar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4</w:t>
            </w:r>
          </w:p>
        </w:tc>
        <w:tc>
          <w:tcPr>
            <w:tcW w:w="1446" w:type="pct"/>
            <w:vMerge w:val="restart"/>
            <w:shd w:val="clear" w:color="auto" w:fill="auto"/>
            <w:vAlign w:val="center"/>
            <w:hideMark/>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Гкал / м</w:t>
            </w:r>
            <w:r w:rsidRPr="00FD2FE8">
              <w:rPr>
                <w:rFonts w:ascii="Times New Roman" w:eastAsia="Arial Unicode MS" w:hAnsi="Times New Roman" w:cs="Times New Roman"/>
                <w:color w:val="000000"/>
                <w:sz w:val="20"/>
                <w:szCs w:val="20"/>
                <w:vertAlign w:val="superscript"/>
                <w:lang w:eastAsia="ru-RU"/>
              </w:rPr>
              <w:t>2</w:t>
            </w:r>
          </w:p>
        </w:tc>
        <w:tc>
          <w:tcPr>
            <w:tcW w:w="721" w:type="pct"/>
            <w:shd w:val="clear" w:color="auto" w:fill="auto"/>
            <w:vAlign w:val="center"/>
          </w:tcPr>
          <w:p w:rsidR="00934270" w:rsidRPr="00FD2FE8" w:rsidRDefault="00934270" w:rsidP="00934270">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0,339</w:t>
            </w:r>
          </w:p>
        </w:tc>
        <w:tc>
          <w:tcPr>
            <w:tcW w:w="633" w:type="pct"/>
            <w:shd w:val="clear" w:color="auto" w:fill="auto"/>
            <w:vAlign w:val="center"/>
          </w:tcPr>
          <w:p w:rsidR="00934270" w:rsidRPr="00FD2FE8" w:rsidRDefault="00934270" w:rsidP="00934270">
            <w:pPr>
              <w:spacing w:after="0" w:line="240" w:lineRule="auto"/>
              <w:jc w:val="center"/>
              <w:rPr>
                <w:rFonts w:ascii="Times New Roman" w:hAnsi="Times New Roman" w:cs="Times New Roman"/>
                <w:color w:val="000000"/>
                <w:sz w:val="20"/>
                <w:szCs w:val="20"/>
                <w:lang w:eastAsia="ru-RU"/>
              </w:rPr>
            </w:pPr>
            <w:r w:rsidRPr="00FD2FE8">
              <w:rPr>
                <w:rFonts w:ascii="Times New Roman" w:hAnsi="Times New Roman" w:cs="Times New Roman"/>
                <w:color w:val="000000"/>
                <w:sz w:val="20"/>
                <w:szCs w:val="20"/>
              </w:rPr>
              <w:t>0,339</w:t>
            </w:r>
          </w:p>
        </w:tc>
      </w:tr>
      <w:tr w:rsidR="00934270" w:rsidRPr="00FD2FE8" w:rsidTr="00934270">
        <w:trPr>
          <w:trHeight w:val="20"/>
        </w:trPr>
        <w:tc>
          <w:tcPr>
            <w:tcW w:w="196"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1,568</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1,568</w:t>
            </w:r>
          </w:p>
        </w:tc>
      </w:tr>
      <w:tr w:rsidR="00934270" w:rsidRPr="00FD2FE8" w:rsidTr="00934270">
        <w:trPr>
          <w:trHeight w:val="20"/>
        </w:trPr>
        <w:tc>
          <w:tcPr>
            <w:tcW w:w="196"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0,106</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0,106</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0,202</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0,202</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0,080</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0,080</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0,097</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0,097</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0,070</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0,070</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0,141</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0,141</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0,338</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0,338</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0,299</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0,299</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0,294</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0,294</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0,085</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0,085</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0,135</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0,135</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0,052</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0,052</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0,094</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0,094</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0,074</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0,074</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0,012</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0,012</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0,058</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0,058</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0,081</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0,081</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0,733</w:t>
            </w:r>
          </w:p>
        </w:tc>
        <w:tc>
          <w:tcPr>
            <w:tcW w:w="633" w:type="pct"/>
            <w:shd w:val="clear" w:color="auto" w:fill="auto"/>
            <w:vAlign w:val="center"/>
          </w:tcPr>
          <w:p w:rsidR="00934270" w:rsidRPr="00FD2FE8" w:rsidRDefault="00934270" w:rsidP="00934270">
            <w:pPr>
              <w:spacing w:after="0"/>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0,733</w:t>
            </w:r>
          </w:p>
        </w:tc>
      </w:tr>
      <w:tr w:rsidR="00222541" w:rsidRPr="00FD2FE8" w:rsidTr="00222541">
        <w:trPr>
          <w:trHeight w:val="20"/>
        </w:trPr>
        <w:tc>
          <w:tcPr>
            <w:tcW w:w="5000" w:type="pct"/>
            <w:gridSpan w:val="6"/>
            <w:shd w:val="clear" w:color="auto" w:fill="auto"/>
            <w:vAlign w:val="center"/>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p>
        </w:tc>
      </w:tr>
      <w:tr w:rsidR="00934270" w:rsidRPr="00FD2FE8" w:rsidTr="00934270">
        <w:trPr>
          <w:trHeight w:val="20"/>
        </w:trPr>
        <w:tc>
          <w:tcPr>
            <w:tcW w:w="196" w:type="pct"/>
            <w:vMerge w:val="restar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5</w:t>
            </w:r>
          </w:p>
        </w:tc>
        <w:tc>
          <w:tcPr>
            <w:tcW w:w="1446" w:type="pct"/>
            <w:vMerge w:val="restart"/>
            <w:shd w:val="clear" w:color="auto" w:fill="auto"/>
            <w:vAlign w:val="center"/>
            <w:hideMark/>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коэффициент использования установленной тепловой мощности</w:t>
            </w: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721" w:type="pct"/>
            <w:shd w:val="clear" w:color="auto" w:fill="auto"/>
            <w:vAlign w:val="bottom"/>
          </w:tcPr>
          <w:p w:rsidR="00934270" w:rsidRPr="00FD2FE8" w:rsidRDefault="00934270" w:rsidP="00934270">
            <w:pPr>
              <w:spacing w:after="0" w:line="240" w:lineRule="auto"/>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70,47</w:t>
            </w:r>
          </w:p>
        </w:tc>
        <w:tc>
          <w:tcPr>
            <w:tcW w:w="633" w:type="pct"/>
            <w:shd w:val="clear" w:color="auto" w:fill="auto"/>
            <w:vAlign w:val="bottom"/>
          </w:tcPr>
          <w:p w:rsidR="00934270" w:rsidRPr="00FD2FE8" w:rsidRDefault="00934270" w:rsidP="00934270">
            <w:pPr>
              <w:spacing w:after="0" w:line="240" w:lineRule="auto"/>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70,47</w:t>
            </w:r>
          </w:p>
        </w:tc>
      </w:tr>
      <w:tr w:rsidR="00934270" w:rsidRPr="00FD2FE8" w:rsidTr="00934270">
        <w:trPr>
          <w:trHeight w:val="20"/>
        </w:trPr>
        <w:tc>
          <w:tcPr>
            <w:tcW w:w="196"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98,81</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98,81</w:t>
            </w:r>
          </w:p>
        </w:tc>
      </w:tr>
      <w:tr w:rsidR="00934270" w:rsidRPr="00FD2FE8" w:rsidTr="00934270">
        <w:trPr>
          <w:trHeight w:val="20"/>
        </w:trPr>
        <w:tc>
          <w:tcPr>
            <w:tcW w:w="196"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71,30</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71,30</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71,86</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71,86</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56,17</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56,17</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57,67</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57,67</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36,64</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36,64</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65,20</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65,20</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83,33</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83,33</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83,33</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83,33</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77,60</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77,60</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77,27</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77,27</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66,67</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66,67</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80,36</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80,36</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49,03</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49,03</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77,04</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77,04</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23,62</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23,62</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62,79</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62,79</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41,01</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41,01</w:t>
            </w:r>
          </w:p>
        </w:tc>
      </w:tr>
      <w:tr w:rsidR="00934270" w:rsidRPr="00FD2FE8" w:rsidTr="00934270">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90,32</w:t>
            </w:r>
          </w:p>
        </w:tc>
        <w:tc>
          <w:tcPr>
            <w:tcW w:w="633" w:type="pct"/>
            <w:shd w:val="clear" w:color="auto" w:fill="auto"/>
            <w:vAlign w:val="bottom"/>
          </w:tcPr>
          <w:p w:rsidR="00934270" w:rsidRPr="00FD2FE8" w:rsidRDefault="00934270" w:rsidP="00934270">
            <w:pPr>
              <w:jc w:val="center"/>
              <w:rPr>
                <w:rFonts w:ascii="Times New Roman" w:hAnsi="Times New Roman" w:cs="Times New Roman"/>
                <w:color w:val="000000"/>
                <w:sz w:val="20"/>
              </w:rPr>
            </w:pPr>
            <w:r w:rsidRPr="00FD2FE8">
              <w:rPr>
                <w:rFonts w:ascii="Times New Roman" w:hAnsi="Times New Roman" w:cs="Times New Roman"/>
                <w:color w:val="000000"/>
                <w:sz w:val="20"/>
              </w:rPr>
              <w:t>90,32</w:t>
            </w:r>
          </w:p>
        </w:tc>
      </w:tr>
      <w:tr w:rsidR="00222541" w:rsidRPr="00FD2FE8" w:rsidTr="00222541">
        <w:trPr>
          <w:trHeight w:val="20"/>
        </w:trPr>
        <w:tc>
          <w:tcPr>
            <w:tcW w:w="5000" w:type="pct"/>
            <w:gridSpan w:val="6"/>
            <w:shd w:val="clear" w:color="auto" w:fill="auto"/>
            <w:vAlign w:val="center"/>
          </w:tcPr>
          <w:p w:rsidR="00222541" w:rsidRPr="00FD2FE8" w:rsidRDefault="00222541" w:rsidP="003C38FE">
            <w:pPr>
              <w:spacing w:after="0"/>
              <w:jc w:val="center"/>
              <w:rPr>
                <w:rFonts w:ascii="Times New Roman" w:eastAsia="Arial Unicode MS" w:hAnsi="Times New Roman" w:cs="Times New Roman"/>
                <w:color w:val="000000"/>
                <w:sz w:val="20"/>
                <w:szCs w:val="20"/>
                <w:lang w:eastAsia="ru-RU"/>
              </w:rPr>
            </w:pPr>
          </w:p>
        </w:tc>
      </w:tr>
      <w:tr w:rsidR="000407BC" w:rsidRPr="00FD2FE8" w:rsidTr="000407BC">
        <w:trPr>
          <w:trHeight w:val="20"/>
        </w:trPr>
        <w:tc>
          <w:tcPr>
            <w:tcW w:w="196" w:type="pct"/>
            <w:vMerge w:val="restart"/>
            <w:shd w:val="clear" w:color="auto" w:fill="auto"/>
            <w:vAlign w:val="center"/>
            <w:hideMark/>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6</w:t>
            </w:r>
          </w:p>
        </w:tc>
        <w:tc>
          <w:tcPr>
            <w:tcW w:w="1446" w:type="pct"/>
            <w:vMerge w:val="restart"/>
            <w:shd w:val="clear" w:color="auto" w:fill="auto"/>
            <w:vAlign w:val="center"/>
            <w:hideMark/>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удельная материальная характеристика тепловых сетей, приведенная к расчетной тепловой нагрузке</w:t>
            </w: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м</w:t>
            </w:r>
            <w:r w:rsidRPr="00FD2FE8">
              <w:rPr>
                <w:rFonts w:ascii="Times New Roman" w:eastAsia="Arial Unicode MS" w:hAnsi="Times New Roman" w:cs="Times New Roman"/>
                <w:color w:val="000000"/>
                <w:sz w:val="20"/>
                <w:szCs w:val="20"/>
                <w:vertAlign w:val="superscript"/>
                <w:lang w:eastAsia="ru-RU"/>
              </w:rPr>
              <w:t>2</w:t>
            </w:r>
            <w:r w:rsidRPr="00FD2FE8">
              <w:rPr>
                <w:rFonts w:ascii="Times New Roman" w:eastAsia="Arial Unicode MS" w:hAnsi="Times New Roman" w:cs="Times New Roman"/>
                <w:color w:val="000000"/>
                <w:sz w:val="20"/>
                <w:szCs w:val="20"/>
                <w:lang w:eastAsia="ru-RU"/>
              </w:rPr>
              <w:t>/Гкал/ч</w:t>
            </w:r>
          </w:p>
        </w:tc>
        <w:tc>
          <w:tcPr>
            <w:tcW w:w="721" w:type="pct"/>
            <w:shd w:val="clear" w:color="auto" w:fill="auto"/>
            <w:vAlign w:val="center"/>
          </w:tcPr>
          <w:p w:rsidR="000407BC" w:rsidRPr="00FD2FE8" w:rsidRDefault="000407BC" w:rsidP="000407BC">
            <w:pPr>
              <w:spacing w:after="0" w:line="240" w:lineRule="auto"/>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2,952</w:t>
            </w:r>
          </w:p>
        </w:tc>
        <w:tc>
          <w:tcPr>
            <w:tcW w:w="633" w:type="pct"/>
            <w:shd w:val="clear" w:color="auto" w:fill="auto"/>
            <w:vAlign w:val="center"/>
          </w:tcPr>
          <w:p w:rsidR="000407BC" w:rsidRPr="00FD2FE8" w:rsidRDefault="000407BC" w:rsidP="000407BC">
            <w:pPr>
              <w:spacing w:after="0" w:line="240" w:lineRule="auto"/>
              <w:jc w:val="center"/>
              <w:rPr>
                <w:rFonts w:ascii="Times New Roman" w:hAnsi="Times New Roman" w:cs="Times New Roman"/>
                <w:color w:val="000000"/>
                <w:sz w:val="20"/>
                <w:lang w:eastAsia="ru-RU"/>
              </w:rPr>
            </w:pPr>
            <w:r w:rsidRPr="00FD2FE8">
              <w:rPr>
                <w:rFonts w:ascii="Times New Roman" w:hAnsi="Times New Roman" w:cs="Times New Roman"/>
                <w:color w:val="000000"/>
                <w:sz w:val="20"/>
              </w:rPr>
              <w:t>2,952</w:t>
            </w:r>
          </w:p>
        </w:tc>
      </w:tr>
      <w:tr w:rsidR="000407BC" w:rsidRPr="00FD2FE8" w:rsidTr="000407BC">
        <w:trPr>
          <w:trHeight w:val="20"/>
        </w:trPr>
        <w:tc>
          <w:tcPr>
            <w:tcW w:w="196" w:type="pct"/>
            <w:vMerge/>
            <w:shd w:val="clear" w:color="auto" w:fill="auto"/>
            <w:vAlign w:val="center"/>
            <w:hideMark/>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0,638</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0,638</w:t>
            </w:r>
          </w:p>
        </w:tc>
      </w:tr>
      <w:tr w:rsidR="000407BC" w:rsidRPr="00FD2FE8" w:rsidTr="000407BC">
        <w:trPr>
          <w:trHeight w:val="20"/>
        </w:trPr>
        <w:tc>
          <w:tcPr>
            <w:tcW w:w="196" w:type="pct"/>
            <w:vMerge/>
            <w:shd w:val="clear" w:color="auto" w:fill="auto"/>
            <w:vAlign w:val="center"/>
            <w:hideMark/>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9,475</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9,475</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4,942</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4,942</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12,456</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12,456</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 xml:space="preserve">Котельная кв."Е", г.Сенгилей, </w:t>
            </w:r>
            <w:r w:rsidRPr="00FD2FE8">
              <w:rPr>
                <w:rFonts w:ascii="Times New Roman" w:hAnsi="Times New Roman" w:cs="Times New Roman"/>
                <w:sz w:val="20"/>
                <w:szCs w:val="20"/>
              </w:rPr>
              <w:lastRenderedPageBreak/>
              <w:t>ул.Красноармейская, 79б</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10,292</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10,292</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14,353</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14,353</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7,087</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7,087</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2,955</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2,955</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3,343</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3,343</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3,396</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3,396</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11,808</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11,808</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7,388</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7,388</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19,339</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19,339</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10,606</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10,606</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13,510</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13,510</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86,502</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86,502</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17,205</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17,205</w:t>
            </w:r>
          </w:p>
        </w:tc>
      </w:tr>
      <w:tr w:rsidR="000407BC" w:rsidRPr="00FD2FE8" w:rsidTr="000407BC">
        <w:trPr>
          <w:trHeight w:val="20"/>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12,281</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12,281</w:t>
            </w:r>
          </w:p>
        </w:tc>
      </w:tr>
      <w:tr w:rsidR="000407BC" w:rsidRPr="00FD2FE8" w:rsidTr="000407BC">
        <w:trPr>
          <w:trHeight w:val="667"/>
        </w:trPr>
        <w:tc>
          <w:tcPr>
            <w:tcW w:w="196"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0407BC" w:rsidRPr="00FD2FE8" w:rsidRDefault="000407BC" w:rsidP="000407BC">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0407BC" w:rsidRPr="00FD2FE8" w:rsidRDefault="000407BC" w:rsidP="000407BC">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0407BC" w:rsidRPr="00FD2FE8" w:rsidRDefault="000407BC" w:rsidP="000407BC">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1,364</w:t>
            </w:r>
          </w:p>
        </w:tc>
        <w:tc>
          <w:tcPr>
            <w:tcW w:w="633" w:type="pct"/>
            <w:shd w:val="clear" w:color="auto" w:fill="auto"/>
            <w:vAlign w:val="center"/>
          </w:tcPr>
          <w:p w:rsidR="000407BC" w:rsidRPr="00FD2FE8" w:rsidRDefault="000407BC" w:rsidP="000407BC">
            <w:pPr>
              <w:spacing w:after="0"/>
              <w:jc w:val="center"/>
              <w:rPr>
                <w:rFonts w:ascii="Times New Roman" w:hAnsi="Times New Roman" w:cs="Times New Roman"/>
                <w:color w:val="000000"/>
                <w:sz w:val="20"/>
              </w:rPr>
            </w:pPr>
            <w:r w:rsidRPr="00FD2FE8">
              <w:rPr>
                <w:rFonts w:ascii="Times New Roman" w:hAnsi="Times New Roman" w:cs="Times New Roman"/>
                <w:color w:val="000000"/>
                <w:sz w:val="20"/>
              </w:rPr>
              <w:t>1,364</w:t>
            </w:r>
          </w:p>
        </w:tc>
      </w:tr>
      <w:tr w:rsidR="00222541" w:rsidRPr="00FD2FE8" w:rsidTr="00222541">
        <w:trPr>
          <w:trHeight w:val="229"/>
        </w:trPr>
        <w:tc>
          <w:tcPr>
            <w:tcW w:w="5000" w:type="pct"/>
            <w:gridSpan w:val="6"/>
            <w:shd w:val="clear" w:color="auto" w:fill="auto"/>
            <w:vAlign w:val="center"/>
          </w:tcPr>
          <w:p w:rsidR="00222541" w:rsidRPr="00FD2FE8" w:rsidRDefault="00222541" w:rsidP="00222541">
            <w:pPr>
              <w:spacing w:after="0"/>
              <w:jc w:val="center"/>
              <w:rPr>
                <w:rFonts w:ascii="Times New Roman" w:eastAsia="Arial Unicode MS" w:hAnsi="Times New Roman" w:cs="Times New Roman"/>
                <w:color w:val="000000"/>
                <w:sz w:val="20"/>
                <w:szCs w:val="20"/>
                <w:lang w:eastAsia="ru-RU"/>
              </w:rPr>
            </w:pPr>
          </w:p>
        </w:tc>
      </w:tr>
      <w:tr w:rsidR="00C87C3D" w:rsidRPr="00FD2FE8" w:rsidTr="00222541">
        <w:trPr>
          <w:trHeight w:val="20"/>
        </w:trPr>
        <w:tc>
          <w:tcPr>
            <w:tcW w:w="196"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7</w:t>
            </w:r>
          </w:p>
        </w:tc>
        <w:tc>
          <w:tcPr>
            <w:tcW w:w="1446" w:type="pct"/>
            <w:vMerge w:val="restart"/>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 xml:space="preserve">Котельная кв."Е", г.Сенгилей, </w:t>
            </w:r>
            <w:r w:rsidRPr="00FD2FE8">
              <w:rPr>
                <w:rFonts w:ascii="Times New Roman" w:hAnsi="Times New Roman" w:cs="Times New Roman"/>
                <w:sz w:val="20"/>
                <w:szCs w:val="20"/>
              </w:rPr>
              <w:lastRenderedPageBreak/>
              <w:t>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222541" w:rsidRPr="00FD2FE8" w:rsidTr="00222541">
        <w:trPr>
          <w:trHeight w:val="20"/>
        </w:trPr>
        <w:tc>
          <w:tcPr>
            <w:tcW w:w="5000" w:type="pct"/>
            <w:gridSpan w:val="6"/>
            <w:shd w:val="clear" w:color="auto" w:fill="auto"/>
            <w:vAlign w:val="center"/>
          </w:tcPr>
          <w:p w:rsidR="00222541" w:rsidRPr="00FD2FE8" w:rsidRDefault="00222541" w:rsidP="00222541">
            <w:pPr>
              <w:spacing w:after="0"/>
              <w:jc w:val="center"/>
              <w:rPr>
                <w:rFonts w:ascii="Times New Roman" w:eastAsia="Arial Unicode MS" w:hAnsi="Times New Roman" w:cs="Times New Roman"/>
                <w:color w:val="000000"/>
                <w:sz w:val="20"/>
                <w:szCs w:val="20"/>
                <w:lang w:eastAsia="ru-RU"/>
              </w:rPr>
            </w:pPr>
          </w:p>
        </w:tc>
      </w:tr>
      <w:tr w:rsidR="00C87C3D" w:rsidRPr="00FD2FE8" w:rsidTr="00222541">
        <w:trPr>
          <w:trHeight w:val="20"/>
        </w:trPr>
        <w:tc>
          <w:tcPr>
            <w:tcW w:w="196"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8</w:t>
            </w:r>
          </w:p>
        </w:tc>
        <w:tc>
          <w:tcPr>
            <w:tcW w:w="1446" w:type="pct"/>
            <w:vMerge w:val="restart"/>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удельный расход условного топлива на отпуск электрической энергии</w:t>
            </w: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кг.у.т./ кВт</w:t>
            </w: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146"/>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 xml:space="preserve">Котельная кв."Е", г.Сенгилей, </w:t>
            </w:r>
            <w:r w:rsidRPr="00FD2FE8">
              <w:rPr>
                <w:rFonts w:ascii="Times New Roman" w:hAnsi="Times New Roman" w:cs="Times New Roman"/>
                <w:sz w:val="20"/>
                <w:szCs w:val="20"/>
              </w:rPr>
              <w:lastRenderedPageBreak/>
              <w:t>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222541" w:rsidRPr="00FD2FE8" w:rsidTr="00222541">
        <w:trPr>
          <w:trHeight w:val="20"/>
        </w:trPr>
        <w:tc>
          <w:tcPr>
            <w:tcW w:w="5000" w:type="pct"/>
            <w:gridSpan w:val="6"/>
            <w:shd w:val="clear" w:color="auto" w:fill="auto"/>
            <w:vAlign w:val="center"/>
          </w:tcPr>
          <w:p w:rsidR="00222541" w:rsidRPr="00FD2FE8" w:rsidRDefault="00222541" w:rsidP="00222541">
            <w:pPr>
              <w:spacing w:after="0"/>
              <w:jc w:val="center"/>
              <w:rPr>
                <w:rFonts w:ascii="Times New Roman" w:eastAsia="Arial Unicode MS" w:hAnsi="Times New Roman" w:cs="Times New Roman"/>
                <w:color w:val="000000"/>
                <w:sz w:val="20"/>
                <w:szCs w:val="20"/>
                <w:lang w:eastAsia="ru-RU"/>
              </w:rPr>
            </w:pPr>
          </w:p>
        </w:tc>
      </w:tr>
      <w:tr w:rsidR="00C87C3D" w:rsidRPr="00FD2FE8" w:rsidTr="00222541">
        <w:trPr>
          <w:trHeight w:val="20"/>
        </w:trPr>
        <w:tc>
          <w:tcPr>
            <w:tcW w:w="196"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9</w:t>
            </w:r>
          </w:p>
        </w:tc>
        <w:tc>
          <w:tcPr>
            <w:tcW w:w="1446" w:type="pct"/>
            <w:vMerge w:val="restart"/>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 xml:space="preserve">Котельная кв."Е", г.Сенгилей, </w:t>
            </w:r>
            <w:r w:rsidRPr="00FD2FE8">
              <w:rPr>
                <w:rFonts w:ascii="Times New Roman" w:hAnsi="Times New Roman" w:cs="Times New Roman"/>
                <w:sz w:val="20"/>
                <w:szCs w:val="20"/>
              </w:rPr>
              <w:lastRenderedPageBreak/>
              <w:t>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222541" w:rsidRPr="00FD2FE8" w:rsidTr="00222541">
        <w:trPr>
          <w:trHeight w:val="20"/>
        </w:trPr>
        <w:tc>
          <w:tcPr>
            <w:tcW w:w="5000" w:type="pct"/>
            <w:gridSpan w:val="6"/>
            <w:shd w:val="clear" w:color="auto" w:fill="auto"/>
            <w:vAlign w:val="center"/>
          </w:tcPr>
          <w:p w:rsidR="00222541" w:rsidRPr="00FD2FE8" w:rsidRDefault="00222541" w:rsidP="00222541">
            <w:pPr>
              <w:spacing w:after="0"/>
              <w:jc w:val="center"/>
              <w:rPr>
                <w:rFonts w:ascii="Times New Roman" w:eastAsia="Arial Unicode MS" w:hAnsi="Times New Roman" w:cs="Times New Roman"/>
                <w:color w:val="000000"/>
                <w:sz w:val="20"/>
                <w:szCs w:val="20"/>
                <w:lang w:eastAsia="ru-RU"/>
              </w:rPr>
            </w:pPr>
          </w:p>
        </w:tc>
      </w:tr>
      <w:tr w:rsidR="00934270" w:rsidRPr="00FD2FE8" w:rsidTr="00222541">
        <w:trPr>
          <w:trHeight w:val="20"/>
        </w:trPr>
        <w:tc>
          <w:tcPr>
            <w:tcW w:w="196" w:type="pct"/>
            <w:vMerge w:val="restar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10</w:t>
            </w:r>
          </w:p>
        </w:tc>
        <w:tc>
          <w:tcPr>
            <w:tcW w:w="1446" w:type="pct"/>
            <w:vMerge w:val="restart"/>
            <w:shd w:val="clear" w:color="auto" w:fill="auto"/>
            <w:vAlign w:val="center"/>
            <w:hideMark/>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hideMark/>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 xml:space="preserve">Котельная кв."Е", г.Сенгилей, </w:t>
            </w:r>
            <w:r w:rsidRPr="00FD2FE8">
              <w:rPr>
                <w:rFonts w:ascii="Times New Roman" w:hAnsi="Times New Roman" w:cs="Times New Roman"/>
                <w:sz w:val="20"/>
                <w:szCs w:val="20"/>
              </w:rPr>
              <w:lastRenderedPageBreak/>
              <w:t>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222541" w:rsidRPr="00FD2FE8" w:rsidTr="00222541">
        <w:trPr>
          <w:trHeight w:val="20"/>
        </w:trPr>
        <w:tc>
          <w:tcPr>
            <w:tcW w:w="5000" w:type="pct"/>
            <w:gridSpan w:val="6"/>
            <w:shd w:val="clear" w:color="auto" w:fill="auto"/>
            <w:vAlign w:val="center"/>
          </w:tcPr>
          <w:p w:rsidR="00222541" w:rsidRPr="00FD2FE8" w:rsidRDefault="00222541" w:rsidP="00222541">
            <w:pPr>
              <w:spacing w:after="0"/>
              <w:jc w:val="center"/>
              <w:rPr>
                <w:rFonts w:ascii="Times New Roman" w:eastAsia="Arial Unicode MS" w:hAnsi="Times New Roman" w:cs="Times New Roman"/>
                <w:color w:val="000000"/>
                <w:sz w:val="20"/>
                <w:szCs w:val="20"/>
                <w:lang w:eastAsia="ru-RU"/>
              </w:rPr>
            </w:pPr>
          </w:p>
        </w:tc>
      </w:tr>
      <w:tr w:rsidR="00C87C3D" w:rsidRPr="00FD2FE8" w:rsidTr="00222541">
        <w:trPr>
          <w:trHeight w:val="20"/>
        </w:trPr>
        <w:tc>
          <w:tcPr>
            <w:tcW w:w="196"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11</w:t>
            </w:r>
          </w:p>
        </w:tc>
        <w:tc>
          <w:tcPr>
            <w:tcW w:w="1446" w:type="pct"/>
            <w:vMerge w:val="restart"/>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rPr>
            </w:pPr>
            <w:r w:rsidRPr="00FD2FE8">
              <w:rPr>
                <w:rFonts w:ascii="Times New Roman" w:hAnsi="Times New Roman" w:cs="Times New Roman"/>
                <w:sz w:val="20"/>
              </w:rPr>
              <w:t>Котельная школы №2, г.Сенгилей, ул.Гая, 63а</w:t>
            </w:r>
          </w:p>
        </w:tc>
        <w:tc>
          <w:tcPr>
            <w:tcW w:w="557"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лет</w:t>
            </w: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 xml:space="preserve">Котельная кв."Е", г.Сенгилей, </w:t>
            </w:r>
            <w:r w:rsidRPr="00FD2FE8">
              <w:rPr>
                <w:rFonts w:ascii="Times New Roman" w:hAnsi="Times New Roman" w:cs="Times New Roman"/>
                <w:sz w:val="20"/>
                <w:szCs w:val="20"/>
              </w:rPr>
              <w:lastRenderedPageBreak/>
              <w:t>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н/д</w:t>
            </w:r>
          </w:p>
        </w:tc>
      </w:tr>
      <w:tr w:rsidR="00222541" w:rsidRPr="00FD2FE8" w:rsidTr="00222541">
        <w:trPr>
          <w:trHeight w:val="20"/>
        </w:trPr>
        <w:tc>
          <w:tcPr>
            <w:tcW w:w="5000" w:type="pct"/>
            <w:gridSpan w:val="6"/>
            <w:shd w:val="clear" w:color="auto" w:fill="auto"/>
            <w:vAlign w:val="center"/>
          </w:tcPr>
          <w:p w:rsidR="00222541" w:rsidRPr="00FD2FE8" w:rsidRDefault="00222541" w:rsidP="00222541">
            <w:pPr>
              <w:spacing w:after="0"/>
              <w:jc w:val="center"/>
              <w:rPr>
                <w:rFonts w:ascii="Times New Roman" w:eastAsia="Arial Unicode MS" w:hAnsi="Times New Roman" w:cs="Times New Roman"/>
                <w:color w:val="000000"/>
                <w:sz w:val="20"/>
                <w:szCs w:val="20"/>
                <w:lang w:eastAsia="ru-RU"/>
              </w:rPr>
            </w:pPr>
          </w:p>
        </w:tc>
      </w:tr>
      <w:tr w:rsidR="00C87C3D" w:rsidRPr="00FD2FE8" w:rsidTr="00222541">
        <w:trPr>
          <w:trHeight w:val="20"/>
        </w:trPr>
        <w:tc>
          <w:tcPr>
            <w:tcW w:w="196"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12</w:t>
            </w:r>
          </w:p>
        </w:tc>
        <w:tc>
          <w:tcPr>
            <w:tcW w:w="1446" w:type="pct"/>
            <w:vMerge w:val="restart"/>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w:t>
            </w:r>
            <w:r w:rsidRPr="00FD2FE8">
              <w:rPr>
                <w:rFonts w:ascii="Times New Roman" w:eastAsia="Arial Unicode MS" w:hAnsi="Times New Roman" w:cs="Times New Roman"/>
                <w:b/>
                <w:color w:val="000000"/>
                <w:sz w:val="20"/>
                <w:szCs w:val="20"/>
                <w:lang w:eastAsia="ru-RU"/>
              </w:rPr>
              <w:lastRenderedPageBreak/>
              <w:t>городского округа)</w:t>
            </w: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rPr>
            </w:pPr>
            <w:r w:rsidRPr="00FD2FE8">
              <w:rPr>
                <w:rFonts w:ascii="Times New Roman" w:hAnsi="Times New Roman" w:cs="Times New Roman"/>
                <w:sz w:val="20"/>
              </w:rPr>
              <w:lastRenderedPageBreak/>
              <w:t>Котельная школы №2, г.Сенгилей, ул.Гая, 63а</w:t>
            </w:r>
          </w:p>
        </w:tc>
        <w:tc>
          <w:tcPr>
            <w:tcW w:w="557"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721" w:type="pct"/>
            <w:shd w:val="clear" w:color="auto" w:fill="auto"/>
            <w:vAlign w:val="center"/>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1353"/>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317"/>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b/>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222541" w:rsidRPr="00FD2FE8" w:rsidTr="00222541">
        <w:trPr>
          <w:trHeight w:val="317"/>
        </w:trPr>
        <w:tc>
          <w:tcPr>
            <w:tcW w:w="5000" w:type="pct"/>
            <w:gridSpan w:val="6"/>
            <w:shd w:val="clear" w:color="auto" w:fill="auto"/>
            <w:vAlign w:val="center"/>
          </w:tcPr>
          <w:p w:rsidR="00222541" w:rsidRPr="00FD2FE8" w:rsidRDefault="00222541" w:rsidP="00222541">
            <w:pPr>
              <w:spacing w:after="0"/>
              <w:jc w:val="center"/>
              <w:rPr>
                <w:rFonts w:ascii="Times New Roman" w:eastAsia="Arial Unicode MS" w:hAnsi="Times New Roman" w:cs="Times New Roman"/>
                <w:color w:val="000000"/>
                <w:sz w:val="20"/>
                <w:szCs w:val="20"/>
                <w:lang w:eastAsia="ru-RU"/>
              </w:rPr>
            </w:pPr>
          </w:p>
        </w:tc>
      </w:tr>
      <w:tr w:rsidR="00C87C3D" w:rsidRPr="00FD2FE8" w:rsidTr="00222541">
        <w:trPr>
          <w:trHeight w:val="20"/>
        </w:trPr>
        <w:tc>
          <w:tcPr>
            <w:tcW w:w="196"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13</w:t>
            </w:r>
          </w:p>
        </w:tc>
        <w:tc>
          <w:tcPr>
            <w:tcW w:w="1446" w:type="pct"/>
            <w:vMerge w:val="restart"/>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b/>
                <w:color w:val="000000"/>
                <w:sz w:val="20"/>
                <w:szCs w:val="20"/>
                <w:lang w:eastAsia="ru-RU"/>
              </w:rPr>
            </w:pPr>
            <w:r w:rsidRPr="00FD2FE8">
              <w:rPr>
                <w:rFonts w:ascii="Times New Roman" w:eastAsia="Arial Unicode MS" w:hAnsi="Times New Roman" w:cs="Times New Roman"/>
                <w:b/>
                <w:color w:val="000000"/>
                <w:sz w:val="20"/>
                <w:szCs w:val="20"/>
                <w:lang w:eastAsia="ru-RU"/>
              </w:rPr>
              <w:t xml:space="preserve">отношение установленной тепловой мощности оборудования источников тепловой энергии, реконструированного за год, к общей установленной тепловой </w:t>
            </w:r>
            <w:r w:rsidRPr="00FD2FE8">
              <w:rPr>
                <w:rFonts w:ascii="Times New Roman" w:eastAsia="Arial Unicode MS" w:hAnsi="Times New Roman" w:cs="Times New Roman"/>
                <w:b/>
                <w:color w:val="000000"/>
                <w:sz w:val="20"/>
                <w:szCs w:val="20"/>
                <w:lang w:eastAsia="ru-RU"/>
              </w:rPr>
              <w:lastRenderedPageBreak/>
              <w:t>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w:t>
            </w: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rPr>
            </w:pPr>
            <w:r w:rsidRPr="00FD2FE8">
              <w:rPr>
                <w:rFonts w:ascii="Times New Roman" w:hAnsi="Times New Roman" w:cs="Times New Roman"/>
                <w:sz w:val="20"/>
              </w:rPr>
              <w:lastRenderedPageBreak/>
              <w:t>Котельная школы №2, г.Сенгилей, ул.Гая, 63а</w:t>
            </w:r>
          </w:p>
        </w:tc>
        <w:tc>
          <w:tcPr>
            <w:tcW w:w="557" w:type="pct"/>
            <w:vMerge w:val="restar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w:t>
            </w: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школы №1, г.Сенгилей, пл.1 Мая, 1</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C87C3D" w:rsidRPr="00FD2FE8" w:rsidTr="00222541">
        <w:trPr>
          <w:trHeight w:val="20"/>
        </w:trPr>
        <w:tc>
          <w:tcPr>
            <w:tcW w:w="196"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hideMark/>
          </w:tcPr>
          <w:p w:rsidR="00C87C3D" w:rsidRPr="00FD2FE8" w:rsidRDefault="00C87C3D" w:rsidP="00222541">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C87C3D" w:rsidRPr="00FD2FE8" w:rsidRDefault="00C87C3D" w:rsidP="00222541">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технолог.техникума, г.Сенгилей, ул.Красноармейская, 86б</w:t>
            </w:r>
          </w:p>
        </w:tc>
        <w:tc>
          <w:tcPr>
            <w:tcW w:w="557" w:type="pct"/>
            <w:vMerge/>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hideMark/>
          </w:tcPr>
          <w:p w:rsidR="00C87C3D" w:rsidRPr="00FD2FE8" w:rsidRDefault="00C87C3D" w:rsidP="00222541">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кв."Молодежный", г.Сенгилей, ул.70 лет Октября, 17б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кв."Центральный", г.Сенгилей, ул.Октябрьская, 38б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кв."Е", г.Сенгилей, ул.Красноармейская, 79б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кв."Д", г.Сенгилей, ул.Дмитреева, 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ЦРБ, г.Сенгилей, ул. Нижневыборная, 8</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МКК,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Администрации, г.Сенгилей, пл.1 Мая</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МУК ЦБС,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ЦДТ, г.Сенгилей,  ул. Ленина, 16</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г.Сенгилей,  ул. Полевая, 129</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Дома ветеранов, г.Сенгилей, ул. О. Кошевого, 8б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ДШИ, г.Сенгилей, ул.В.Носова, 13</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color w:val="000000" w:themeColor="text1"/>
                <w:sz w:val="20"/>
                <w:szCs w:val="20"/>
              </w:rPr>
            </w:pPr>
            <w:r w:rsidRPr="00FD2FE8">
              <w:rPr>
                <w:rFonts w:ascii="Times New Roman" w:hAnsi="Times New Roman" w:cs="Times New Roman"/>
                <w:color w:val="000000" w:themeColor="text1"/>
                <w:sz w:val="20"/>
                <w:szCs w:val="20"/>
              </w:rPr>
              <w:t>Котельная д/сада Солнышко, г.Сенгилей</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№1 п. Цемзавод, ул. Рабочая, д. 1б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№2 п. Цемзавод, ул. Лесная, д. 15б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sz w:val="20"/>
                <w:szCs w:val="20"/>
              </w:rPr>
            </w:pPr>
            <w:r w:rsidRPr="00FD2FE8">
              <w:rPr>
                <w:rFonts w:ascii="Times New Roman" w:hAnsi="Times New Roman" w:cs="Times New Roman"/>
                <w:sz w:val="20"/>
                <w:szCs w:val="20"/>
              </w:rPr>
              <w:t>Котельная детского сада "Березка", г.Сенгилей,  ул. Ст Разина, 14</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r w:rsidR="00934270" w:rsidRPr="00FD2FE8" w:rsidTr="00222541">
        <w:trPr>
          <w:trHeight w:val="20"/>
        </w:trPr>
        <w:tc>
          <w:tcPr>
            <w:tcW w:w="196"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1446" w:type="pct"/>
            <w:vMerge/>
            <w:shd w:val="clear" w:color="auto" w:fill="auto"/>
            <w:vAlign w:val="center"/>
          </w:tcPr>
          <w:p w:rsidR="00934270" w:rsidRPr="00FD2FE8" w:rsidRDefault="00934270" w:rsidP="00934270">
            <w:pPr>
              <w:spacing w:after="0"/>
              <w:ind w:left="142" w:right="84"/>
              <w:jc w:val="both"/>
              <w:rPr>
                <w:rFonts w:ascii="Times New Roman" w:eastAsia="Arial Unicode MS" w:hAnsi="Times New Roman" w:cs="Times New Roman"/>
                <w:color w:val="000000"/>
                <w:sz w:val="20"/>
                <w:szCs w:val="20"/>
                <w:lang w:eastAsia="ru-RU"/>
              </w:rPr>
            </w:pPr>
          </w:p>
        </w:tc>
        <w:tc>
          <w:tcPr>
            <w:tcW w:w="1447" w:type="pct"/>
            <w:shd w:val="clear" w:color="auto" w:fill="auto"/>
            <w:vAlign w:val="center"/>
          </w:tcPr>
          <w:p w:rsidR="00934270" w:rsidRPr="00FD2FE8" w:rsidRDefault="00934270" w:rsidP="00934270">
            <w:pPr>
              <w:spacing w:after="0"/>
              <w:jc w:val="center"/>
              <w:rPr>
                <w:rFonts w:ascii="Times New Roman" w:hAnsi="Times New Roman" w:cs="Times New Roman"/>
                <w:bCs/>
                <w:sz w:val="20"/>
                <w:szCs w:val="20"/>
              </w:rPr>
            </w:pPr>
            <w:r w:rsidRPr="00FD2FE8">
              <w:rPr>
                <w:rFonts w:ascii="Times New Roman" w:hAnsi="Times New Roman" w:cs="Times New Roman"/>
                <w:bCs/>
                <w:sz w:val="20"/>
                <w:szCs w:val="20"/>
              </w:rPr>
              <w:t>Котельная Лечебный корпус "Тополек" г. Сенгилей, ул.Чехова,2б</w:t>
            </w:r>
          </w:p>
        </w:tc>
        <w:tc>
          <w:tcPr>
            <w:tcW w:w="557" w:type="pct"/>
            <w:vMerge/>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p>
        </w:tc>
        <w:tc>
          <w:tcPr>
            <w:tcW w:w="721"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c>
          <w:tcPr>
            <w:tcW w:w="633" w:type="pct"/>
            <w:shd w:val="clear" w:color="auto" w:fill="auto"/>
            <w:vAlign w:val="center"/>
          </w:tcPr>
          <w:p w:rsidR="00934270" w:rsidRPr="00FD2FE8" w:rsidRDefault="00934270" w:rsidP="00934270">
            <w:pPr>
              <w:spacing w:after="0"/>
              <w:jc w:val="center"/>
              <w:rPr>
                <w:rFonts w:ascii="Times New Roman" w:eastAsia="Arial Unicode MS" w:hAnsi="Times New Roman" w:cs="Times New Roman"/>
                <w:color w:val="000000"/>
                <w:sz w:val="20"/>
                <w:szCs w:val="20"/>
                <w:lang w:eastAsia="ru-RU"/>
              </w:rPr>
            </w:pPr>
            <w:r w:rsidRPr="00FD2FE8">
              <w:rPr>
                <w:rFonts w:ascii="Times New Roman" w:eastAsia="Arial Unicode MS" w:hAnsi="Times New Roman" w:cs="Times New Roman"/>
                <w:color w:val="000000"/>
                <w:sz w:val="20"/>
                <w:szCs w:val="20"/>
                <w:lang w:eastAsia="ru-RU"/>
              </w:rPr>
              <w:t>0</w:t>
            </w:r>
          </w:p>
        </w:tc>
      </w:tr>
    </w:tbl>
    <w:p w:rsidR="0079023D" w:rsidRPr="00FD2FE8" w:rsidRDefault="0079023D" w:rsidP="00603C98">
      <w:pPr>
        <w:keepNext/>
        <w:keepLines/>
        <w:spacing w:after="0"/>
        <w:jc w:val="both"/>
        <w:outlineLvl w:val="1"/>
        <w:rPr>
          <w:rFonts w:ascii="Times New Roman" w:eastAsia="Arial Unicode MS" w:hAnsi="Times New Roman" w:cs="Times New Roman"/>
          <w:b/>
          <w:sz w:val="26"/>
          <w:szCs w:val="26"/>
        </w:rPr>
      </w:pPr>
      <w:bookmarkStart w:id="48" w:name="_Toc89621219"/>
      <w:bookmarkEnd w:id="45"/>
    </w:p>
    <w:bookmarkEnd w:id="48"/>
    <w:p w:rsidR="000E7496" w:rsidRPr="00FD2FE8" w:rsidRDefault="000E7496" w:rsidP="00603C98">
      <w:pPr>
        <w:tabs>
          <w:tab w:val="left" w:pos="2511"/>
        </w:tabs>
        <w:spacing w:after="0"/>
        <w:rPr>
          <w:rFonts w:ascii="Times New Roman" w:hAnsi="Times New Roman" w:cs="Times New Roman"/>
          <w:sz w:val="20"/>
          <w:szCs w:val="20"/>
        </w:rPr>
        <w:sectPr w:rsidR="000E7496" w:rsidRPr="00FD2FE8" w:rsidSect="00A0504D">
          <w:pgSz w:w="15840" w:h="12240" w:orient="landscape"/>
          <w:pgMar w:top="1418" w:right="851" w:bottom="851" w:left="567" w:header="720" w:footer="720" w:gutter="0"/>
          <w:cols w:space="720"/>
          <w:docGrid w:linePitch="360"/>
        </w:sectPr>
      </w:pPr>
    </w:p>
    <w:p w:rsidR="005C0CA8" w:rsidRPr="00FD2FE8" w:rsidRDefault="005C0CA8" w:rsidP="00E32CC4">
      <w:pPr>
        <w:spacing w:after="0"/>
        <w:ind w:firstLine="708"/>
        <w:jc w:val="both"/>
        <w:rPr>
          <w:rFonts w:ascii="Times New Roman" w:hAnsi="Times New Roman" w:cs="Times New Roman"/>
          <w:b/>
          <w:sz w:val="28"/>
          <w:szCs w:val="28"/>
        </w:rPr>
      </w:pPr>
      <w:r w:rsidRPr="00FD2FE8">
        <w:rPr>
          <w:rFonts w:ascii="Times New Roman" w:hAnsi="Times New Roman" w:cs="Times New Roman"/>
          <w:b/>
          <w:sz w:val="28"/>
          <w:szCs w:val="28"/>
        </w:rPr>
        <w:lastRenderedPageBreak/>
        <w:t>РАЗДЕЛ 15. ЦЕНОВЫЕ (ТАРИФНЫЕ) ПОСЛЕДСТВИЯ</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Для выполнения анализа влияния реализации строительства, реконструкции и технического перевооружения источников тепловой энергии, тепловых сетей и сооружений на них на цену тепловой энергии разработана тарифно-балансовая модель.</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Тарифно-балансовая модель сформирована с учетом следующих показателей, рассмотренных в соответствующих главах схемы теплоснабжения, отражающих их изменение по годам реализации схемы теплоснабжения: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Индексы-дефляторы МЭР;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Баланс тепловой мощности;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Баланс тепловой энергии;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Топливный баланс;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Баланс теплоносителей;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Балансы холодной воды питьевого качества;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Тарифы на покупные энергоносители и воду;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Производственные расходы товарного отпуска;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Производственная деятельность;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Инвестиционная деятельность; </w:t>
      </w:r>
    </w:p>
    <w:p w:rsidR="00F83DE3" w:rsidRPr="00FD2FE8" w:rsidRDefault="00F83DE3" w:rsidP="00E32CC4">
      <w:pPr>
        <w:ind w:firstLine="709"/>
        <w:contextualSpacing/>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Финансовая деятельность; </w:t>
      </w:r>
    </w:p>
    <w:p w:rsidR="00F83DE3" w:rsidRPr="00FD2FE8" w:rsidRDefault="00F83DE3" w:rsidP="00E32CC4">
      <w:pPr>
        <w:ind w:firstLine="709"/>
        <w:contextualSpacing/>
        <w:jc w:val="both"/>
        <w:rPr>
          <w:rFonts w:ascii="Times New Roman" w:eastAsia="Calibri" w:hAnsi="Times New Roman" w:cs="Times New Roman"/>
          <w:bCs/>
          <w:sz w:val="28"/>
          <w:szCs w:val="28"/>
        </w:rPr>
      </w:pPr>
      <w:r w:rsidRPr="00FD2FE8">
        <w:rPr>
          <w:rFonts w:ascii="Times New Roman" w:eastAsia="Calibri" w:hAnsi="Times New Roman" w:cs="Times New Roman"/>
          <w:sz w:val="28"/>
          <w:szCs w:val="28"/>
        </w:rPr>
        <w:t>• Проекты схемы теплоснабжения.</w:t>
      </w:r>
    </w:p>
    <w:p w:rsidR="00F83DE3" w:rsidRPr="00FD2FE8" w:rsidRDefault="00F83DE3" w:rsidP="00E32CC4">
      <w:pPr>
        <w:spacing w:after="0"/>
        <w:ind w:firstLine="708"/>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Показатель "Индексы-дефляторы МЭР" предназначен для использования индексов-дефляторов, установленных Минэкономразвития России, с целью приведения финансовых потребностей для осуществления производственной деятельности теплоснабжающего предприятия и реализации проектов схемы теплоснабжения к ценам соответствующих лет.</w:t>
      </w:r>
    </w:p>
    <w:p w:rsidR="00F83DE3" w:rsidRPr="00FD2FE8" w:rsidRDefault="00F83DE3" w:rsidP="00E32CC4">
      <w:pPr>
        <w:spacing w:after="0"/>
        <w:ind w:firstLine="708"/>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В показателе "Балансы тепловой мощности" сформированы перспективные балансы тепловой мощности в каждой зоне действия существующих, реконструируемых, модернизируемых и планируемых к строительству источников тепловой энергии.</w:t>
      </w:r>
    </w:p>
    <w:p w:rsidR="00F83DE3" w:rsidRPr="00FD2FE8" w:rsidRDefault="00F83DE3" w:rsidP="00E32CC4">
      <w:pPr>
        <w:spacing w:after="0"/>
        <w:ind w:firstLine="708"/>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В показателе "Балансы тепловой энергии" сформированы перспективные балансы тепловой энергии в каждой зоне действия и для предприятия в целом существующих, реконструируемых, модернизируемых и планируемых к строительству источников тепловой мощности.</w:t>
      </w:r>
    </w:p>
    <w:p w:rsidR="00F83DE3" w:rsidRPr="00FD2FE8" w:rsidRDefault="00F83DE3" w:rsidP="00E32CC4">
      <w:pPr>
        <w:spacing w:after="0"/>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 </w:t>
      </w:r>
      <w:r w:rsidRPr="00FD2FE8">
        <w:rPr>
          <w:rFonts w:ascii="Times New Roman" w:eastAsia="Calibri" w:hAnsi="Times New Roman" w:cs="Times New Roman"/>
          <w:sz w:val="28"/>
          <w:szCs w:val="28"/>
        </w:rPr>
        <w:tab/>
        <w:t xml:space="preserve">В показателе "Топливный баланс" сформированы перспективные потребности в топливе различного вида для каждой зоны действия источника тепловой энергии и для предприятия в целом. </w:t>
      </w:r>
    </w:p>
    <w:p w:rsidR="00F83DE3" w:rsidRPr="00FD2FE8" w:rsidRDefault="00F83DE3" w:rsidP="00E32CC4">
      <w:pPr>
        <w:spacing w:after="0"/>
        <w:ind w:firstLine="708"/>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В показателе "Балансы теплоносителей" сформированы перспективные потребности в теплоносителе (в общем виде в виде горячей воды и пара, различных термодинамических параметров) для каждой зоны действия </w:t>
      </w:r>
      <w:r w:rsidRPr="00FD2FE8">
        <w:rPr>
          <w:rFonts w:ascii="Times New Roman" w:eastAsia="Calibri" w:hAnsi="Times New Roman" w:cs="Times New Roman"/>
          <w:sz w:val="28"/>
          <w:szCs w:val="28"/>
        </w:rPr>
        <w:lastRenderedPageBreak/>
        <w:t xml:space="preserve">источника тепловой энергии и источниках обеспечения расходной части теплоносителя. </w:t>
      </w:r>
    </w:p>
    <w:p w:rsidR="00F83DE3" w:rsidRPr="00FD2FE8" w:rsidRDefault="00F83DE3" w:rsidP="00E32CC4">
      <w:pPr>
        <w:spacing w:after="0"/>
        <w:ind w:firstLine="708"/>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В показателе "Балансы холодной воды питьевого качества" сформированы перспективные потребности в холодной воде питьевого качества, производимую или покупаемую теплоснабжающим предприятием для технологических целей функционирования котельных, тепловых сетей, ЦТП. </w:t>
      </w:r>
    </w:p>
    <w:p w:rsidR="00F83DE3" w:rsidRPr="00FD2FE8" w:rsidRDefault="00F83DE3" w:rsidP="00E32CC4">
      <w:pPr>
        <w:spacing w:after="0"/>
        <w:ind w:firstLine="708"/>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В показателе "Тарифы на покупные энергоносители и воду" сформированы перспективные цены на покупаемые предприятием первичные энергоресурсы и воду. </w:t>
      </w:r>
    </w:p>
    <w:p w:rsidR="00F83DE3" w:rsidRPr="00FD2FE8" w:rsidRDefault="00F83DE3" w:rsidP="00E32CC4">
      <w:pPr>
        <w:spacing w:after="0"/>
        <w:ind w:firstLine="708"/>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В показателе "Производственные расходы товарного отпуска" сформированы калькуляционные статьи затрат предприятия с применением индексов-дефляторов МЭР и с учетом изменения топливно-энергетических балансов, балансов электроэнергии, воды и теплоносителя в зависимости от планируемых к реализации проектов схемы теплоснабжения. </w:t>
      </w:r>
    </w:p>
    <w:p w:rsidR="00F83DE3" w:rsidRPr="00FD2FE8" w:rsidRDefault="00F83DE3" w:rsidP="00E32CC4">
      <w:pPr>
        <w:spacing w:after="0"/>
        <w:ind w:firstLine="708"/>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 xml:space="preserve">По результатам моделирования установлена перспективная цена на тепловую энергию с учетом реализации проектов схемы теплоснабжения. </w:t>
      </w:r>
    </w:p>
    <w:p w:rsidR="00F83DE3" w:rsidRPr="00FD2FE8" w:rsidRDefault="00F83DE3" w:rsidP="00E32CC4">
      <w:pPr>
        <w:spacing w:after="0"/>
        <w:ind w:firstLine="708"/>
        <w:jc w:val="both"/>
        <w:rPr>
          <w:rFonts w:ascii="Times New Roman" w:eastAsia="Calibri" w:hAnsi="Times New Roman" w:cs="Times New Roman"/>
          <w:sz w:val="28"/>
          <w:szCs w:val="28"/>
        </w:rPr>
      </w:pPr>
      <w:r w:rsidRPr="00FD2FE8">
        <w:rPr>
          <w:rFonts w:ascii="Times New Roman" w:eastAsia="Calibri" w:hAnsi="Times New Roman" w:cs="Times New Roman"/>
          <w:sz w:val="28"/>
          <w:szCs w:val="28"/>
        </w:rPr>
        <w:t>В показателях "Производственная деятельность", "Инвестиционная деятельность" и "Финансовая деятельность" сформированы потоки денежных средств, обеспечивающих безубыточное функционирование теплоснабжающего предприятия с учетом реализации проектов схемы теплоснабжения и источников покрытия финансовых потребностей для их реализации.</w:t>
      </w:r>
    </w:p>
    <w:p w:rsidR="00F83DE3" w:rsidRPr="00FD2FE8" w:rsidRDefault="00F83DE3" w:rsidP="00697FAC">
      <w:pPr>
        <w:spacing w:after="0" w:line="240" w:lineRule="auto"/>
        <w:jc w:val="center"/>
        <w:rPr>
          <w:rFonts w:ascii="Times New Roman" w:eastAsia="Calibri" w:hAnsi="Times New Roman" w:cs="Times New Roman"/>
          <w:sz w:val="28"/>
          <w:szCs w:val="28"/>
        </w:rPr>
      </w:pPr>
      <w:r w:rsidRPr="00FD2FE8">
        <w:rPr>
          <w:rFonts w:ascii="Times New Roman" w:eastAsia="Calibri" w:hAnsi="Times New Roman" w:cs="Times New Roman"/>
          <w:sz w:val="28"/>
          <w:szCs w:val="28"/>
        </w:rPr>
        <w:t>Таблица 28</w:t>
      </w:r>
      <w:r w:rsidR="00697FAC" w:rsidRPr="00FD2FE8">
        <w:rPr>
          <w:rFonts w:ascii="Times New Roman" w:eastAsia="Calibri" w:hAnsi="Times New Roman" w:cs="Times New Roman"/>
          <w:sz w:val="28"/>
          <w:szCs w:val="28"/>
        </w:rPr>
        <w:t xml:space="preserve"> – тариф</w:t>
      </w:r>
      <w:r w:rsidR="00573AB9" w:rsidRPr="00FD2FE8">
        <w:rPr>
          <w:rFonts w:ascii="Times New Roman" w:eastAsia="Calibri" w:hAnsi="Times New Roman" w:cs="Times New Roman"/>
          <w:sz w:val="28"/>
          <w:szCs w:val="28"/>
        </w:rPr>
        <w:t xml:space="preserve"> на тепловую энергию </w:t>
      </w:r>
      <w:r w:rsidR="00EB4C81" w:rsidRPr="00FD2FE8">
        <w:rPr>
          <w:rFonts w:ascii="Times New Roman" w:eastAsia="Calibri" w:hAnsi="Times New Roman" w:cs="Times New Roman"/>
          <w:sz w:val="28"/>
          <w:szCs w:val="28"/>
        </w:rPr>
        <w:t>ОГКП «Корпорация развития коммунального комплекса Ульяновской области»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27"/>
        <w:gridCol w:w="2901"/>
        <w:gridCol w:w="3402"/>
      </w:tblGrid>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b/>
                <w:sz w:val="20"/>
                <w:szCs w:val="20"/>
              </w:rPr>
            </w:pPr>
            <w:r w:rsidRPr="00FD2FE8">
              <w:rPr>
                <w:rFonts w:ascii="Times New Roman" w:eastAsia="Calibri" w:hAnsi="Times New Roman" w:cs="Times New Roman"/>
                <w:b/>
                <w:sz w:val="20"/>
                <w:szCs w:val="20"/>
              </w:rPr>
              <w:t>№п/п</w:t>
            </w:r>
          </w:p>
        </w:tc>
        <w:tc>
          <w:tcPr>
            <w:tcW w:w="262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b/>
                <w:sz w:val="20"/>
                <w:szCs w:val="20"/>
              </w:rPr>
            </w:pPr>
            <w:r w:rsidRPr="00FD2FE8">
              <w:rPr>
                <w:rFonts w:ascii="Times New Roman" w:eastAsia="Calibri" w:hAnsi="Times New Roman" w:cs="Times New Roman"/>
                <w:b/>
                <w:sz w:val="20"/>
                <w:szCs w:val="20"/>
              </w:rPr>
              <w:t>Наименование расходов</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b/>
                <w:sz w:val="20"/>
                <w:szCs w:val="20"/>
              </w:rPr>
            </w:pPr>
            <w:r w:rsidRPr="00FD2FE8">
              <w:rPr>
                <w:rFonts w:ascii="Times New Roman" w:eastAsia="Calibri" w:hAnsi="Times New Roman" w:cs="Times New Roman"/>
                <w:b/>
                <w:sz w:val="20"/>
                <w:szCs w:val="20"/>
              </w:rPr>
              <w:t>Ед. изм.</w:t>
            </w:r>
          </w:p>
        </w:tc>
        <w:tc>
          <w:tcPr>
            <w:tcW w:w="3402"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b/>
                <w:sz w:val="20"/>
                <w:szCs w:val="20"/>
              </w:rPr>
            </w:pPr>
            <w:r w:rsidRPr="00FD2FE8">
              <w:rPr>
                <w:rFonts w:ascii="Times New Roman" w:eastAsia="Calibri" w:hAnsi="Times New Roman" w:cs="Times New Roman"/>
                <w:b/>
                <w:sz w:val="20"/>
                <w:szCs w:val="20"/>
              </w:rPr>
              <w:t>2023</w:t>
            </w: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Выработано тепловой энергии всего</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Гкал</w:t>
            </w:r>
          </w:p>
        </w:tc>
        <w:tc>
          <w:tcPr>
            <w:tcW w:w="3402" w:type="dxa"/>
            <w:shd w:val="clear" w:color="auto" w:fill="auto"/>
            <w:vAlign w:val="center"/>
          </w:tcPr>
          <w:p w:rsidR="00E32CC4" w:rsidRPr="00FD2FE8" w:rsidRDefault="000407BC"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15733,363</w:t>
            </w: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Собственные нужды</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Гкал</w:t>
            </w:r>
          </w:p>
        </w:tc>
        <w:tc>
          <w:tcPr>
            <w:tcW w:w="3402" w:type="dxa"/>
            <w:shd w:val="clear" w:color="auto" w:fill="auto"/>
            <w:vAlign w:val="center"/>
          </w:tcPr>
          <w:p w:rsidR="00E32CC4" w:rsidRPr="00FD2FE8" w:rsidRDefault="000407BC"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275,125</w:t>
            </w: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то же в %</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w:t>
            </w:r>
          </w:p>
        </w:tc>
        <w:tc>
          <w:tcPr>
            <w:tcW w:w="3402" w:type="dxa"/>
            <w:shd w:val="clear" w:color="auto" w:fill="auto"/>
            <w:vAlign w:val="center"/>
          </w:tcPr>
          <w:p w:rsidR="00E32CC4" w:rsidRPr="00FD2FE8" w:rsidRDefault="000407BC"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1,75</w:t>
            </w: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2</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Отпущено тепловой энергии в сеть</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Гкал</w:t>
            </w:r>
          </w:p>
        </w:tc>
        <w:tc>
          <w:tcPr>
            <w:tcW w:w="3402" w:type="dxa"/>
            <w:shd w:val="clear" w:color="auto" w:fill="auto"/>
            <w:vAlign w:val="center"/>
          </w:tcPr>
          <w:p w:rsidR="00E32CC4" w:rsidRPr="00FD2FE8" w:rsidRDefault="000407BC"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15733,363</w:t>
            </w: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3</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Покупка тепловой энергии</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Гкал</w:t>
            </w:r>
          </w:p>
        </w:tc>
        <w:tc>
          <w:tcPr>
            <w:tcW w:w="3402"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0</w:t>
            </w: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4</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Потери в сетях</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Гкал</w:t>
            </w:r>
          </w:p>
        </w:tc>
        <w:tc>
          <w:tcPr>
            <w:tcW w:w="3402" w:type="dxa"/>
            <w:shd w:val="clear" w:color="auto" w:fill="auto"/>
            <w:vAlign w:val="center"/>
          </w:tcPr>
          <w:p w:rsidR="00E32CC4" w:rsidRPr="00FD2FE8" w:rsidRDefault="000407BC"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786,668</w:t>
            </w: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то же в %</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w:t>
            </w:r>
          </w:p>
        </w:tc>
        <w:tc>
          <w:tcPr>
            <w:tcW w:w="3402" w:type="dxa"/>
            <w:shd w:val="clear" w:color="auto" w:fill="auto"/>
            <w:vAlign w:val="center"/>
          </w:tcPr>
          <w:p w:rsidR="00333860" w:rsidRPr="00FD2FE8" w:rsidRDefault="000407BC" w:rsidP="00333860">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5</w:t>
            </w: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5</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Материалы на текущий ремонт, техническое обслуживание, кап. Ремонт собственными силами</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тыс. руб.</w:t>
            </w:r>
          </w:p>
        </w:tc>
        <w:tc>
          <w:tcPr>
            <w:tcW w:w="3402" w:type="dxa"/>
            <w:vMerge w:val="restart"/>
            <w:shd w:val="clear" w:color="auto" w:fill="auto"/>
            <w:vAlign w:val="center"/>
          </w:tcPr>
          <w:p w:rsidR="00E32CC4" w:rsidRPr="00FD2FE8" w:rsidRDefault="007E34C3"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н/д</w:t>
            </w: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6</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 xml:space="preserve">Капитальный ремонт подрядными организациями </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тыс. руб.</w:t>
            </w:r>
          </w:p>
        </w:tc>
        <w:tc>
          <w:tcPr>
            <w:tcW w:w="3402" w:type="dxa"/>
            <w:vMerge/>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7</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Расходы на оплату работ и услуг производственного характера, выполняемых по договорам  со сторонними организациями</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тыс. руб.</w:t>
            </w:r>
          </w:p>
        </w:tc>
        <w:tc>
          <w:tcPr>
            <w:tcW w:w="3402" w:type="dxa"/>
            <w:vMerge/>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8</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Расходы на оплату труда рабочих</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тыс. руб.</w:t>
            </w:r>
          </w:p>
        </w:tc>
        <w:tc>
          <w:tcPr>
            <w:tcW w:w="3402" w:type="dxa"/>
            <w:vMerge/>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9</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Отчисления на социальные нужды</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тыс. руб.</w:t>
            </w:r>
          </w:p>
        </w:tc>
        <w:tc>
          <w:tcPr>
            <w:tcW w:w="3402" w:type="dxa"/>
            <w:vMerge/>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10</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 xml:space="preserve">Амортизация основных </w:t>
            </w:r>
            <w:r w:rsidRPr="00FD2FE8">
              <w:rPr>
                <w:rFonts w:ascii="Times New Roman" w:eastAsia="Calibri" w:hAnsi="Times New Roman" w:cs="Times New Roman"/>
                <w:sz w:val="20"/>
                <w:szCs w:val="20"/>
              </w:rPr>
              <w:lastRenderedPageBreak/>
              <w:t>средств</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lastRenderedPageBreak/>
              <w:t>тыс. руб.</w:t>
            </w:r>
          </w:p>
        </w:tc>
        <w:tc>
          <w:tcPr>
            <w:tcW w:w="3402" w:type="dxa"/>
            <w:vMerge/>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lastRenderedPageBreak/>
              <w:t>11</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Аренда</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тыс. руб.</w:t>
            </w:r>
          </w:p>
        </w:tc>
        <w:tc>
          <w:tcPr>
            <w:tcW w:w="3402" w:type="dxa"/>
            <w:vMerge/>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r>
      <w:tr w:rsidR="00E32CC4" w:rsidRPr="00FD2FE8" w:rsidTr="00E32CC4">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12</w:t>
            </w:r>
          </w:p>
        </w:tc>
        <w:tc>
          <w:tcPr>
            <w:tcW w:w="2627" w:type="dxa"/>
            <w:shd w:val="clear" w:color="auto" w:fill="auto"/>
            <w:vAlign w:val="center"/>
          </w:tcPr>
          <w:p w:rsidR="00E32CC4" w:rsidRPr="00FD2FE8" w:rsidRDefault="00E32CC4"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Налог на имущество</w:t>
            </w:r>
          </w:p>
        </w:tc>
        <w:tc>
          <w:tcPr>
            <w:tcW w:w="2901"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тыс. руб.</w:t>
            </w:r>
          </w:p>
        </w:tc>
        <w:tc>
          <w:tcPr>
            <w:tcW w:w="3402" w:type="dxa"/>
            <w:vMerge/>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p>
        </w:tc>
      </w:tr>
      <w:tr w:rsidR="00E32CC4" w:rsidRPr="00FD2FE8" w:rsidTr="00E32CC4">
        <w:trPr>
          <w:gridAfter w:val="3"/>
          <w:wAfter w:w="8930" w:type="dxa"/>
        </w:trPr>
        <w:tc>
          <w:tcPr>
            <w:tcW w:w="817" w:type="dxa"/>
            <w:shd w:val="clear" w:color="auto" w:fill="auto"/>
            <w:vAlign w:val="center"/>
          </w:tcPr>
          <w:p w:rsidR="00E32CC4" w:rsidRPr="00FD2FE8" w:rsidRDefault="00E32CC4"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13</w:t>
            </w:r>
          </w:p>
        </w:tc>
      </w:tr>
      <w:tr w:rsidR="00E32CC4" w:rsidRPr="00FD2FE8" w:rsidTr="00E32CC4">
        <w:trPr>
          <w:trHeight w:val="332"/>
        </w:trPr>
        <w:tc>
          <w:tcPr>
            <w:tcW w:w="817" w:type="dxa"/>
            <w:shd w:val="clear" w:color="auto" w:fill="auto"/>
            <w:vAlign w:val="center"/>
          </w:tcPr>
          <w:p w:rsidR="00E32CC4" w:rsidRPr="00FD2FE8" w:rsidRDefault="00E32CC4" w:rsidP="00EC5B68">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13.1</w:t>
            </w:r>
          </w:p>
        </w:tc>
        <w:tc>
          <w:tcPr>
            <w:tcW w:w="2627" w:type="dxa"/>
            <w:shd w:val="clear" w:color="auto" w:fill="auto"/>
            <w:vAlign w:val="center"/>
          </w:tcPr>
          <w:p w:rsidR="00E32CC4" w:rsidRPr="00FD2FE8" w:rsidRDefault="00E32CC4" w:rsidP="00EC5B68">
            <w:pPr>
              <w:spacing w:after="0"/>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Расходы на электроэнергию</w:t>
            </w:r>
          </w:p>
        </w:tc>
        <w:tc>
          <w:tcPr>
            <w:tcW w:w="2901" w:type="dxa"/>
            <w:shd w:val="clear" w:color="auto" w:fill="auto"/>
            <w:vAlign w:val="center"/>
          </w:tcPr>
          <w:p w:rsidR="00E32CC4" w:rsidRPr="00FD2FE8" w:rsidRDefault="00E32CC4" w:rsidP="00EC5B68">
            <w:pPr>
              <w:spacing w:after="0"/>
              <w:jc w:val="center"/>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Тыс. руб.</w:t>
            </w:r>
          </w:p>
        </w:tc>
        <w:tc>
          <w:tcPr>
            <w:tcW w:w="3402" w:type="dxa"/>
            <w:shd w:val="clear" w:color="auto" w:fill="auto"/>
            <w:vAlign w:val="center"/>
          </w:tcPr>
          <w:p w:rsidR="00E32CC4" w:rsidRPr="00FD2FE8" w:rsidRDefault="000407BC" w:rsidP="00EC5B68">
            <w:pPr>
              <w:spacing w:after="0" w:line="240" w:lineRule="auto"/>
              <w:jc w:val="center"/>
              <w:rPr>
                <w:rFonts w:ascii="Times New Roman" w:hAnsi="Times New Roman" w:cs="Times New Roman"/>
                <w:b/>
                <w:bCs/>
                <w:i/>
                <w:iCs/>
                <w:color w:val="000000"/>
                <w:sz w:val="20"/>
                <w:szCs w:val="20"/>
              </w:rPr>
            </w:pPr>
            <w:r w:rsidRPr="00FD2FE8">
              <w:rPr>
                <w:rFonts w:ascii="Times New Roman" w:eastAsia="Calibri" w:hAnsi="Times New Roman" w:cs="Times New Roman"/>
                <w:b/>
                <w:bCs/>
                <w:i/>
                <w:iCs/>
                <w:color w:val="000000"/>
                <w:sz w:val="20"/>
                <w:szCs w:val="20"/>
              </w:rPr>
              <w:t>1980,130</w:t>
            </w:r>
          </w:p>
        </w:tc>
      </w:tr>
      <w:tr w:rsidR="00E32CC4" w:rsidRPr="00FD2FE8" w:rsidTr="00E32CC4">
        <w:tc>
          <w:tcPr>
            <w:tcW w:w="817" w:type="dxa"/>
            <w:shd w:val="clear" w:color="auto" w:fill="auto"/>
            <w:vAlign w:val="center"/>
          </w:tcPr>
          <w:p w:rsidR="00E32CC4" w:rsidRPr="00FD2FE8" w:rsidRDefault="00E32CC4" w:rsidP="00EC5B68">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E32CC4" w:rsidRPr="00FD2FE8" w:rsidRDefault="00E32CC4" w:rsidP="00EC5B68">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 xml:space="preserve">тариф </w:t>
            </w:r>
          </w:p>
        </w:tc>
        <w:tc>
          <w:tcPr>
            <w:tcW w:w="2901" w:type="dxa"/>
            <w:shd w:val="clear" w:color="auto" w:fill="auto"/>
            <w:vAlign w:val="center"/>
          </w:tcPr>
          <w:p w:rsidR="00E32CC4" w:rsidRPr="00FD2FE8" w:rsidRDefault="00E32CC4" w:rsidP="00EC5B68">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Руб./кВт*ч</w:t>
            </w:r>
          </w:p>
        </w:tc>
        <w:tc>
          <w:tcPr>
            <w:tcW w:w="3402" w:type="dxa"/>
            <w:shd w:val="clear" w:color="auto" w:fill="auto"/>
            <w:vAlign w:val="center"/>
          </w:tcPr>
          <w:p w:rsidR="00E32CC4" w:rsidRPr="00FD2FE8" w:rsidRDefault="007E34C3" w:rsidP="00EC5B68">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5,19</w:t>
            </w:r>
          </w:p>
        </w:tc>
      </w:tr>
      <w:tr w:rsidR="00E32CC4" w:rsidRPr="00FD2FE8" w:rsidTr="00E32CC4">
        <w:tc>
          <w:tcPr>
            <w:tcW w:w="817" w:type="dxa"/>
            <w:shd w:val="clear" w:color="auto" w:fill="auto"/>
            <w:vAlign w:val="center"/>
          </w:tcPr>
          <w:p w:rsidR="00E32CC4" w:rsidRPr="00FD2FE8" w:rsidRDefault="00E32CC4" w:rsidP="00EC5B68">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E32CC4" w:rsidRPr="00FD2FE8" w:rsidRDefault="00E32CC4" w:rsidP="00EC5B68">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 xml:space="preserve">объем </w:t>
            </w:r>
          </w:p>
        </w:tc>
        <w:tc>
          <w:tcPr>
            <w:tcW w:w="2901" w:type="dxa"/>
            <w:shd w:val="clear" w:color="auto" w:fill="auto"/>
            <w:vAlign w:val="center"/>
          </w:tcPr>
          <w:p w:rsidR="00E32CC4" w:rsidRPr="00FD2FE8" w:rsidRDefault="00E32CC4" w:rsidP="00EC5B68">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тыс.кВт*ч</w:t>
            </w:r>
          </w:p>
        </w:tc>
        <w:tc>
          <w:tcPr>
            <w:tcW w:w="3402" w:type="dxa"/>
            <w:shd w:val="clear" w:color="auto" w:fill="auto"/>
            <w:vAlign w:val="center"/>
          </w:tcPr>
          <w:p w:rsidR="00E32CC4" w:rsidRPr="00FD2FE8" w:rsidRDefault="000407BC" w:rsidP="00EC5B68">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381,528</w:t>
            </w:r>
          </w:p>
        </w:tc>
      </w:tr>
      <w:tr w:rsidR="00E32CC4" w:rsidRPr="00FD2FE8" w:rsidTr="00E32CC4">
        <w:tc>
          <w:tcPr>
            <w:tcW w:w="817" w:type="dxa"/>
            <w:shd w:val="clear" w:color="auto" w:fill="auto"/>
            <w:vAlign w:val="center"/>
          </w:tcPr>
          <w:p w:rsidR="00E32CC4" w:rsidRPr="00FD2FE8" w:rsidRDefault="00E32CC4" w:rsidP="00EC5B68">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13.2</w:t>
            </w:r>
          </w:p>
        </w:tc>
        <w:tc>
          <w:tcPr>
            <w:tcW w:w="2627" w:type="dxa"/>
            <w:shd w:val="clear" w:color="auto" w:fill="auto"/>
            <w:vAlign w:val="center"/>
          </w:tcPr>
          <w:p w:rsidR="00E32CC4" w:rsidRPr="00FD2FE8" w:rsidRDefault="00E32CC4" w:rsidP="00EC5B68">
            <w:pPr>
              <w:spacing w:after="0"/>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Расходы на холодную воду</w:t>
            </w:r>
          </w:p>
        </w:tc>
        <w:tc>
          <w:tcPr>
            <w:tcW w:w="2901" w:type="dxa"/>
            <w:shd w:val="clear" w:color="auto" w:fill="auto"/>
            <w:vAlign w:val="center"/>
          </w:tcPr>
          <w:p w:rsidR="00E32CC4" w:rsidRPr="00FD2FE8" w:rsidRDefault="00E32CC4" w:rsidP="00EC5B68">
            <w:pPr>
              <w:spacing w:after="0"/>
              <w:jc w:val="center"/>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Тыс. руб.</w:t>
            </w:r>
          </w:p>
        </w:tc>
        <w:tc>
          <w:tcPr>
            <w:tcW w:w="3402" w:type="dxa"/>
            <w:shd w:val="clear" w:color="auto" w:fill="auto"/>
            <w:vAlign w:val="center"/>
          </w:tcPr>
          <w:p w:rsidR="00E32CC4" w:rsidRPr="00FD2FE8" w:rsidRDefault="000407BC" w:rsidP="00EC5B68">
            <w:pPr>
              <w:spacing w:after="0" w:line="240" w:lineRule="auto"/>
              <w:jc w:val="center"/>
              <w:rPr>
                <w:rFonts w:ascii="Times New Roman" w:hAnsi="Times New Roman" w:cs="Times New Roman"/>
                <w:b/>
                <w:bCs/>
                <w:i/>
                <w:iCs/>
                <w:color w:val="000000"/>
                <w:sz w:val="20"/>
                <w:szCs w:val="20"/>
              </w:rPr>
            </w:pPr>
            <w:r w:rsidRPr="00FD2FE8">
              <w:rPr>
                <w:rFonts w:ascii="Times New Roman" w:hAnsi="Times New Roman" w:cs="Times New Roman"/>
                <w:b/>
                <w:bCs/>
                <w:i/>
                <w:iCs/>
                <w:color w:val="000000"/>
                <w:sz w:val="20"/>
                <w:szCs w:val="20"/>
              </w:rPr>
              <w:t>56,668</w:t>
            </w:r>
          </w:p>
        </w:tc>
      </w:tr>
      <w:tr w:rsidR="00E32CC4" w:rsidRPr="00FD2FE8" w:rsidTr="00E32CC4">
        <w:tc>
          <w:tcPr>
            <w:tcW w:w="817" w:type="dxa"/>
            <w:shd w:val="clear" w:color="auto" w:fill="auto"/>
            <w:vAlign w:val="center"/>
          </w:tcPr>
          <w:p w:rsidR="00E32CC4" w:rsidRPr="00FD2FE8" w:rsidRDefault="00E32CC4" w:rsidP="00EC5B68">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E32CC4" w:rsidRPr="00FD2FE8" w:rsidRDefault="00E32CC4" w:rsidP="00EC5B68">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цена</w:t>
            </w:r>
          </w:p>
        </w:tc>
        <w:tc>
          <w:tcPr>
            <w:tcW w:w="2901" w:type="dxa"/>
            <w:shd w:val="clear" w:color="auto" w:fill="auto"/>
            <w:vAlign w:val="center"/>
          </w:tcPr>
          <w:p w:rsidR="00E32CC4" w:rsidRPr="00FD2FE8" w:rsidRDefault="00E32CC4" w:rsidP="00EC5B68">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Руб/м</w:t>
            </w:r>
            <w:r w:rsidRPr="00FD2FE8">
              <w:rPr>
                <w:rFonts w:ascii="Times New Roman" w:eastAsia="Calibri" w:hAnsi="Times New Roman" w:cs="Times New Roman"/>
                <w:sz w:val="20"/>
                <w:szCs w:val="20"/>
                <w:vertAlign w:val="superscript"/>
              </w:rPr>
              <w:t>3</w:t>
            </w:r>
          </w:p>
        </w:tc>
        <w:tc>
          <w:tcPr>
            <w:tcW w:w="3402" w:type="dxa"/>
            <w:shd w:val="clear" w:color="auto" w:fill="auto"/>
            <w:vAlign w:val="center"/>
          </w:tcPr>
          <w:p w:rsidR="00E32CC4" w:rsidRPr="00FD2FE8" w:rsidRDefault="007E34C3" w:rsidP="00EC5B68">
            <w:pPr>
              <w:spacing w:after="0" w:line="240" w:lineRule="auto"/>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28,87</w:t>
            </w:r>
          </w:p>
        </w:tc>
      </w:tr>
      <w:tr w:rsidR="00E32CC4" w:rsidRPr="00FD2FE8" w:rsidTr="00E32CC4">
        <w:tc>
          <w:tcPr>
            <w:tcW w:w="817" w:type="dxa"/>
            <w:shd w:val="clear" w:color="auto" w:fill="auto"/>
            <w:vAlign w:val="center"/>
          </w:tcPr>
          <w:p w:rsidR="00E32CC4" w:rsidRPr="00FD2FE8" w:rsidRDefault="00E32CC4" w:rsidP="00EC5B68">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E32CC4" w:rsidRPr="00FD2FE8" w:rsidRDefault="00E32CC4" w:rsidP="00EC5B68">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объем</w:t>
            </w:r>
          </w:p>
        </w:tc>
        <w:tc>
          <w:tcPr>
            <w:tcW w:w="2901" w:type="dxa"/>
            <w:shd w:val="clear" w:color="auto" w:fill="auto"/>
            <w:vAlign w:val="center"/>
          </w:tcPr>
          <w:p w:rsidR="00E32CC4" w:rsidRPr="00FD2FE8" w:rsidRDefault="00E32CC4" w:rsidP="00EC5B68">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м</w:t>
            </w:r>
            <w:r w:rsidRPr="00FD2FE8">
              <w:rPr>
                <w:rFonts w:ascii="Times New Roman" w:eastAsia="Calibri" w:hAnsi="Times New Roman" w:cs="Times New Roman"/>
                <w:sz w:val="20"/>
                <w:szCs w:val="20"/>
                <w:vertAlign w:val="superscript"/>
              </w:rPr>
              <w:t>3</w:t>
            </w:r>
          </w:p>
        </w:tc>
        <w:tc>
          <w:tcPr>
            <w:tcW w:w="3402" w:type="dxa"/>
            <w:shd w:val="clear" w:color="auto" w:fill="auto"/>
            <w:vAlign w:val="center"/>
          </w:tcPr>
          <w:p w:rsidR="00E32CC4" w:rsidRPr="00FD2FE8" w:rsidRDefault="000407BC" w:rsidP="00EC5B68">
            <w:pPr>
              <w:spacing w:after="0" w:line="240" w:lineRule="auto"/>
              <w:jc w:val="center"/>
              <w:rPr>
                <w:rFonts w:ascii="Times New Roman" w:hAnsi="Times New Roman" w:cs="Times New Roman"/>
                <w:color w:val="000000"/>
                <w:sz w:val="20"/>
                <w:szCs w:val="20"/>
              </w:rPr>
            </w:pPr>
            <w:r w:rsidRPr="00FD2FE8">
              <w:rPr>
                <w:rFonts w:ascii="Times New Roman" w:hAnsi="Times New Roman" w:cs="Times New Roman"/>
                <w:color w:val="000000"/>
                <w:sz w:val="20"/>
                <w:szCs w:val="20"/>
              </w:rPr>
              <w:t>1962,877</w:t>
            </w:r>
          </w:p>
        </w:tc>
      </w:tr>
      <w:tr w:rsidR="00E32CC4" w:rsidRPr="00FD2FE8" w:rsidTr="00E32CC4">
        <w:tc>
          <w:tcPr>
            <w:tcW w:w="817" w:type="dxa"/>
            <w:shd w:val="clear" w:color="auto" w:fill="auto"/>
            <w:vAlign w:val="center"/>
          </w:tcPr>
          <w:p w:rsidR="00E32CC4" w:rsidRPr="00FD2FE8" w:rsidRDefault="00E32CC4" w:rsidP="00EC5B68">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13.3</w:t>
            </w:r>
          </w:p>
        </w:tc>
        <w:tc>
          <w:tcPr>
            <w:tcW w:w="2627" w:type="dxa"/>
            <w:shd w:val="clear" w:color="auto" w:fill="auto"/>
            <w:vAlign w:val="center"/>
          </w:tcPr>
          <w:p w:rsidR="00E32CC4" w:rsidRPr="00FD2FE8" w:rsidRDefault="00E32CC4" w:rsidP="00EC5B68">
            <w:pPr>
              <w:spacing w:after="0"/>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Расходы на топливо</w:t>
            </w:r>
            <w:r w:rsidR="00B04B82" w:rsidRPr="00FD2FE8">
              <w:rPr>
                <w:rFonts w:ascii="Times New Roman" w:eastAsia="Calibri" w:hAnsi="Times New Roman" w:cs="Times New Roman"/>
                <w:b/>
                <w:i/>
                <w:sz w:val="20"/>
                <w:szCs w:val="20"/>
              </w:rPr>
              <w:t xml:space="preserve"> (природный газ)</w:t>
            </w:r>
          </w:p>
        </w:tc>
        <w:tc>
          <w:tcPr>
            <w:tcW w:w="2901" w:type="dxa"/>
            <w:shd w:val="clear" w:color="auto" w:fill="auto"/>
            <w:vAlign w:val="center"/>
          </w:tcPr>
          <w:p w:rsidR="00E32CC4" w:rsidRPr="00FD2FE8" w:rsidRDefault="00E32CC4" w:rsidP="00EC5B68">
            <w:pPr>
              <w:spacing w:after="0"/>
              <w:jc w:val="center"/>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Тыс. руб.</w:t>
            </w:r>
          </w:p>
        </w:tc>
        <w:tc>
          <w:tcPr>
            <w:tcW w:w="3402" w:type="dxa"/>
            <w:shd w:val="clear" w:color="auto" w:fill="auto"/>
            <w:vAlign w:val="center"/>
          </w:tcPr>
          <w:p w:rsidR="00E32CC4" w:rsidRPr="00FD2FE8" w:rsidRDefault="000407BC" w:rsidP="00EC5B68">
            <w:pPr>
              <w:spacing w:after="0" w:line="240" w:lineRule="auto"/>
              <w:jc w:val="center"/>
              <w:rPr>
                <w:rFonts w:ascii="Times New Roman" w:hAnsi="Times New Roman" w:cs="Times New Roman"/>
                <w:b/>
                <w:bCs/>
                <w:i/>
                <w:iCs/>
                <w:color w:val="000000"/>
                <w:sz w:val="20"/>
                <w:szCs w:val="20"/>
              </w:rPr>
            </w:pPr>
            <w:r w:rsidRPr="00FD2FE8">
              <w:rPr>
                <w:rFonts w:ascii="Times New Roman" w:eastAsia="Calibri" w:hAnsi="Times New Roman" w:cs="Times New Roman"/>
                <w:b/>
                <w:bCs/>
                <w:i/>
                <w:iCs/>
                <w:color w:val="000000"/>
                <w:sz w:val="20"/>
                <w:szCs w:val="20"/>
              </w:rPr>
              <w:t>14677,286</w:t>
            </w:r>
          </w:p>
        </w:tc>
      </w:tr>
      <w:tr w:rsidR="00E32CC4" w:rsidRPr="00FD2FE8" w:rsidTr="00E32CC4">
        <w:tc>
          <w:tcPr>
            <w:tcW w:w="817" w:type="dxa"/>
            <w:shd w:val="clear" w:color="auto" w:fill="auto"/>
            <w:vAlign w:val="center"/>
          </w:tcPr>
          <w:p w:rsidR="00E32CC4" w:rsidRPr="00FD2FE8" w:rsidRDefault="00E32CC4" w:rsidP="00EC5B68">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E32CC4" w:rsidRPr="00FD2FE8" w:rsidRDefault="00E32CC4" w:rsidP="00EC5B68">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цена</w:t>
            </w:r>
          </w:p>
        </w:tc>
        <w:tc>
          <w:tcPr>
            <w:tcW w:w="2901" w:type="dxa"/>
            <w:shd w:val="clear" w:color="auto" w:fill="auto"/>
            <w:vAlign w:val="center"/>
          </w:tcPr>
          <w:p w:rsidR="00E32CC4" w:rsidRPr="00FD2FE8" w:rsidRDefault="00E32CC4" w:rsidP="00EC5B68">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Руб/тн</w:t>
            </w:r>
          </w:p>
        </w:tc>
        <w:tc>
          <w:tcPr>
            <w:tcW w:w="3402" w:type="dxa"/>
            <w:shd w:val="clear" w:color="auto" w:fill="auto"/>
            <w:vAlign w:val="center"/>
          </w:tcPr>
          <w:p w:rsidR="00E32CC4" w:rsidRPr="00FD2FE8" w:rsidRDefault="00053C7B" w:rsidP="00EC5B68">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6,810</w:t>
            </w:r>
          </w:p>
        </w:tc>
      </w:tr>
      <w:tr w:rsidR="00E32CC4" w:rsidRPr="00FD2FE8" w:rsidTr="00E32CC4">
        <w:tc>
          <w:tcPr>
            <w:tcW w:w="817" w:type="dxa"/>
            <w:shd w:val="clear" w:color="auto" w:fill="auto"/>
            <w:vAlign w:val="center"/>
          </w:tcPr>
          <w:p w:rsidR="00E32CC4" w:rsidRPr="00FD2FE8" w:rsidRDefault="00E32CC4" w:rsidP="00EC5B68">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E32CC4" w:rsidRPr="00FD2FE8" w:rsidRDefault="00E32CC4" w:rsidP="00EC5B68">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объем</w:t>
            </w:r>
          </w:p>
        </w:tc>
        <w:tc>
          <w:tcPr>
            <w:tcW w:w="2901" w:type="dxa"/>
            <w:shd w:val="clear" w:color="auto" w:fill="auto"/>
            <w:vAlign w:val="center"/>
          </w:tcPr>
          <w:p w:rsidR="00E32CC4" w:rsidRPr="00FD2FE8" w:rsidRDefault="00E32CC4" w:rsidP="00EC5B68">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тн</w:t>
            </w:r>
          </w:p>
        </w:tc>
        <w:tc>
          <w:tcPr>
            <w:tcW w:w="3402" w:type="dxa"/>
            <w:shd w:val="clear" w:color="auto" w:fill="auto"/>
            <w:vAlign w:val="center"/>
          </w:tcPr>
          <w:p w:rsidR="00E32CC4" w:rsidRPr="00FD2FE8" w:rsidRDefault="000407BC" w:rsidP="00EC5B68">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2155,255</w:t>
            </w:r>
          </w:p>
        </w:tc>
      </w:tr>
      <w:tr w:rsidR="007E34C3" w:rsidRPr="00FD2FE8" w:rsidTr="00E32CC4">
        <w:tc>
          <w:tcPr>
            <w:tcW w:w="817" w:type="dxa"/>
            <w:shd w:val="clear" w:color="auto" w:fill="auto"/>
            <w:vAlign w:val="center"/>
          </w:tcPr>
          <w:p w:rsidR="007E34C3" w:rsidRPr="00FD2FE8" w:rsidRDefault="007E34C3" w:rsidP="007E34C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13.4</w:t>
            </w:r>
          </w:p>
        </w:tc>
        <w:tc>
          <w:tcPr>
            <w:tcW w:w="2627" w:type="dxa"/>
            <w:shd w:val="clear" w:color="auto" w:fill="auto"/>
            <w:vAlign w:val="center"/>
          </w:tcPr>
          <w:p w:rsidR="007E34C3" w:rsidRPr="00FD2FE8" w:rsidRDefault="007E34C3" w:rsidP="007E34C3">
            <w:pPr>
              <w:spacing w:after="0"/>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Расходы на топливо (мазут)</w:t>
            </w:r>
          </w:p>
        </w:tc>
        <w:tc>
          <w:tcPr>
            <w:tcW w:w="2901" w:type="dxa"/>
            <w:shd w:val="clear" w:color="auto" w:fill="auto"/>
            <w:vAlign w:val="center"/>
          </w:tcPr>
          <w:p w:rsidR="007E34C3" w:rsidRPr="00FD2FE8" w:rsidRDefault="007E34C3" w:rsidP="007E34C3">
            <w:pPr>
              <w:spacing w:after="0"/>
              <w:jc w:val="center"/>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Тыс. руб.</w:t>
            </w:r>
          </w:p>
        </w:tc>
        <w:tc>
          <w:tcPr>
            <w:tcW w:w="3402" w:type="dxa"/>
            <w:shd w:val="clear" w:color="auto" w:fill="auto"/>
            <w:vAlign w:val="center"/>
          </w:tcPr>
          <w:p w:rsidR="007E34C3" w:rsidRPr="00FD2FE8" w:rsidRDefault="007E34C3" w:rsidP="007E34C3">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0</w:t>
            </w:r>
          </w:p>
        </w:tc>
      </w:tr>
      <w:tr w:rsidR="007E34C3" w:rsidRPr="00FD2FE8" w:rsidTr="00E32CC4">
        <w:tc>
          <w:tcPr>
            <w:tcW w:w="817" w:type="dxa"/>
            <w:shd w:val="clear" w:color="auto" w:fill="auto"/>
            <w:vAlign w:val="center"/>
          </w:tcPr>
          <w:p w:rsidR="007E34C3" w:rsidRPr="00FD2FE8" w:rsidRDefault="007E34C3" w:rsidP="007E34C3">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7E34C3" w:rsidRPr="00FD2FE8" w:rsidRDefault="007E34C3" w:rsidP="007E34C3">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цена</w:t>
            </w:r>
          </w:p>
        </w:tc>
        <w:tc>
          <w:tcPr>
            <w:tcW w:w="2901" w:type="dxa"/>
            <w:shd w:val="clear" w:color="auto" w:fill="auto"/>
            <w:vAlign w:val="center"/>
          </w:tcPr>
          <w:p w:rsidR="007E34C3" w:rsidRPr="00FD2FE8" w:rsidRDefault="007E34C3" w:rsidP="007E34C3">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Руб/тн</w:t>
            </w:r>
          </w:p>
        </w:tc>
        <w:tc>
          <w:tcPr>
            <w:tcW w:w="3402" w:type="dxa"/>
            <w:shd w:val="clear" w:color="auto" w:fill="auto"/>
            <w:vAlign w:val="center"/>
          </w:tcPr>
          <w:p w:rsidR="007E34C3" w:rsidRPr="00FD2FE8" w:rsidRDefault="007E34C3" w:rsidP="007E34C3">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w:t>
            </w:r>
          </w:p>
        </w:tc>
      </w:tr>
      <w:tr w:rsidR="007E34C3" w:rsidRPr="00FD2FE8" w:rsidTr="00E32CC4">
        <w:tc>
          <w:tcPr>
            <w:tcW w:w="817" w:type="dxa"/>
            <w:shd w:val="clear" w:color="auto" w:fill="auto"/>
            <w:vAlign w:val="center"/>
          </w:tcPr>
          <w:p w:rsidR="007E34C3" w:rsidRPr="00FD2FE8" w:rsidRDefault="007E34C3" w:rsidP="007E34C3">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7E34C3" w:rsidRPr="00FD2FE8" w:rsidRDefault="007E34C3" w:rsidP="007E34C3">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объем</w:t>
            </w:r>
          </w:p>
        </w:tc>
        <w:tc>
          <w:tcPr>
            <w:tcW w:w="2901" w:type="dxa"/>
            <w:shd w:val="clear" w:color="auto" w:fill="auto"/>
            <w:vAlign w:val="center"/>
          </w:tcPr>
          <w:p w:rsidR="007E34C3" w:rsidRPr="00FD2FE8" w:rsidRDefault="007E34C3" w:rsidP="007E34C3">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тн</w:t>
            </w:r>
          </w:p>
        </w:tc>
        <w:tc>
          <w:tcPr>
            <w:tcW w:w="3402" w:type="dxa"/>
            <w:shd w:val="clear" w:color="auto" w:fill="auto"/>
            <w:vAlign w:val="center"/>
          </w:tcPr>
          <w:p w:rsidR="007E34C3" w:rsidRPr="00FD2FE8" w:rsidRDefault="007E34C3" w:rsidP="007E34C3">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0</w:t>
            </w:r>
          </w:p>
        </w:tc>
      </w:tr>
      <w:tr w:rsidR="007E34C3" w:rsidRPr="00FD2FE8" w:rsidTr="00E32CC4">
        <w:tc>
          <w:tcPr>
            <w:tcW w:w="817" w:type="dxa"/>
            <w:shd w:val="clear" w:color="auto" w:fill="auto"/>
            <w:vAlign w:val="center"/>
          </w:tcPr>
          <w:p w:rsidR="007E34C3" w:rsidRPr="00FD2FE8" w:rsidRDefault="007E34C3" w:rsidP="007E34C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13.5</w:t>
            </w:r>
          </w:p>
        </w:tc>
        <w:tc>
          <w:tcPr>
            <w:tcW w:w="2627" w:type="dxa"/>
            <w:shd w:val="clear" w:color="auto" w:fill="auto"/>
            <w:vAlign w:val="center"/>
          </w:tcPr>
          <w:p w:rsidR="007E34C3" w:rsidRPr="00FD2FE8" w:rsidRDefault="007E34C3" w:rsidP="007E34C3">
            <w:pPr>
              <w:spacing w:after="0"/>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Расходы на топливо (уголь)</w:t>
            </w:r>
          </w:p>
        </w:tc>
        <w:tc>
          <w:tcPr>
            <w:tcW w:w="2901" w:type="dxa"/>
            <w:shd w:val="clear" w:color="auto" w:fill="auto"/>
            <w:vAlign w:val="center"/>
          </w:tcPr>
          <w:p w:rsidR="007E34C3" w:rsidRPr="00FD2FE8" w:rsidRDefault="007E34C3" w:rsidP="007E34C3">
            <w:pPr>
              <w:spacing w:after="0"/>
              <w:jc w:val="center"/>
              <w:rPr>
                <w:rFonts w:ascii="Times New Roman" w:eastAsia="Calibri" w:hAnsi="Times New Roman" w:cs="Times New Roman"/>
                <w:b/>
                <w:i/>
                <w:sz w:val="20"/>
                <w:szCs w:val="20"/>
              </w:rPr>
            </w:pPr>
            <w:r w:rsidRPr="00FD2FE8">
              <w:rPr>
                <w:rFonts w:ascii="Times New Roman" w:eastAsia="Calibri" w:hAnsi="Times New Roman" w:cs="Times New Roman"/>
                <w:b/>
                <w:i/>
                <w:sz w:val="20"/>
                <w:szCs w:val="20"/>
              </w:rPr>
              <w:t>Тыс. руб.</w:t>
            </w:r>
          </w:p>
        </w:tc>
        <w:tc>
          <w:tcPr>
            <w:tcW w:w="3402" w:type="dxa"/>
            <w:shd w:val="clear" w:color="auto" w:fill="auto"/>
            <w:vAlign w:val="center"/>
          </w:tcPr>
          <w:p w:rsidR="007E34C3" w:rsidRPr="00FD2FE8" w:rsidRDefault="007E34C3" w:rsidP="007E34C3">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0</w:t>
            </w:r>
          </w:p>
        </w:tc>
      </w:tr>
      <w:tr w:rsidR="007E34C3" w:rsidRPr="00FD2FE8" w:rsidTr="00E32CC4">
        <w:tc>
          <w:tcPr>
            <w:tcW w:w="817" w:type="dxa"/>
            <w:shd w:val="clear" w:color="auto" w:fill="auto"/>
            <w:vAlign w:val="center"/>
          </w:tcPr>
          <w:p w:rsidR="007E34C3" w:rsidRPr="00FD2FE8" w:rsidRDefault="007E34C3" w:rsidP="007E34C3">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7E34C3" w:rsidRPr="00FD2FE8" w:rsidRDefault="007E34C3" w:rsidP="007E34C3">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цена</w:t>
            </w:r>
          </w:p>
        </w:tc>
        <w:tc>
          <w:tcPr>
            <w:tcW w:w="2901" w:type="dxa"/>
            <w:shd w:val="clear" w:color="auto" w:fill="auto"/>
            <w:vAlign w:val="center"/>
          </w:tcPr>
          <w:p w:rsidR="007E34C3" w:rsidRPr="00FD2FE8" w:rsidRDefault="007E34C3" w:rsidP="007E34C3">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Руб/тн</w:t>
            </w:r>
          </w:p>
        </w:tc>
        <w:tc>
          <w:tcPr>
            <w:tcW w:w="3402" w:type="dxa"/>
            <w:shd w:val="clear" w:color="auto" w:fill="auto"/>
            <w:vAlign w:val="center"/>
          </w:tcPr>
          <w:p w:rsidR="007E34C3" w:rsidRPr="00FD2FE8" w:rsidRDefault="007E34C3" w:rsidP="007E34C3">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w:t>
            </w:r>
          </w:p>
        </w:tc>
      </w:tr>
      <w:tr w:rsidR="007E34C3" w:rsidRPr="00FD2FE8" w:rsidTr="00E32CC4">
        <w:tc>
          <w:tcPr>
            <w:tcW w:w="817" w:type="dxa"/>
            <w:shd w:val="clear" w:color="auto" w:fill="auto"/>
            <w:vAlign w:val="center"/>
          </w:tcPr>
          <w:p w:rsidR="007E34C3" w:rsidRPr="00FD2FE8" w:rsidRDefault="007E34C3" w:rsidP="007E34C3">
            <w:pPr>
              <w:spacing w:after="0" w:line="240" w:lineRule="auto"/>
              <w:jc w:val="center"/>
              <w:rPr>
                <w:rFonts w:ascii="Times New Roman" w:eastAsia="Calibri" w:hAnsi="Times New Roman" w:cs="Times New Roman"/>
                <w:sz w:val="20"/>
                <w:szCs w:val="20"/>
              </w:rPr>
            </w:pPr>
          </w:p>
        </w:tc>
        <w:tc>
          <w:tcPr>
            <w:tcW w:w="2627" w:type="dxa"/>
            <w:shd w:val="clear" w:color="auto" w:fill="auto"/>
            <w:vAlign w:val="center"/>
          </w:tcPr>
          <w:p w:rsidR="007E34C3" w:rsidRPr="00FD2FE8" w:rsidRDefault="007E34C3" w:rsidP="007E34C3">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объем</w:t>
            </w:r>
          </w:p>
        </w:tc>
        <w:tc>
          <w:tcPr>
            <w:tcW w:w="2901" w:type="dxa"/>
            <w:shd w:val="clear" w:color="auto" w:fill="auto"/>
            <w:vAlign w:val="center"/>
          </w:tcPr>
          <w:p w:rsidR="007E34C3" w:rsidRPr="00FD2FE8" w:rsidRDefault="007E34C3" w:rsidP="007E34C3">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тн</w:t>
            </w:r>
          </w:p>
        </w:tc>
        <w:tc>
          <w:tcPr>
            <w:tcW w:w="3402" w:type="dxa"/>
            <w:shd w:val="clear" w:color="auto" w:fill="auto"/>
            <w:vAlign w:val="center"/>
          </w:tcPr>
          <w:p w:rsidR="007E34C3" w:rsidRPr="00FD2FE8" w:rsidRDefault="007E34C3" w:rsidP="007E34C3">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0</w:t>
            </w:r>
          </w:p>
        </w:tc>
      </w:tr>
      <w:tr w:rsidR="00B04B82" w:rsidRPr="00FD2FE8" w:rsidTr="00E32CC4">
        <w:tc>
          <w:tcPr>
            <w:tcW w:w="817" w:type="dxa"/>
            <w:shd w:val="clear" w:color="auto" w:fill="auto"/>
            <w:vAlign w:val="center"/>
          </w:tcPr>
          <w:p w:rsidR="00B04B82" w:rsidRPr="00FD2FE8" w:rsidRDefault="009A5CD3" w:rsidP="00EC5B68">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13.6</w:t>
            </w:r>
          </w:p>
        </w:tc>
        <w:tc>
          <w:tcPr>
            <w:tcW w:w="2627" w:type="dxa"/>
            <w:shd w:val="clear" w:color="auto" w:fill="auto"/>
            <w:vAlign w:val="center"/>
          </w:tcPr>
          <w:p w:rsidR="00B04B82" w:rsidRPr="00FD2FE8" w:rsidRDefault="00B04B82" w:rsidP="00EC5B68">
            <w:pPr>
              <w:spacing w:after="0"/>
              <w:rPr>
                <w:rFonts w:ascii="Times New Roman" w:eastAsia="Calibri" w:hAnsi="Times New Roman" w:cs="Times New Roman"/>
                <w:sz w:val="20"/>
                <w:szCs w:val="20"/>
              </w:rPr>
            </w:pPr>
            <w:r w:rsidRPr="00FD2FE8">
              <w:rPr>
                <w:rFonts w:ascii="Times New Roman" w:eastAsia="Calibri" w:hAnsi="Times New Roman" w:cs="Times New Roman"/>
                <w:sz w:val="20"/>
                <w:szCs w:val="20"/>
              </w:rPr>
              <w:t>Расходы по созданию запасов топлива</w:t>
            </w:r>
          </w:p>
        </w:tc>
        <w:tc>
          <w:tcPr>
            <w:tcW w:w="2901" w:type="dxa"/>
            <w:shd w:val="clear" w:color="auto" w:fill="auto"/>
            <w:vAlign w:val="center"/>
          </w:tcPr>
          <w:p w:rsidR="00B04B82" w:rsidRPr="00FD2FE8" w:rsidRDefault="00B04B82" w:rsidP="00EC5B68">
            <w:pPr>
              <w:spacing w:after="0"/>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Тыс. руб.</w:t>
            </w:r>
          </w:p>
        </w:tc>
        <w:tc>
          <w:tcPr>
            <w:tcW w:w="3402" w:type="dxa"/>
            <w:shd w:val="clear" w:color="auto" w:fill="auto"/>
            <w:vAlign w:val="center"/>
          </w:tcPr>
          <w:p w:rsidR="00B04B82" w:rsidRPr="00FD2FE8" w:rsidRDefault="00B04B82" w:rsidP="00EC5B68">
            <w:pPr>
              <w:spacing w:after="0" w:line="240" w:lineRule="auto"/>
              <w:jc w:val="center"/>
              <w:rPr>
                <w:rFonts w:ascii="Times New Roman" w:hAnsi="Times New Roman" w:cs="Times New Roman"/>
                <w:color w:val="000000"/>
                <w:sz w:val="20"/>
                <w:szCs w:val="20"/>
              </w:rPr>
            </w:pPr>
            <w:r w:rsidRPr="00FD2FE8">
              <w:rPr>
                <w:rFonts w:ascii="Times New Roman" w:eastAsia="Calibri" w:hAnsi="Times New Roman" w:cs="Times New Roman"/>
                <w:color w:val="000000"/>
                <w:sz w:val="20"/>
                <w:szCs w:val="20"/>
              </w:rPr>
              <w:t>0</w:t>
            </w:r>
          </w:p>
        </w:tc>
      </w:tr>
      <w:tr w:rsidR="00B04B82" w:rsidRPr="00FD2FE8" w:rsidTr="00E32CC4">
        <w:tc>
          <w:tcPr>
            <w:tcW w:w="817" w:type="dxa"/>
            <w:shd w:val="clear" w:color="auto" w:fill="auto"/>
            <w:vAlign w:val="center"/>
          </w:tcPr>
          <w:p w:rsidR="00B04B82" w:rsidRPr="00FD2FE8" w:rsidRDefault="00B04B82" w:rsidP="00EC5B68">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14</w:t>
            </w:r>
          </w:p>
        </w:tc>
        <w:tc>
          <w:tcPr>
            <w:tcW w:w="2627" w:type="dxa"/>
            <w:shd w:val="clear" w:color="auto" w:fill="auto"/>
            <w:vAlign w:val="center"/>
          </w:tcPr>
          <w:p w:rsidR="00B04B82" w:rsidRPr="00FD2FE8" w:rsidRDefault="00B04B82" w:rsidP="00EC5B68">
            <w:pPr>
              <w:spacing w:after="0"/>
              <w:rPr>
                <w:rFonts w:ascii="Times New Roman" w:eastAsia="Calibri" w:hAnsi="Times New Roman" w:cs="Times New Roman"/>
                <w:b/>
                <w:sz w:val="20"/>
                <w:szCs w:val="20"/>
              </w:rPr>
            </w:pPr>
            <w:r w:rsidRPr="00FD2FE8">
              <w:rPr>
                <w:rFonts w:ascii="Times New Roman" w:eastAsia="Calibri" w:hAnsi="Times New Roman" w:cs="Times New Roman"/>
                <w:b/>
                <w:sz w:val="20"/>
                <w:szCs w:val="20"/>
              </w:rPr>
              <w:t>Итого расходов  на приобретение ЭР</w:t>
            </w:r>
          </w:p>
        </w:tc>
        <w:tc>
          <w:tcPr>
            <w:tcW w:w="2901" w:type="dxa"/>
            <w:shd w:val="clear" w:color="auto" w:fill="auto"/>
            <w:vAlign w:val="center"/>
          </w:tcPr>
          <w:p w:rsidR="00B04B82" w:rsidRPr="00FD2FE8" w:rsidRDefault="00B04B82" w:rsidP="00EC5B68">
            <w:pPr>
              <w:spacing w:after="0"/>
              <w:jc w:val="center"/>
              <w:rPr>
                <w:rFonts w:ascii="Times New Roman" w:eastAsia="Calibri" w:hAnsi="Times New Roman" w:cs="Times New Roman"/>
                <w:b/>
                <w:sz w:val="20"/>
                <w:szCs w:val="20"/>
              </w:rPr>
            </w:pPr>
            <w:r w:rsidRPr="00FD2FE8">
              <w:rPr>
                <w:rFonts w:ascii="Times New Roman" w:eastAsia="Calibri" w:hAnsi="Times New Roman" w:cs="Times New Roman"/>
                <w:sz w:val="20"/>
                <w:szCs w:val="20"/>
              </w:rPr>
              <w:t>Тыс. руб.</w:t>
            </w:r>
          </w:p>
        </w:tc>
        <w:tc>
          <w:tcPr>
            <w:tcW w:w="3402" w:type="dxa"/>
            <w:shd w:val="clear" w:color="auto" w:fill="auto"/>
            <w:vAlign w:val="center"/>
          </w:tcPr>
          <w:p w:rsidR="00B04B82" w:rsidRPr="00FD2FE8" w:rsidRDefault="000407BC" w:rsidP="00EC5B68">
            <w:pPr>
              <w:spacing w:after="0" w:line="240" w:lineRule="auto"/>
              <w:jc w:val="center"/>
              <w:rPr>
                <w:rFonts w:ascii="Times New Roman" w:hAnsi="Times New Roman" w:cs="Times New Roman"/>
                <w:b/>
                <w:bCs/>
                <w:i/>
                <w:iCs/>
                <w:color w:val="000000"/>
                <w:sz w:val="20"/>
                <w:szCs w:val="20"/>
              </w:rPr>
            </w:pPr>
            <w:r w:rsidRPr="00FD2FE8">
              <w:rPr>
                <w:rFonts w:ascii="Times New Roman" w:hAnsi="Times New Roman" w:cs="Times New Roman"/>
                <w:b/>
                <w:bCs/>
                <w:i/>
                <w:iCs/>
                <w:color w:val="000000"/>
                <w:sz w:val="20"/>
                <w:szCs w:val="20"/>
              </w:rPr>
              <w:t>16714,084</w:t>
            </w:r>
          </w:p>
        </w:tc>
      </w:tr>
      <w:tr w:rsidR="00B04B82" w:rsidRPr="00FD2FE8" w:rsidTr="00E32CC4">
        <w:tc>
          <w:tcPr>
            <w:tcW w:w="817" w:type="dxa"/>
            <w:shd w:val="clear" w:color="auto" w:fill="auto"/>
            <w:vAlign w:val="center"/>
          </w:tcPr>
          <w:p w:rsidR="00B04B82" w:rsidRPr="00FD2FE8" w:rsidRDefault="00B04B82" w:rsidP="00EC5B68">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15</w:t>
            </w:r>
          </w:p>
        </w:tc>
        <w:tc>
          <w:tcPr>
            <w:tcW w:w="2627" w:type="dxa"/>
            <w:shd w:val="clear" w:color="auto" w:fill="auto"/>
            <w:vAlign w:val="center"/>
          </w:tcPr>
          <w:p w:rsidR="00B04B82" w:rsidRPr="00FD2FE8" w:rsidRDefault="00B04B82" w:rsidP="00EC5B68">
            <w:pPr>
              <w:spacing w:after="0" w:line="240" w:lineRule="auto"/>
              <w:rPr>
                <w:rFonts w:ascii="Times New Roman" w:eastAsia="Calibri" w:hAnsi="Times New Roman" w:cs="Times New Roman"/>
                <w:b/>
                <w:sz w:val="20"/>
                <w:szCs w:val="20"/>
              </w:rPr>
            </w:pPr>
            <w:r w:rsidRPr="00FD2FE8">
              <w:rPr>
                <w:rFonts w:ascii="Times New Roman" w:eastAsia="Calibri" w:hAnsi="Times New Roman" w:cs="Times New Roman"/>
                <w:b/>
                <w:sz w:val="20"/>
                <w:szCs w:val="20"/>
              </w:rPr>
              <w:t>Всего НВВ:</w:t>
            </w:r>
          </w:p>
        </w:tc>
        <w:tc>
          <w:tcPr>
            <w:tcW w:w="2901" w:type="dxa"/>
            <w:shd w:val="clear" w:color="auto" w:fill="auto"/>
            <w:vAlign w:val="center"/>
          </w:tcPr>
          <w:p w:rsidR="00B04B82" w:rsidRPr="00FD2FE8" w:rsidRDefault="00B04B82" w:rsidP="00EC5B68">
            <w:pPr>
              <w:spacing w:after="0" w:line="240" w:lineRule="auto"/>
              <w:jc w:val="center"/>
              <w:rPr>
                <w:rFonts w:ascii="Times New Roman" w:eastAsia="Calibri" w:hAnsi="Times New Roman" w:cs="Times New Roman"/>
                <w:b/>
                <w:sz w:val="20"/>
                <w:szCs w:val="20"/>
              </w:rPr>
            </w:pPr>
            <w:r w:rsidRPr="00FD2FE8">
              <w:rPr>
                <w:rFonts w:ascii="Times New Roman" w:eastAsia="Calibri" w:hAnsi="Times New Roman" w:cs="Times New Roman"/>
                <w:b/>
                <w:sz w:val="20"/>
                <w:szCs w:val="20"/>
              </w:rPr>
              <w:t>Тыс. руб.</w:t>
            </w:r>
          </w:p>
        </w:tc>
        <w:tc>
          <w:tcPr>
            <w:tcW w:w="3402" w:type="dxa"/>
            <w:shd w:val="clear" w:color="auto" w:fill="auto"/>
            <w:vAlign w:val="center"/>
          </w:tcPr>
          <w:p w:rsidR="00B04B82" w:rsidRPr="00FD2FE8" w:rsidRDefault="000407BC" w:rsidP="00573AB9">
            <w:pPr>
              <w:spacing w:after="0" w:line="240" w:lineRule="auto"/>
              <w:jc w:val="center"/>
              <w:rPr>
                <w:rFonts w:ascii="Times New Roman" w:eastAsia="Calibri" w:hAnsi="Times New Roman" w:cs="Times New Roman"/>
                <w:b/>
                <w:sz w:val="20"/>
                <w:szCs w:val="20"/>
              </w:rPr>
            </w:pPr>
            <w:r w:rsidRPr="00FD2FE8">
              <w:rPr>
                <w:rFonts w:ascii="Times New Roman" w:eastAsia="Calibri" w:hAnsi="Times New Roman" w:cs="Times New Roman"/>
                <w:b/>
                <w:sz w:val="20"/>
                <w:szCs w:val="20"/>
              </w:rPr>
              <w:t>50287,331</w:t>
            </w:r>
          </w:p>
        </w:tc>
      </w:tr>
      <w:tr w:rsidR="00B04B82" w:rsidRPr="00FD2FE8" w:rsidTr="00E32CC4">
        <w:tc>
          <w:tcPr>
            <w:tcW w:w="817" w:type="dxa"/>
            <w:shd w:val="clear" w:color="auto" w:fill="auto"/>
            <w:vAlign w:val="center"/>
          </w:tcPr>
          <w:p w:rsidR="00B04B82" w:rsidRPr="00FD2FE8" w:rsidRDefault="00B04B82"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16</w:t>
            </w:r>
          </w:p>
        </w:tc>
        <w:tc>
          <w:tcPr>
            <w:tcW w:w="2627" w:type="dxa"/>
            <w:shd w:val="clear" w:color="auto" w:fill="auto"/>
            <w:vAlign w:val="center"/>
          </w:tcPr>
          <w:p w:rsidR="00B04B82" w:rsidRPr="00FD2FE8" w:rsidRDefault="00B04B82" w:rsidP="00F83DE3">
            <w:pPr>
              <w:spacing w:after="0" w:line="240" w:lineRule="auto"/>
              <w:rPr>
                <w:rFonts w:ascii="Times New Roman" w:eastAsia="Calibri" w:hAnsi="Times New Roman" w:cs="Times New Roman"/>
                <w:sz w:val="20"/>
                <w:szCs w:val="20"/>
              </w:rPr>
            </w:pPr>
            <w:r w:rsidRPr="00FD2FE8">
              <w:rPr>
                <w:rFonts w:ascii="Times New Roman" w:eastAsia="Calibri" w:hAnsi="Times New Roman" w:cs="Times New Roman"/>
                <w:sz w:val="20"/>
                <w:szCs w:val="20"/>
              </w:rPr>
              <w:t>Удельный расход условного топлива на производственную тепловую энергию</w:t>
            </w:r>
          </w:p>
        </w:tc>
        <w:tc>
          <w:tcPr>
            <w:tcW w:w="2901" w:type="dxa"/>
            <w:shd w:val="clear" w:color="auto" w:fill="auto"/>
            <w:vAlign w:val="center"/>
          </w:tcPr>
          <w:p w:rsidR="00B04B82" w:rsidRPr="00FD2FE8" w:rsidRDefault="00B04B82"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Кг.у.т./Гкал</w:t>
            </w:r>
          </w:p>
        </w:tc>
        <w:tc>
          <w:tcPr>
            <w:tcW w:w="3402" w:type="dxa"/>
            <w:shd w:val="clear" w:color="auto" w:fill="auto"/>
            <w:vAlign w:val="center"/>
          </w:tcPr>
          <w:p w:rsidR="00B04B82" w:rsidRPr="00FD2FE8" w:rsidRDefault="007E34C3"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155,5</w:t>
            </w:r>
          </w:p>
        </w:tc>
      </w:tr>
      <w:tr w:rsidR="00B04B82" w:rsidRPr="00FD2FE8" w:rsidTr="00E32CC4">
        <w:tc>
          <w:tcPr>
            <w:tcW w:w="817" w:type="dxa"/>
            <w:shd w:val="clear" w:color="auto" w:fill="auto"/>
            <w:vAlign w:val="center"/>
          </w:tcPr>
          <w:p w:rsidR="00B04B82" w:rsidRPr="00FD2FE8" w:rsidRDefault="00B04B82" w:rsidP="009A5CD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w:t>
            </w:r>
            <w:r w:rsidR="009A5CD3" w:rsidRPr="00FD2FE8">
              <w:rPr>
                <w:rFonts w:ascii="Times New Roman" w:eastAsia="Calibri" w:hAnsi="Times New Roman" w:cs="Times New Roman"/>
                <w:sz w:val="20"/>
                <w:szCs w:val="20"/>
              </w:rPr>
              <w:t>7</w:t>
            </w:r>
          </w:p>
        </w:tc>
        <w:tc>
          <w:tcPr>
            <w:tcW w:w="2627" w:type="dxa"/>
            <w:shd w:val="clear" w:color="auto" w:fill="auto"/>
            <w:vAlign w:val="center"/>
          </w:tcPr>
          <w:p w:rsidR="00B04B82" w:rsidRPr="00FD2FE8" w:rsidRDefault="00B04B82" w:rsidP="00F83DE3">
            <w:pPr>
              <w:spacing w:after="0" w:line="240" w:lineRule="auto"/>
              <w:rPr>
                <w:rFonts w:ascii="Times New Roman" w:eastAsia="Calibri" w:hAnsi="Times New Roman" w:cs="Times New Roman"/>
                <w:b/>
                <w:sz w:val="20"/>
                <w:szCs w:val="20"/>
              </w:rPr>
            </w:pPr>
            <w:r w:rsidRPr="00FD2FE8">
              <w:rPr>
                <w:rFonts w:ascii="Times New Roman" w:eastAsia="Calibri" w:hAnsi="Times New Roman" w:cs="Times New Roman"/>
                <w:b/>
                <w:sz w:val="20"/>
                <w:szCs w:val="20"/>
              </w:rPr>
              <w:t>Полезный отпуск</w:t>
            </w:r>
          </w:p>
        </w:tc>
        <w:tc>
          <w:tcPr>
            <w:tcW w:w="2901" w:type="dxa"/>
            <w:shd w:val="clear" w:color="auto" w:fill="auto"/>
            <w:vAlign w:val="center"/>
          </w:tcPr>
          <w:p w:rsidR="00B04B82" w:rsidRPr="00FD2FE8" w:rsidRDefault="00B04B82" w:rsidP="00F83DE3">
            <w:pPr>
              <w:spacing w:after="0" w:line="240" w:lineRule="auto"/>
              <w:jc w:val="center"/>
              <w:rPr>
                <w:rFonts w:ascii="Times New Roman" w:eastAsia="Calibri" w:hAnsi="Times New Roman" w:cs="Times New Roman"/>
                <w:b/>
                <w:sz w:val="20"/>
                <w:szCs w:val="20"/>
              </w:rPr>
            </w:pPr>
            <w:r w:rsidRPr="00FD2FE8">
              <w:rPr>
                <w:rFonts w:ascii="Times New Roman" w:eastAsia="Calibri" w:hAnsi="Times New Roman" w:cs="Times New Roman"/>
                <w:b/>
                <w:sz w:val="20"/>
                <w:szCs w:val="20"/>
              </w:rPr>
              <w:t>Гкал</w:t>
            </w:r>
          </w:p>
        </w:tc>
        <w:tc>
          <w:tcPr>
            <w:tcW w:w="3402" w:type="dxa"/>
            <w:shd w:val="clear" w:color="auto" w:fill="auto"/>
            <w:vAlign w:val="center"/>
          </w:tcPr>
          <w:p w:rsidR="00B04B82" w:rsidRPr="00FD2FE8" w:rsidRDefault="000407BC"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14671,570</w:t>
            </w:r>
          </w:p>
        </w:tc>
      </w:tr>
      <w:tr w:rsidR="00B04B82" w:rsidRPr="00081DCF" w:rsidTr="00E32CC4">
        <w:tc>
          <w:tcPr>
            <w:tcW w:w="817" w:type="dxa"/>
            <w:shd w:val="clear" w:color="auto" w:fill="auto"/>
            <w:vAlign w:val="center"/>
          </w:tcPr>
          <w:p w:rsidR="00B04B82" w:rsidRPr="00FD2FE8" w:rsidRDefault="009A5CD3" w:rsidP="00F83DE3">
            <w:pPr>
              <w:spacing w:after="0" w:line="240" w:lineRule="auto"/>
              <w:jc w:val="center"/>
              <w:rPr>
                <w:rFonts w:ascii="Times New Roman" w:eastAsia="Calibri" w:hAnsi="Times New Roman" w:cs="Times New Roman"/>
                <w:sz w:val="20"/>
                <w:szCs w:val="20"/>
              </w:rPr>
            </w:pPr>
            <w:r w:rsidRPr="00FD2FE8">
              <w:rPr>
                <w:rFonts w:ascii="Times New Roman" w:eastAsia="Calibri" w:hAnsi="Times New Roman" w:cs="Times New Roman"/>
                <w:sz w:val="20"/>
                <w:szCs w:val="20"/>
              </w:rPr>
              <w:t>19</w:t>
            </w:r>
          </w:p>
        </w:tc>
        <w:tc>
          <w:tcPr>
            <w:tcW w:w="2627" w:type="dxa"/>
            <w:shd w:val="clear" w:color="auto" w:fill="auto"/>
            <w:vAlign w:val="center"/>
          </w:tcPr>
          <w:p w:rsidR="00B04B82" w:rsidRPr="00FD2FE8" w:rsidRDefault="00B04B82" w:rsidP="00697FAC">
            <w:pPr>
              <w:spacing w:after="0" w:line="240" w:lineRule="auto"/>
              <w:rPr>
                <w:rFonts w:ascii="Times New Roman" w:eastAsia="Calibri" w:hAnsi="Times New Roman" w:cs="Times New Roman"/>
                <w:b/>
                <w:sz w:val="20"/>
                <w:szCs w:val="20"/>
              </w:rPr>
            </w:pPr>
            <w:r w:rsidRPr="00FD2FE8">
              <w:rPr>
                <w:rFonts w:ascii="Times New Roman" w:eastAsia="Calibri" w:hAnsi="Times New Roman" w:cs="Times New Roman"/>
                <w:b/>
                <w:sz w:val="20"/>
                <w:szCs w:val="20"/>
              </w:rPr>
              <w:t>Среднегодовой тариф с НДС</w:t>
            </w:r>
          </w:p>
        </w:tc>
        <w:tc>
          <w:tcPr>
            <w:tcW w:w="2901" w:type="dxa"/>
            <w:shd w:val="clear" w:color="auto" w:fill="auto"/>
            <w:vAlign w:val="center"/>
          </w:tcPr>
          <w:p w:rsidR="00B04B82" w:rsidRPr="00FD2FE8" w:rsidRDefault="00B04B82" w:rsidP="00333860">
            <w:pPr>
              <w:spacing w:after="0" w:line="240" w:lineRule="auto"/>
              <w:jc w:val="center"/>
              <w:rPr>
                <w:rFonts w:ascii="Times New Roman" w:eastAsia="Calibri" w:hAnsi="Times New Roman" w:cs="Times New Roman"/>
                <w:b/>
                <w:sz w:val="20"/>
                <w:szCs w:val="20"/>
              </w:rPr>
            </w:pPr>
            <w:r w:rsidRPr="00FD2FE8">
              <w:rPr>
                <w:rFonts w:ascii="Times New Roman" w:eastAsia="Calibri" w:hAnsi="Times New Roman" w:cs="Times New Roman"/>
                <w:b/>
                <w:sz w:val="20"/>
                <w:szCs w:val="20"/>
              </w:rPr>
              <w:t>руб./Гкал</w:t>
            </w:r>
          </w:p>
        </w:tc>
        <w:tc>
          <w:tcPr>
            <w:tcW w:w="3402" w:type="dxa"/>
            <w:shd w:val="clear" w:color="auto" w:fill="auto"/>
            <w:vAlign w:val="center"/>
          </w:tcPr>
          <w:p w:rsidR="00B04B82" w:rsidRPr="000407BC" w:rsidRDefault="000407BC" w:rsidP="00333860">
            <w:pPr>
              <w:spacing w:after="0" w:line="240" w:lineRule="auto"/>
              <w:jc w:val="center"/>
              <w:rPr>
                <w:rFonts w:ascii="Times New Roman" w:eastAsia="Calibri" w:hAnsi="Times New Roman" w:cs="Times New Roman"/>
                <w:b/>
                <w:sz w:val="20"/>
                <w:szCs w:val="20"/>
              </w:rPr>
            </w:pPr>
            <w:r w:rsidRPr="00FD2FE8">
              <w:rPr>
                <w:rFonts w:ascii="Times New Roman" w:eastAsia="Calibri" w:hAnsi="Times New Roman" w:cs="Times New Roman"/>
                <w:b/>
                <w:color w:val="000000"/>
                <w:sz w:val="20"/>
                <w:szCs w:val="20"/>
              </w:rPr>
              <w:t>2288,32</w:t>
            </w:r>
          </w:p>
        </w:tc>
      </w:tr>
      <w:bookmarkEnd w:id="0"/>
    </w:tbl>
    <w:p w:rsidR="00113896" w:rsidRDefault="00113896" w:rsidP="00113896">
      <w:pPr>
        <w:spacing w:after="0" w:line="240" w:lineRule="auto"/>
        <w:jc w:val="center"/>
        <w:rPr>
          <w:rFonts w:ascii="Times New Roman" w:eastAsia="Calibri" w:hAnsi="Times New Roman" w:cs="Times New Roman"/>
          <w:sz w:val="28"/>
          <w:szCs w:val="28"/>
        </w:rPr>
      </w:pPr>
    </w:p>
    <w:sectPr w:rsidR="00113896" w:rsidSect="007E34C3">
      <w:pgSz w:w="11907" w:h="16840" w:code="9"/>
      <w:pgMar w:top="851" w:right="567" w:bottom="56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0CC" w:rsidRDefault="001320CC" w:rsidP="00A04725">
      <w:pPr>
        <w:spacing w:after="0" w:line="240" w:lineRule="auto"/>
      </w:pPr>
      <w:r>
        <w:separator/>
      </w:r>
    </w:p>
  </w:endnote>
  <w:endnote w:type="continuationSeparator" w:id="0">
    <w:p w:rsidR="001320CC" w:rsidRDefault="001320CC" w:rsidP="00A0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80"/>
    <w:family w:val="swiss"/>
    <w:pitch w:val="variable"/>
    <w:sig w:usb0="21002A87"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270" w:rsidRDefault="00934270">
    <w:pPr>
      <w:pStyle w:val="ac"/>
      <w:jc w:val="center"/>
    </w:pPr>
    <w:r>
      <w:fldChar w:fldCharType="begin"/>
    </w:r>
    <w:r>
      <w:instrText xml:space="preserve"> PAGE   \* MERGEFORMAT </w:instrText>
    </w:r>
    <w:r>
      <w:fldChar w:fldCharType="separate"/>
    </w:r>
    <w:r w:rsidR="00534C2D">
      <w:rPr>
        <w:noProof/>
      </w:rPr>
      <w:t>16</w:t>
    </w:r>
    <w:r>
      <w:rPr>
        <w:noProof/>
      </w:rPr>
      <w:fldChar w:fldCharType="end"/>
    </w:r>
  </w:p>
  <w:p w:rsidR="00934270" w:rsidRDefault="00934270">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270" w:rsidRPr="00DB748E" w:rsidRDefault="00934270">
    <w:pPr>
      <w:pStyle w:val="ac"/>
      <w:jc w:val="center"/>
      <w:rPr>
        <w:rFonts w:ascii="Times New Roman" w:hAnsi="Times New Roman" w:cs="Times New Roman"/>
      </w:rPr>
    </w:pPr>
    <w:r w:rsidRPr="00DB748E">
      <w:rPr>
        <w:rFonts w:ascii="Times New Roman" w:hAnsi="Times New Roman" w:cs="Times New Roman"/>
      </w:rPr>
      <w:fldChar w:fldCharType="begin"/>
    </w:r>
    <w:r w:rsidRPr="00DB748E">
      <w:rPr>
        <w:rFonts w:ascii="Times New Roman" w:hAnsi="Times New Roman" w:cs="Times New Roman"/>
      </w:rPr>
      <w:instrText>PAGE   \* MERGEFORMAT</w:instrText>
    </w:r>
    <w:r w:rsidRPr="00DB748E">
      <w:rPr>
        <w:rFonts w:ascii="Times New Roman" w:hAnsi="Times New Roman" w:cs="Times New Roman"/>
      </w:rPr>
      <w:fldChar w:fldCharType="separate"/>
    </w:r>
    <w:r w:rsidR="00534C2D">
      <w:rPr>
        <w:rFonts w:ascii="Times New Roman" w:hAnsi="Times New Roman" w:cs="Times New Roman"/>
        <w:noProof/>
      </w:rPr>
      <w:t>91</w:t>
    </w:r>
    <w:r w:rsidRPr="00DB748E">
      <w:rPr>
        <w:rFonts w:ascii="Times New Roman" w:hAnsi="Times New Roman" w:cs="Times New Roman"/>
        <w:noProof/>
      </w:rPr>
      <w:fldChar w:fldCharType="end"/>
    </w:r>
  </w:p>
  <w:p w:rsidR="00934270" w:rsidRPr="00E54EF5" w:rsidRDefault="00934270" w:rsidP="00E54EF5">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0CC" w:rsidRDefault="001320CC" w:rsidP="00A04725">
      <w:pPr>
        <w:spacing w:after="0" w:line="240" w:lineRule="auto"/>
      </w:pPr>
      <w:r>
        <w:separator/>
      </w:r>
    </w:p>
  </w:footnote>
  <w:footnote w:type="continuationSeparator" w:id="0">
    <w:p w:rsidR="001320CC" w:rsidRDefault="001320CC" w:rsidP="00A047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bullet"/>
      <w:lvlText w:val=""/>
      <w:lvlJc w:val="left"/>
      <w:pPr>
        <w:tabs>
          <w:tab w:val="num" w:pos="720"/>
        </w:tabs>
        <w:ind w:left="720" w:hanging="360"/>
      </w:pPr>
      <w:rPr>
        <w:rFonts w:ascii="Calibri" w:hAnsi="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none"/>
      <w:suff w:val="nothing"/>
      <w:lvlText w:val=""/>
      <w:lvlJc w:val="left"/>
      <w:pPr>
        <w:tabs>
          <w:tab w:val="num" w:pos="0"/>
        </w:tabs>
        <w:ind w:left="0" w:firstLine="0"/>
      </w:pPr>
    </w:lvl>
    <w:lvl w:ilvl="5">
      <w:start w:val="1"/>
      <w:numFmt w:val="decimal"/>
      <w:lvlText w:val="%6."/>
      <w:lvlJc w:val="left"/>
      <w:pPr>
        <w:tabs>
          <w:tab w:val="num" w:pos="2520"/>
        </w:tabs>
        <w:ind w:left="2520" w:hanging="36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cs="Arial Unicode MS"/>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428" w:hanging="360"/>
      </w:pPr>
      <w:rPr>
        <w:rFonts w:ascii="Calibri" w:hAnsi="Calibri"/>
      </w:rPr>
    </w:lvl>
  </w:abstractNum>
  <w:abstractNum w:abstractNumId="3"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Cambria" w:hAnsi="Cambria"/>
      </w:rPr>
    </w:lvl>
  </w:abstractNum>
  <w:abstractNum w:abstractNumId="4" w15:restartNumberingAfterBreak="0">
    <w:nsid w:val="00000028"/>
    <w:multiLevelType w:val="singleLevel"/>
    <w:tmpl w:val="00000028"/>
    <w:name w:val="WW8Num44"/>
    <w:lvl w:ilvl="0">
      <w:start w:val="1"/>
      <w:numFmt w:val="bullet"/>
      <w:lvlText w:val=""/>
      <w:lvlJc w:val="left"/>
      <w:pPr>
        <w:tabs>
          <w:tab w:val="num" w:pos="0"/>
        </w:tabs>
        <w:ind w:left="1429" w:hanging="360"/>
      </w:pPr>
      <w:rPr>
        <w:rFonts w:ascii="Calibri" w:hAnsi="Calibri"/>
        <w:caps w:val="0"/>
        <w:smallCaps w:val="0"/>
        <w:strike w:val="0"/>
        <w:dstrike w:val="0"/>
        <w:vanish w:val="0"/>
        <w:position w:val="0"/>
        <w:sz w:val="24"/>
        <w:vertAlign w:val="baseline"/>
      </w:rPr>
    </w:lvl>
  </w:abstractNum>
  <w:abstractNum w:abstractNumId="5" w15:restartNumberingAfterBreak="0">
    <w:nsid w:val="03353CA9"/>
    <w:multiLevelType w:val="hybridMultilevel"/>
    <w:tmpl w:val="E4C85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536911"/>
    <w:multiLevelType w:val="hybridMultilevel"/>
    <w:tmpl w:val="1E96B648"/>
    <w:lvl w:ilvl="0" w:tplc="04190001">
      <w:start w:val="1"/>
      <w:numFmt w:val="bullet"/>
      <w:lvlText w:val=""/>
      <w:lvlJc w:val="left"/>
      <w:pPr>
        <w:tabs>
          <w:tab w:val="num" w:pos="1428"/>
        </w:tabs>
        <w:ind w:left="1428" w:hanging="360"/>
      </w:pPr>
      <w:rPr>
        <w:rFonts w:ascii="Calibri" w:hAnsi="Calibri"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7" w15:restartNumberingAfterBreak="0">
    <w:nsid w:val="18C31377"/>
    <w:multiLevelType w:val="hybridMultilevel"/>
    <w:tmpl w:val="9ACAD060"/>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8" w15:restartNumberingAfterBreak="0">
    <w:nsid w:val="1FDB5CCE"/>
    <w:multiLevelType w:val="hybridMultilevel"/>
    <w:tmpl w:val="6AF0140A"/>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9" w15:restartNumberingAfterBreak="0">
    <w:nsid w:val="21770E4A"/>
    <w:multiLevelType w:val="multilevel"/>
    <w:tmpl w:val="A894BDAC"/>
    <w:lvl w:ilvl="0">
      <w:start w:val="1"/>
      <w:numFmt w:val="bullet"/>
      <w:lvlText w:val=""/>
      <w:lvlJc w:val="left"/>
      <w:pPr>
        <w:tabs>
          <w:tab w:val="num" w:pos="927"/>
        </w:tabs>
        <w:ind w:left="927" w:hanging="360"/>
      </w:pPr>
      <w:rPr>
        <w:rFonts w:ascii="Calibri" w:hAnsi="Calibri" w:hint="default"/>
        <w:sz w:val="20"/>
      </w:rPr>
    </w:lvl>
    <w:lvl w:ilvl="1" w:tentative="1">
      <w:start w:val="1"/>
      <w:numFmt w:val="bullet"/>
      <w:lvlText w:val="o"/>
      <w:lvlJc w:val="left"/>
      <w:pPr>
        <w:tabs>
          <w:tab w:val="num" w:pos="1647"/>
        </w:tabs>
        <w:ind w:left="1647" w:hanging="360"/>
      </w:pPr>
      <w:rPr>
        <w:rFonts w:ascii="Tahoma" w:hAnsi="Tahoma" w:hint="default"/>
        <w:sz w:val="20"/>
      </w:rPr>
    </w:lvl>
    <w:lvl w:ilvl="2" w:tentative="1">
      <w:start w:val="1"/>
      <w:numFmt w:val="bullet"/>
      <w:lvlText w:val=""/>
      <w:lvlJc w:val="left"/>
      <w:pPr>
        <w:tabs>
          <w:tab w:val="num" w:pos="2367"/>
        </w:tabs>
        <w:ind w:left="2367" w:hanging="360"/>
      </w:pPr>
      <w:rPr>
        <w:rFonts w:ascii="Cambria" w:hAnsi="Cambria" w:hint="default"/>
        <w:sz w:val="20"/>
      </w:rPr>
    </w:lvl>
    <w:lvl w:ilvl="3" w:tentative="1">
      <w:start w:val="1"/>
      <w:numFmt w:val="bullet"/>
      <w:lvlText w:val=""/>
      <w:lvlJc w:val="left"/>
      <w:pPr>
        <w:tabs>
          <w:tab w:val="num" w:pos="3087"/>
        </w:tabs>
        <w:ind w:left="3087" w:hanging="360"/>
      </w:pPr>
      <w:rPr>
        <w:rFonts w:ascii="Cambria" w:hAnsi="Cambria" w:hint="default"/>
        <w:sz w:val="20"/>
      </w:rPr>
    </w:lvl>
    <w:lvl w:ilvl="4" w:tentative="1">
      <w:start w:val="1"/>
      <w:numFmt w:val="bullet"/>
      <w:lvlText w:val=""/>
      <w:lvlJc w:val="left"/>
      <w:pPr>
        <w:tabs>
          <w:tab w:val="num" w:pos="3807"/>
        </w:tabs>
        <w:ind w:left="3807" w:hanging="360"/>
      </w:pPr>
      <w:rPr>
        <w:rFonts w:ascii="Cambria" w:hAnsi="Cambria" w:hint="default"/>
        <w:sz w:val="20"/>
      </w:rPr>
    </w:lvl>
    <w:lvl w:ilvl="5" w:tentative="1">
      <w:start w:val="1"/>
      <w:numFmt w:val="bullet"/>
      <w:lvlText w:val=""/>
      <w:lvlJc w:val="left"/>
      <w:pPr>
        <w:tabs>
          <w:tab w:val="num" w:pos="4527"/>
        </w:tabs>
        <w:ind w:left="4527" w:hanging="360"/>
      </w:pPr>
      <w:rPr>
        <w:rFonts w:ascii="Cambria" w:hAnsi="Cambria" w:hint="default"/>
        <w:sz w:val="20"/>
      </w:rPr>
    </w:lvl>
    <w:lvl w:ilvl="6" w:tentative="1">
      <w:start w:val="1"/>
      <w:numFmt w:val="bullet"/>
      <w:lvlText w:val=""/>
      <w:lvlJc w:val="left"/>
      <w:pPr>
        <w:tabs>
          <w:tab w:val="num" w:pos="5247"/>
        </w:tabs>
        <w:ind w:left="5247" w:hanging="360"/>
      </w:pPr>
      <w:rPr>
        <w:rFonts w:ascii="Cambria" w:hAnsi="Cambria" w:hint="default"/>
        <w:sz w:val="20"/>
      </w:rPr>
    </w:lvl>
    <w:lvl w:ilvl="7" w:tentative="1">
      <w:start w:val="1"/>
      <w:numFmt w:val="bullet"/>
      <w:lvlText w:val=""/>
      <w:lvlJc w:val="left"/>
      <w:pPr>
        <w:tabs>
          <w:tab w:val="num" w:pos="5967"/>
        </w:tabs>
        <w:ind w:left="5967" w:hanging="360"/>
      </w:pPr>
      <w:rPr>
        <w:rFonts w:ascii="Cambria" w:hAnsi="Cambria" w:hint="default"/>
        <w:sz w:val="20"/>
      </w:rPr>
    </w:lvl>
    <w:lvl w:ilvl="8" w:tentative="1">
      <w:start w:val="1"/>
      <w:numFmt w:val="bullet"/>
      <w:lvlText w:val=""/>
      <w:lvlJc w:val="left"/>
      <w:pPr>
        <w:tabs>
          <w:tab w:val="num" w:pos="6687"/>
        </w:tabs>
        <w:ind w:left="6687" w:hanging="360"/>
      </w:pPr>
      <w:rPr>
        <w:rFonts w:ascii="Cambria" w:hAnsi="Cambria" w:hint="default"/>
        <w:sz w:val="20"/>
      </w:rPr>
    </w:lvl>
  </w:abstractNum>
  <w:abstractNum w:abstractNumId="10" w15:restartNumberingAfterBreak="0">
    <w:nsid w:val="415172C7"/>
    <w:multiLevelType w:val="hybridMultilevel"/>
    <w:tmpl w:val="38F6B39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1" w15:restartNumberingAfterBreak="0">
    <w:nsid w:val="4A653EE1"/>
    <w:multiLevelType w:val="hybridMultilevel"/>
    <w:tmpl w:val="F006D650"/>
    <w:lvl w:ilvl="0" w:tplc="F4BED280">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2" w15:restartNumberingAfterBreak="0">
    <w:nsid w:val="4ECB044E"/>
    <w:multiLevelType w:val="hybridMultilevel"/>
    <w:tmpl w:val="5BB6E0EA"/>
    <w:lvl w:ilvl="0" w:tplc="CF00ABF4">
      <w:start w:val="1"/>
      <w:numFmt w:val="decimal"/>
      <w:lvlText w:val="%1."/>
      <w:lvlJc w:val="left"/>
      <w:pPr>
        <w:ind w:left="1185" w:hanging="360"/>
      </w:pPr>
      <w:rPr>
        <w:rFonts w:cs="Arial Unicode MS" w:hint="default"/>
      </w:rPr>
    </w:lvl>
    <w:lvl w:ilvl="1" w:tplc="04190019" w:tentative="1">
      <w:start w:val="1"/>
      <w:numFmt w:val="lowerLetter"/>
      <w:lvlText w:val="%2."/>
      <w:lvlJc w:val="left"/>
      <w:pPr>
        <w:ind w:left="1905" w:hanging="360"/>
      </w:pPr>
      <w:rPr>
        <w:rFonts w:cs="Arial Unicode MS"/>
      </w:rPr>
    </w:lvl>
    <w:lvl w:ilvl="2" w:tplc="0419001B" w:tentative="1">
      <w:start w:val="1"/>
      <w:numFmt w:val="lowerRoman"/>
      <w:lvlText w:val="%3."/>
      <w:lvlJc w:val="right"/>
      <w:pPr>
        <w:ind w:left="2625" w:hanging="180"/>
      </w:pPr>
      <w:rPr>
        <w:rFonts w:cs="Arial Unicode MS"/>
      </w:rPr>
    </w:lvl>
    <w:lvl w:ilvl="3" w:tplc="0419000F" w:tentative="1">
      <w:start w:val="1"/>
      <w:numFmt w:val="decimal"/>
      <w:lvlText w:val="%4."/>
      <w:lvlJc w:val="left"/>
      <w:pPr>
        <w:ind w:left="3345" w:hanging="360"/>
      </w:pPr>
      <w:rPr>
        <w:rFonts w:cs="Arial Unicode MS"/>
      </w:rPr>
    </w:lvl>
    <w:lvl w:ilvl="4" w:tplc="04190019" w:tentative="1">
      <w:start w:val="1"/>
      <w:numFmt w:val="lowerLetter"/>
      <w:lvlText w:val="%5."/>
      <w:lvlJc w:val="left"/>
      <w:pPr>
        <w:ind w:left="4065" w:hanging="360"/>
      </w:pPr>
      <w:rPr>
        <w:rFonts w:cs="Arial Unicode MS"/>
      </w:rPr>
    </w:lvl>
    <w:lvl w:ilvl="5" w:tplc="0419001B" w:tentative="1">
      <w:start w:val="1"/>
      <w:numFmt w:val="lowerRoman"/>
      <w:lvlText w:val="%6."/>
      <w:lvlJc w:val="right"/>
      <w:pPr>
        <w:ind w:left="4785" w:hanging="180"/>
      </w:pPr>
      <w:rPr>
        <w:rFonts w:cs="Arial Unicode MS"/>
      </w:rPr>
    </w:lvl>
    <w:lvl w:ilvl="6" w:tplc="0419000F" w:tentative="1">
      <w:start w:val="1"/>
      <w:numFmt w:val="decimal"/>
      <w:lvlText w:val="%7."/>
      <w:lvlJc w:val="left"/>
      <w:pPr>
        <w:ind w:left="5505" w:hanging="360"/>
      </w:pPr>
      <w:rPr>
        <w:rFonts w:cs="Arial Unicode MS"/>
      </w:rPr>
    </w:lvl>
    <w:lvl w:ilvl="7" w:tplc="04190019" w:tentative="1">
      <w:start w:val="1"/>
      <w:numFmt w:val="lowerLetter"/>
      <w:lvlText w:val="%8."/>
      <w:lvlJc w:val="left"/>
      <w:pPr>
        <w:ind w:left="6225" w:hanging="360"/>
      </w:pPr>
      <w:rPr>
        <w:rFonts w:cs="Arial Unicode MS"/>
      </w:rPr>
    </w:lvl>
    <w:lvl w:ilvl="8" w:tplc="0419001B" w:tentative="1">
      <w:start w:val="1"/>
      <w:numFmt w:val="lowerRoman"/>
      <w:lvlText w:val="%9."/>
      <w:lvlJc w:val="right"/>
      <w:pPr>
        <w:ind w:left="6945" w:hanging="180"/>
      </w:pPr>
      <w:rPr>
        <w:rFonts w:cs="Arial Unicode MS"/>
      </w:rPr>
    </w:lvl>
  </w:abstractNum>
  <w:abstractNum w:abstractNumId="13" w15:restartNumberingAfterBreak="0">
    <w:nsid w:val="539C5BC4"/>
    <w:multiLevelType w:val="hybridMultilevel"/>
    <w:tmpl w:val="5BE85FD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4" w15:restartNumberingAfterBreak="0">
    <w:nsid w:val="551304E0"/>
    <w:multiLevelType w:val="hybridMultilevel"/>
    <w:tmpl w:val="3B046BCC"/>
    <w:lvl w:ilvl="0" w:tplc="BE44EED0">
      <w:start w:val="1"/>
      <w:numFmt w:val="decimal"/>
      <w:lvlText w:val="%1."/>
      <w:lvlJc w:val="left"/>
      <w:pPr>
        <w:ind w:left="1485" w:hanging="360"/>
      </w:pPr>
      <w:rPr>
        <w:rFonts w:cs="Arial Unicode MS" w:hint="default"/>
      </w:rPr>
    </w:lvl>
    <w:lvl w:ilvl="1" w:tplc="04190019" w:tentative="1">
      <w:start w:val="1"/>
      <w:numFmt w:val="lowerLetter"/>
      <w:lvlText w:val="%2."/>
      <w:lvlJc w:val="left"/>
      <w:pPr>
        <w:ind w:left="2205" w:hanging="360"/>
      </w:pPr>
      <w:rPr>
        <w:rFonts w:cs="Arial Unicode MS"/>
      </w:rPr>
    </w:lvl>
    <w:lvl w:ilvl="2" w:tplc="0419001B" w:tentative="1">
      <w:start w:val="1"/>
      <w:numFmt w:val="lowerRoman"/>
      <w:lvlText w:val="%3."/>
      <w:lvlJc w:val="right"/>
      <w:pPr>
        <w:ind w:left="2925" w:hanging="180"/>
      </w:pPr>
      <w:rPr>
        <w:rFonts w:cs="Arial Unicode MS"/>
      </w:rPr>
    </w:lvl>
    <w:lvl w:ilvl="3" w:tplc="0419000F" w:tentative="1">
      <w:start w:val="1"/>
      <w:numFmt w:val="decimal"/>
      <w:lvlText w:val="%4."/>
      <w:lvlJc w:val="left"/>
      <w:pPr>
        <w:ind w:left="3645" w:hanging="360"/>
      </w:pPr>
      <w:rPr>
        <w:rFonts w:cs="Arial Unicode MS"/>
      </w:rPr>
    </w:lvl>
    <w:lvl w:ilvl="4" w:tplc="04190019" w:tentative="1">
      <w:start w:val="1"/>
      <w:numFmt w:val="lowerLetter"/>
      <w:lvlText w:val="%5."/>
      <w:lvlJc w:val="left"/>
      <w:pPr>
        <w:ind w:left="4365" w:hanging="360"/>
      </w:pPr>
      <w:rPr>
        <w:rFonts w:cs="Arial Unicode MS"/>
      </w:rPr>
    </w:lvl>
    <w:lvl w:ilvl="5" w:tplc="0419001B" w:tentative="1">
      <w:start w:val="1"/>
      <w:numFmt w:val="lowerRoman"/>
      <w:lvlText w:val="%6."/>
      <w:lvlJc w:val="right"/>
      <w:pPr>
        <w:ind w:left="5085" w:hanging="180"/>
      </w:pPr>
      <w:rPr>
        <w:rFonts w:cs="Arial Unicode MS"/>
      </w:rPr>
    </w:lvl>
    <w:lvl w:ilvl="6" w:tplc="0419000F" w:tentative="1">
      <w:start w:val="1"/>
      <w:numFmt w:val="decimal"/>
      <w:lvlText w:val="%7."/>
      <w:lvlJc w:val="left"/>
      <w:pPr>
        <w:ind w:left="5805" w:hanging="360"/>
      </w:pPr>
      <w:rPr>
        <w:rFonts w:cs="Arial Unicode MS"/>
      </w:rPr>
    </w:lvl>
    <w:lvl w:ilvl="7" w:tplc="04190019" w:tentative="1">
      <w:start w:val="1"/>
      <w:numFmt w:val="lowerLetter"/>
      <w:lvlText w:val="%8."/>
      <w:lvlJc w:val="left"/>
      <w:pPr>
        <w:ind w:left="6525" w:hanging="360"/>
      </w:pPr>
      <w:rPr>
        <w:rFonts w:cs="Arial Unicode MS"/>
      </w:rPr>
    </w:lvl>
    <w:lvl w:ilvl="8" w:tplc="0419001B" w:tentative="1">
      <w:start w:val="1"/>
      <w:numFmt w:val="lowerRoman"/>
      <w:lvlText w:val="%9."/>
      <w:lvlJc w:val="right"/>
      <w:pPr>
        <w:ind w:left="7245" w:hanging="180"/>
      </w:pPr>
      <w:rPr>
        <w:rFonts w:cs="Arial Unicode MS"/>
      </w:rPr>
    </w:lvl>
  </w:abstractNum>
  <w:abstractNum w:abstractNumId="15" w15:restartNumberingAfterBreak="0">
    <w:nsid w:val="66004D37"/>
    <w:multiLevelType w:val="hybridMultilevel"/>
    <w:tmpl w:val="1DE0A578"/>
    <w:lvl w:ilvl="0" w:tplc="04190001">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abstractNum w:abstractNumId="16" w15:restartNumberingAfterBreak="0">
    <w:nsid w:val="71A63B34"/>
    <w:multiLevelType w:val="hybridMultilevel"/>
    <w:tmpl w:val="2CD8CFB6"/>
    <w:lvl w:ilvl="0" w:tplc="04190001">
      <w:numFmt w:val="bullet"/>
      <w:lvlText w:val=""/>
      <w:lvlJc w:val="left"/>
      <w:pPr>
        <w:ind w:left="720" w:hanging="360"/>
      </w:pPr>
      <w:rPr>
        <w:rFonts w:ascii="Calibri" w:eastAsia="Arial Unicode MS" w:hAnsi="Calibri" w:cs="Arial Unicode MS" w:hint="default"/>
      </w:rPr>
    </w:lvl>
    <w:lvl w:ilvl="1" w:tplc="04190003" w:tentative="1">
      <w:start w:val="1"/>
      <w:numFmt w:val="bullet"/>
      <w:lvlText w:val="o"/>
      <w:lvlJc w:val="left"/>
      <w:pPr>
        <w:ind w:left="1440" w:hanging="360"/>
      </w:pPr>
      <w:rPr>
        <w:rFonts w:ascii="Tahoma" w:hAnsi="Tahoma" w:cs="Tahoma" w:hint="default"/>
      </w:rPr>
    </w:lvl>
    <w:lvl w:ilvl="2" w:tplc="04190005" w:tentative="1">
      <w:start w:val="1"/>
      <w:numFmt w:val="bullet"/>
      <w:lvlText w:val=""/>
      <w:lvlJc w:val="left"/>
      <w:pPr>
        <w:ind w:left="2160" w:hanging="360"/>
      </w:pPr>
      <w:rPr>
        <w:rFonts w:ascii="Cambria" w:hAnsi="Cambria" w:hint="default"/>
      </w:rPr>
    </w:lvl>
    <w:lvl w:ilvl="3" w:tplc="04190001" w:tentative="1">
      <w:start w:val="1"/>
      <w:numFmt w:val="bullet"/>
      <w:lvlText w:val=""/>
      <w:lvlJc w:val="left"/>
      <w:pPr>
        <w:ind w:left="2880" w:hanging="360"/>
      </w:pPr>
      <w:rPr>
        <w:rFonts w:ascii="Calibri" w:hAnsi="Calibri" w:hint="default"/>
      </w:rPr>
    </w:lvl>
    <w:lvl w:ilvl="4" w:tplc="04190003" w:tentative="1">
      <w:start w:val="1"/>
      <w:numFmt w:val="bullet"/>
      <w:lvlText w:val="o"/>
      <w:lvlJc w:val="left"/>
      <w:pPr>
        <w:ind w:left="3600" w:hanging="360"/>
      </w:pPr>
      <w:rPr>
        <w:rFonts w:ascii="Tahoma" w:hAnsi="Tahoma" w:cs="Tahoma" w:hint="default"/>
      </w:rPr>
    </w:lvl>
    <w:lvl w:ilvl="5" w:tplc="04190005" w:tentative="1">
      <w:start w:val="1"/>
      <w:numFmt w:val="bullet"/>
      <w:lvlText w:val=""/>
      <w:lvlJc w:val="left"/>
      <w:pPr>
        <w:ind w:left="4320" w:hanging="360"/>
      </w:pPr>
      <w:rPr>
        <w:rFonts w:ascii="Cambria" w:hAnsi="Cambria" w:hint="default"/>
      </w:rPr>
    </w:lvl>
    <w:lvl w:ilvl="6" w:tplc="04190001" w:tentative="1">
      <w:start w:val="1"/>
      <w:numFmt w:val="bullet"/>
      <w:lvlText w:val=""/>
      <w:lvlJc w:val="left"/>
      <w:pPr>
        <w:ind w:left="5040" w:hanging="360"/>
      </w:pPr>
      <w:rPr>
        <w:rFonts w:ascii="Calibri" w:hAnsi="Calibri" w:hint="default"/>
      </w:rPr>
    </w:lvl>
    <w:lvl w:ilvl="7" w:tplc="04190003" w:tentative="1">
      <w:start w:val="1"/>
      <w:numFmt w:val="bullet"/>
      <w:lvlText w:val="o"/>
      <w:lvlJc w:val="left"/>
      <w:pPr>
        <w:ind w:left="5760" w:hanging="360"/>
      </w:pPr>
      <w:rPr>
        <w:rFonts w:ascii="Tahoma" w:hAnsi="Tahoma" w:cs="Tahoma" w:hint="default"/>
      </w:rPr>
    </w:lvl>
    <w:lvl w:ilvl="8" w:tplc="04190005" w:tentative="1">
      <w:start w:val="1"/>
      <w:numFmt w:val="bullet"/>
      <w:lvlText w:val=""/>
      <w:lvlJc w:val="left"/>
      <w:pPr>
        <w:ind w:left="6480" w:hanging="360"/>
      </w:pPr>
      <w:rPr>
        <w:rFonts w:ascii="Cambria" w:hAnsi="Cambria" w:hint="default"/>
      </w:rPr>
    </w:lvl>
  </w:abstractNum>
  <w:num w:numId="1">
    <w:abstractNumId w:val="12"/>
  </w:num>
  <w:num w:numId="2">
    <w:abstractNumId w:val="14"/>
  </w:num>
  <w:num w:numId="3">
    <w:abstractNumId w:val="10"/>
  </w:num>
  <w:num w:numId="4">
    <w:abstractNumId w:val="7"/>
  </w:num>
  <w:num w:numId="5">
    <w:abstractNumId w:val="6"/>
  </w:num>
  <w:num w:numId="6">
    <w:abstractNumId w:val="13"/>
  </w:num>
  <w:num w:numId="7">
    <w:abstractNumId w:val="15"/>
  </w:num>
  <w:num w:numId="8">
    <w:abstractNumId w:val="5"/>
  </w:num>
  <w:num w:numId="9">
    <w:abstractNumId w:val="4"/>
  </w:num>
  <w:num w:numId="10">
    <w:abstractNumId w:val="9"/>
  </w:num>
  <w:num w:numId="11">
    <w:abstractNumId w:val="0"/>
  </w:num>
  <w:num w:numId="12">
    <w:abstractNumId w:val="1"/>
  </w:num>
  <w:num w:numId="13">
    <w:abstractNumId w:val="2"/>
  </w:num>
  <w:num w:numId="14">
    <w:abstractNumId w:val="11"/>
  </w:num>
  <w:num w:numId="15">
    <w:abstractNumId w:val="16"/>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ttachedTemplate r:id="rId1"/>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46A0"/>
    <w:rsid w:val="00000382"/>
    <w:rsid w:val="000010D0"/>
    <w:rsid w:val="0000156C"/>
    <w:rsid w:val="00001AC4"/>
    <w:rsid w:val="00002130"/>
    <w:rsid w:val="0000295C"/>
    <w:rsid w:val="0000347C"/>
    <w:rsid w:val="00004EF3"/>
    <w:rsid w:val="000051B8"/>
    <w:rsid w:val="000056F8"/>
    <w:rsid w:val="00005B1B"/>
    <w:rsid w:val="000061B0"/>
    <w:rsid w:val="0000633E"/>
    <w:rsid w:val="000073CD"/>
    <w:rsid w:val="000078F8"/>
    <w:rsid w:val="00007ACE"/>
    <w:rsid w:val="00007E75"/>
    <w:rsid w:val="0001016B"/>
    <w:rsid w:val="00010257"/>
    <w:rsid w:val="000102DF"/>
    <w:rsid w:val="00010510"/>
    <w:rsid w:val="000106CA"/>
    <w:rsid w:val="000109DF"/>
    <w:rsid w:val="00011183"/>
    <w:rsid w:val="000112B5"/>
    <w:rsid w:val="000112D1"/>
    <w:rsid w:val="0001147E"/>
    <w:rsid w:val="000114B9"/>
    <w:rsid w:val="00011BA7"/>
    <w:rsid w:val="00011BFF"/>
    <w:rsid w:val="00013AAE"/>
    <w:rsid w:val="00013B0F"/>
    <w:rsid w:val="00013FC0"/>
    <w:rsid w:val="00014C26"/>
    <w:rsid w:val="0001548E"/>
    <w:rsid w:val="00015F65"/>
    <w:rsid w:val="00015FAE"/>
    <w:rsid w:val="00017023"/>
    <w:rsid w:val="00017102"/>
    <w:rsid w:val="000173A8"/>
    <w:rsid w:val="00020304"/>
    <w:rsid w:val="00020424"/>
    <w:rsid w:val="0002063C"/>
    <w:rsid w:val="00020973"/>
    <w:rsid w:val="00020D76"/>
    <w:rsid w:val="00021A06"/>
    <w:rsid w:val="00021C2A"/>
    <w:rsid w:val="0002224B"/>
    <w:rsid w:val="0002237B"/>
    <w:rsid w:val="000225FA"/>
    <w:rsid w:val="00022B1E"/>
    <w:rsid w:val="00022F79"/>
    <w:rsid w:val="0002377F"/>
    <w:rsid w:val="00023A50"/>
    <w:rsid w:val="00023BE9"/>
    <w:rsid w:val="000252DC"/>
    <w:rsid w:val="00025C2A"/>
    <w:rsid w:val="00026474"/>
    <w:rsid w:val="0002678E"/>
    <w:rsid w:val="00026830"/>
    <w:rsid w:val="00026C23"/>
    <w:rsid w:val="0002773D"/>
    <w:rsid w:val="00030321"/>
    <w:rsid w:val="00030401"/>
    <w:rsid w:val="00030795"/>
    <w:rsid w:val="000317B7"/>
    <w:rsid w:val="00031AE1"/>
    <w:rsid w:val="00031D18"/>
    <w:rsid w:val="00032133"/>
    <w:rsid w:val="00032723"/>
    <w:rsid w:val="00032F0D"/>
    <w:rsid w:val="0003313E"/>
    <w:rsid w:val="00033A9F"/>
    <w:rsid w:val="0003411F"/>
    <w:rsid w:val="000353BD"/>
    <w:rsid w:val="00035608"/>
    <w:rsid w:val="000358AF"/>
    <w:rsid w:val="0003596C"/>
    <w:rsid w:val="00035A0B"/>
    <w:rsid w:val="0003640A"/>
    <w:rsid w:val="000368A1"/>
    <w:rsid w:val="0003753C"/>
    <w:rsid w:val="000407BC"/>
    <w:rsid w:val="000415EF"/>
    <w:rsid w:val="00041F71"/>
    <w:rsid w:val="0004262D"/>
    <w:rsid w:val="0004313C"/>
    <w:rsid w:val="00043675"/>
    <w:rsid w:val="00043C60"/>
    <w:rsid w:val="00044353"/>
    <w:rsid w:val="000445D1"/>
    <w:rsid w:val="00044ED9"/>
    <w:rsid w:val="00045004"/>
    <w:rsid w:val="00045694"/>
    <w:rsid w:val="0004587E"/>
    <w:rsid w:val="0004724E"/>
    <w:rsid w:val="000472D5"/>
    <w:rsid w:val="00047B35"/>
    <w:rsid w:val="000507A4"/>
    <w:rsid w:val="00050B72"/>
    <w:rsid w:val="00050BDA"/>
    <w:rsid w:val="00051A50"/>
    <w:rsid w:val="000522D3"/>
    <w:rsid w:val="00052A2C"/>
    <w:rsid w:val="000531A6"/>
    <w:rsid w:val="000537DF"/>
    <w:rsid w:val="00053C7B"/>
    <w:rsid w:val="00054331"/>
    <w:rsid w:val="000544D8"/>
    <w:rsid w:val="00054A14"/>
    <w:rsid w:val="0005629F"/>
    <w:rsid w:val="00056641"/>
    <w:rsid w:val="00056ACA"/>
    <w:rsid w:val="0005700E"/>
    <w:rsid w:val="0005719F"/>
    <w:rsid w:val="00057A99"/>
    <w:rsid w:val="00057CE2"/>
    <w:rsid w:val="00057F80"/>
    <w:rsid w:val="00060141"/>
    <w:rsid w:val="00060418"/>
    <w:rsid w:val="00060602"/>
    <w:rsid w:val="000607F6"/>
    <w:rsid w:val="0006146E"/>
    <w:rsid w:val="000616F1"/>
    <w:rsid w:val="000621D8"/>
    <w:rsid w:val="00062707"/>
    <w:rsid w:val="00062C65"/>
    <w:rsid w:val="000635DA"/>
    <w:rsid w:val="00063664"/>
    <w:rsid w:val="00063C68"/>
    <w:rsid w:val="00064100"/>
    <w:rsid w:val="0006460B"/>
    <w:rsid w:val="000646AC"/>
    <w:rsid w:val="000646FF"/>
    <w:rsid w:val="00064D26"/>
    <w:rsid w:val="0006544E"/>
    <w:rsid w:val="00065D27"/>
    <w:rsid w:val="000664BD"/>
    <w:rsid w:val="00066973"/>
    <w:rsid w:val="00067595"/>
    <w:rsid w:val="00070256"/>
    <w:rsid w:val="00070404"/>
    <w:rsid w:val="00070587"/>
    <w:rsid w:val="00070B60"/>
    <w:rsid w:val="000713FB"/>
    <w:rsid w:val="00071CBF"/>
    <w:rsid w:val="00071D16"/>
    <w:rsid w:val="0007245C"/>
    <w:rsid w:val="000727B1"/>
    <w:rsid w:val="00072E9F"/>
    <w:rsid w:val="0007316A"/>
    <w:rsid w:val="00073FA7"/>
    <w:rsid w:val="000748B2"/>
    <w:rsid w:val="00074912"/>
    <w:rsid w:val="00074974"/>
    <w:rsid w:val="00074FE6"/>
    <w:rsid w:val="000750B1"/>
    <w:rsid w:val="00075757"/>
    <w:rsid w:val="00075965"/>
    <w:rsid w:val="00075D99"/>
    <w:rsid w:val="00076486"/>
    <w:rsid w:val="0007687A"/>
    <w:rsid w:val="00076C8A"/>
    <w:rsid w:val="0007735E"/>
    <w:rsid w:val="0007739B"/>
    <w:rsid w:val="00077496"/>
    <w:rsid w:val="0007762D"/>
    <w:rsid w:val="00077DDA"/>
    <w:rsid w:val="00080056"/>
    <w:rsid w:val="00080473"/>
    <w:rsid w:val="00080A60"/>
    <w:rsid w:val="00080AB7"/>
    <w:rsid w:val="00081C24"/>
    <w:rsid w:val="00081DCF"/>
    <w:rsid w:val="000823FF"/>
    <w:rsid w:val="0008274C"/>
    <w:rsid w:val="00083629"/>
    <w:rsid w:val="00083637"/>
    <w:rsid w:val="0008394B"/>
    <w:rsid w:val="00083DCA"/>
    <w:rsid w:val="00083E99"/>
    <w:rsid w:val="00083EF0"/>
    <w:rsid w:val="00084C02"/>
    <w:rsid w:val="00084D19"/>
    <w:rsid w:val="0008515D"/>
    <w:rsid w:val="000852F8"/>
    <w:rsid w:val="000867DE"/>
    <w:rsid w:val="0008688D"/>
    <w:rsid w:val="000868B3"/>
    <w:rsid w:val="00086B25"/>
    <w:rsid w:val="00086B5A"/>
    <w:rsid w:val="00086C97"/>
    <w:rsid w:val="00086E15"/>
    <w:rsid w:val="0008745B"/>
    <w:rsid w:val="00087667"/>
    <w:rsid w:val="00090678"/>
    <w:rsid w:val="00090CFB"/>
    <w:rsid w:val="0009253E"/>
    <w:rsid w:val="000926F4"/>
    <w:rsid w:val="00092806"/>
    <w:rsid w:val="00092B19"/>
    <w:rsid w:val="00092BFB"/>
    <w:rsid w:val="00092DAB"/>
    <w:rsid w:val="00093A64"/>
    <w:rsid w:val="0009404D"/>
    <w:rsid w:val="00094A8F"/>
    <w:rsid w:val="00094E28"/>
    <w:rsid w:val="00095930"/>
    <w:rsid w:val="00095BD1"/>
    <w:rsid w:val="00096B31"/>
    <w:rsid w:val="00096F52"/>
    <w:rsid w:val="0009711E"/>
    <w:rsid w:val="0009721A"/>
    <w:rsid w:val="00097388"/>
    <w:rsid w:val="00097C79"/>
    <w:rsid w:val="00097CDA"/>
    <w:rsid w:val="00097DB0"/>
    <w:rsid w:val="000A1595"/>
    <w:rsid w:val="000A1FBA"/>
    <w:rsid w:val="000A2053"/>
    <w:rsid w:val="000A250B"/>
    <w:rsid w:val="000A2949"/>
    <w:rsid w:val="000A31C3"/>
    <w:rsid w:val="000A47D0"/>
    <w:rsid w:val="000A54E6"/>
    <w:rsid w:val="000A5560"/>
    <w:rsid w:val="000A564E"/>
    <w:rsid w:val="000A5A72"/>
    <w:rsid w:val="000A63E3"/>
    <w:rsid w:val="000A64BD"/>
    <w:rsid w:val="000A6AAC"/>
    <w:rsid w:val="000A6E60"/>
    <w:rsid w:val="000A6F09"/>
    <w:rsid w:val="000A71A0"/>
    <w:rsid w:val="000A7B8B"/>
    <w:rsid w:val="000A7D3E"/>
    <w:rsid w:val="000B019B"/>
    <w:rsid w:val="000B0373"/>
    <w:rsid w:val="000B08A9"/>
    <w:rsid w:val="000B0B55"/>
    <w:rsid w:val="000B0DC9"/>
    <w:rsid w:val="000B0E1E"/>
    <w:rsid w:val="000B0F9A"/>
    <w:rsid w:val="000B1407"/>
    <w:rsid w:val="000B14AA"/>
    <w:rsid w:val="000B210D"/>
    <w:rsid w:val="000B31AB"/>
    <w:rsid w:val="000B3437"/>
    <w:rsid w:val="000B36D2"/>
    <w:rsid w:val="000B39D2"/>
    <w:rsid w:val="000B3A12"/>
    <w:rsid w:val="000B4231"/>
    <w:rsid w:val="000B469A"/>
    <w:rsid w:val="000B4916"/>
    <w:rsid w:val="000B586B"/>
    <w:rsid w:val="000B7105"/>
    <w:rsid w:val="000B746E"/>
    <w:rsid w:val="000B7588"/>
    <w:rsid w:val="000B77A7"/>
    <w:rsid w:val="000C02E3"/>
    <w:rsid w:val="000C0572"/>
    <w:rsid w:val="000C0892"/>
    <w:rsid w:val="000C0DFB"/>
    <w:rsid w:val="000C0DFE"/>
    <w:rsid w:val="000C0EB2"/>
    <w:rsid w:val="000C199A"/>
    <w:rsid w:val="000C2797"/>
    <w:rsid w:val="000C2DD8"/>
    <w:rsid w:val="000C303E"/>
    <w:rsid w:val="000C41B7"/>
    <w:rsid w:val="000C4860"/>
    <w:rsid w:val="000C492B"/>
    <w:rsid w:val="000C4A39"/>
    <w:rsid w:val="000C54CB"/>
    <w:rsid w:val="000C5760"/>
    <w:rsid w:val="000C57D0"/>
    <w:rsid w:val="000C5848"/>
    <w:rsid w:val="000C5A7B"/>
    <w:rsid w:val="000C5C4E"/>
    <w:rsid w:val="000C610F"/>
    <w:rsid w:val="000C718D"/>
    <w:rsid w:val="000C71FB"/>
    <w:rsid w:val="000C748F"/>
    <w:rsid w:val="000C78CD"/>
    <w:rsid w:val="000C7AFA"/>
    <w:rsid w:val="000C7E20"/>
    <w:rsid w:val="000C7F27"/>
    <w:rsid w:val="000C7F8B"/>
    <w:rsid w:val="000D0058"/>
    <w:rsid w:val="000D0C49"/>
    <w:rsid w:val="000D1AB9"/>
    <w:rsid w:val="000D25D3"/>
    <w:rsid w:val="000D287E"/>
    <w:rsid w:val="000D392C"/>
    <w:rsid w:val="000D3D93"/>
    <w:rsid w:val="000D3E34"/>
    <w:rsid w:val="000D504E"/>
    <w:rsid w:val="000D572C"/>
    <w:rsid w:val="000D59BA"/>
    <w:rsid w:val="000D5FAD"/>
    <w:rsid w:val="000D6010"/>
    <w:rsid w:val="000D6410"/>
    <w:rsid w:val="000D65B6"/>
    <w:rsid w:val="000D736C"/>
    <w:rsid w:val="000D764E"/>
    <w:rsid w:val="000D764F"/>
    <w:rsid w:val="000E0830"/>
    <w:rsid w:val="000E0BC9"/>
    <w:rsid w:val="000E11E9"/>
    <w:rsid w:val="000E1A6A"/>
    <w:rsid w:val="000E1E2E"/>
    <w:rsid w:val="000E2205"/>
    <w:rsid w:val="000E2666"/>
    <w:rsid w:val="000E270A"/>
    <w:rsid w:val="000E2DDE"/>
    <w:rsid w:val="000E3AD2"/>
    <w:rsid w:val="000E3EB3"/>
    <w:rsid w:val="000E3F93"/>
    <w:rsid w:val="000E40D2"/>
    <w:rsid w:val="000E42B7"/>
    <w:rsid w:val="000E45B3"/>
    <w:rsid w:val="000E532E"/>
    <w:rsid w:val="000E5BE4"/>
    <w:rsid w:val="000E6241"/>
    <w:rsid w:val="000E64CB"/>
    <w:rsid w:val="000E64EA"/>
    <w:rsid w:val="000E67A1"/>
    <w:rsid w:val="000E7496"/>
    <w:rsid w:val="000E785F"/>
    <w:rsid w:val="000E7E6D"/>
    <w:rsid w:val="000E7EA6"/>
    <w:rsid w:val="000F0B24"/>
    <w:rsid w:val="000F2B60"/>
    <w:rsid w:val="000F3FE5"/>
    <w:rsid w:val="000F5E2B"/>
    <w:rsid w:val="000F6578"/>
    <w:rsid w:val="000F6CF2"/>
    <w:rsid w:val="000F722D"/>
    <w:rsid w:val="000F778D"/>
    <w:rsid w:val="001006FF"/>
    <w:rsid w:val="00100A0C"/>
    <w:rsid w:val="00101B34"/>
    <w:rsid w:val="00101F32"/>
    <w:rsid w:val="00102284"/>
    <w:rsid w:val="001037D5"/>
    <w:rsid w:val="00103E7F"/>
    <w:rsid w:val="0010466F"/>
    <w:rsid w:val="00105147"/>
    <w:rsid w:val="00105A98"/>
    <w:rsid w:val="00106015"/>
    <w:rsid w:val="001079B2"/>
    <w:rsid w:val="00107A73"/>
    <w:rsid w:val="00107B98"/>
    <w:rsid w:val="00107E0D"/>
    <w:rsid w:val="001112E7"/>
    <w:rsid w:val="00111C7A"/>
    <w:rsid w:val="00111C81"/>
    <w:rsid w:val="00112767"/>
    <w:rsid w:val="00112A8A"/>
    <w:rsid w:val="00112D48"/>
    <w:rsid w:val="0011358A"/>
    <w:rsid w:val="00113743"/>
    <w:rsid w:val="00113896"/>
    <w:rsid w:val="0011413C"/>
    <w:rsid w:val="001145CF"/>
    <w:rsid w:val="001146F9"/>
    <w:rsid w:val="00115CEE"/>
    <w:rsid w:val="00116959"/>
    <w:rsid w:val="00117255"/>
    <w:rsid w:val="001172AC"/>
    <w:rsid w:val="00117354"/>
    <w:rsid w:val="00117527"/>
    <w:rsid w:val="00117C18"/>
    <w:rsid w:val="001208B4"/>
    <w:rsid w:val="00121672"/>
    <w:rsid w:val="00122A59"/>
    <w:rsid w:val="001242B8"/>
    <w:rsid w:val="00124603"/>
    <w:rsid w:val="00124B78"/>
    <w:rsid w:val="00124E11"/>
    <w:rsid w:val="001251AD"/>
    <w:rsid w:val="001255D4"/>
    <w:rsid w:val="00125909"/>
    <w:rsid w:val="00126819"/>
    <w:rsid w:val="00127503"/>
    <w:rsid w:val="0012751F"/>
    <w:rsid w:val="001275D4"/>
    <w:rsid w:val="001277FE"/>
    <w:rsid w:val="001278D7"/>
    <w:rsid w:val="00127F0E"/>
    <w:rsid w:val="00127F6C"/>
    <w:rsid w:val="00127F83"/>
    <w:rsid w:val="00130365"/>
    <w:rsid w:val="00130618"/>
    <w:rsid w:val="00130A16"/>
    <w:rsid w:val="00130A5F"/>
    <w:rsid w:val="00131252"/>
    <w:rsid w:val="0013150B"/>
    <w:rsid w:val="001315FB"/>
    <w:rsid w:val="00131687"/>
    <w:rsid w:val="001317CA"/>
    <w:rsid w:val="00131DF2"/>
    <w:rsid w:val="001320CC"/>
    <w:rsid w:val="00132286"/>
    <w:rsid w:val="00132650"/>
    <w:rsid w:val="00132BBE"/>
    <w:rsid w:val="00132BD3"/>
    <w:rsid w:val="00132E30"/>
    <w:rsid w:val="0013439D"/>
    <w:rsid w:val="00134D1C"/>
    <w:rsid w:val="00135007"/>
    <w:rsid w:val="00135094"/>
    <w:rsid w:val="00135226"/>
    <w:rsid w:val="0013530A"/>
    <w:rsid w:val="00136FE6"/>
    <w:rsid w:val="00137470"/>
    <w:rsid w:val="0014000C"/>
    <w:rsid w:val="00140112"/>
    <w:rsid w:val="00140BA3"/>
    <w:rsid w:val="00141241"/>
    <w:rsid w:val="001415F7"/>
    <w:rsid w:val="001416FE"/>
    <w:rsid w:val="0014176D"/>
    <w:rsid w:val="00141C6E"/>
    <w:rsid w:val="00141D6D"/>
    <w:rsid w:val="0014220F"/>
    <w:rsid w:val="0014281F"/>
    <w:rsid w:val="0014359C"/>
    <w:rsid w:val="00143732"/>
    <w:rsid w:val="00143A94"/>
    <w:rsid w:val="00145277"/>
    <w:rsid w:val="00145578"/>
    <w:rsid w:val="00145622"/>
    <w:rsid w:val="00145A84"/>
    <w:rsid w:val="0014612D"/>
    <w:rsid w:val="001464AE"/>
    <w:rsid w:val="00146795"/>
    <w:rsid w:val="001469CF"/>
    <w:rsid w:val="00146B03"/>
    <w:rsid w:val="001477D6"/>
    <w:rsid w:val="0015011F"/>
    <w:rsid w:val="00150383"/>
    <w:rsid w:val="001505CD"/>
    <w:rsid w:val="00150E4A"/>
    <w:rsid w:val="001517DB"/>
    <w:rsid w:val="0015277C"/>
    <w:rsid w:val="001533FE"/>
    <w:rsid w:val="001540F4"/>
    <w:rsid w:val="00154556"/>
    <w:rsid w:val="0015463D"/>
    <w:rsid w:val="00154665"/>
    <w:rsid w:val="00154B71"/>
    <w:rsid w:val="0015505E"/>
    <w:rsid w:val="00155437"/>
    <w:rsid w:val="00155C64"/>
    <w:rsid w:val="00155DAE"/>
    <w:rsid w:val="00156AF5"/>
    <w:rsid w:val="001573A4"/>
    <w:rsid w:val="0015751F"/>
    <w:rsid w:val="00157B21"/>
    <w:rsid w:val="00160FA2"/>
    <w:rsid w:val="0016166F"/>
    <w:rsid w:val="0016182A"/>
    <w:rsid w:val="00161ACA"/>
    <w:rsid w:val="001623A9"/>
    <w:rsid w:val="0016267F"/>
    <w:rsid w:val="00163BDD"/>
    <w:rsid w:val="00164324"/>
    <w:rsid w:val="00164CB3"/>
    <w:rsid w:val="00164EFB"/>
    <w:rsid w:val="0016561A"/>
    <w:rsid w:val="00165B70"/>
    <w:rsid w:val="00165EBD"/>
    <w:rsid w:val="0016601B"/>
    <w:rsid w:val="00166227"/>
    <w:rsid w:val="001672A1"/>
    <w:rsid w:val="00167DEE"/>
    <w:rsid w:val="00167E83"/>
    <w:rsid w:val="001701B1"/>
    <w:rsid w:val="001702CD"/>
    <w:rsid w:val="00170672"/>
    <w:rsid w:val="00170742"/>
    <w:rsid w:val="00170914"/>
    <w:rsid w:val="00170ACF"/>
    <w:rsid w:val="00170C74"/>
    <w:rsid w:val="0017105F"/>
    <w:rsid w:val="0017130A"/>
    <w:rsid w:val="00171DBF"/>
    <w:rsid w:val="001727C4"/>
    <w:rsid w:val="00172BFA"/>
    <w:rsid w:val="001733CC"/>
    <w:rsid w:val="001733DF"/>
    <w:rsid w:val="00173621"/>
    <w:rsid w:val="00173F81"/>
    <w:rsid w:val="0017474B"/>
    <w:rsid w:val="0017509B"/>
    <w:rsid w:val="00175EF1"/>
    <w:rsid w:val="001761EF"/>
    <w:rsid w:val="0017677E"/>
    <w:rsid w:val="00176918"/>
    <w:rsid w:val="00176971"/>
    <w:rsid w:val="00176B63"/>
    <w:rsid w:val="00176D95"/>
    <w:rsid w:val="00177026"/>
    <w:rsid w:val="00177BB4"/>
    <w:rsid w:val="001807BD"/>
    <w:rsid w:val="00181033"/>
    <w:rsid w:val="00181304"/>
    <w:rsid w:val="00181BF8"/>
    <w:rsid w:val="00181FD8"/>
    <w:rsid w:val="00182E09"/>
    <w:rsid w:val="00183262"/>
    <w:rsid w:val="00183BB0"/>
    <w:rsid w:val="00183F88"/>
    <w:rsid w:val="00184096"/>
    <w:rsid w:val="00184825"/>
    <w:rsid w:val="00184855"/>
    <w:rsid w:val="00184CE5"/>
    <w:rsid w:val="00185470"/>
    <w:rsid w:val="00185490"/>
    <w:rsid w:val="001857DC"/>
    <w:rsid w:val="00185C74"/>
    <w:rsid w:val="00185DA4"/>
    <w:rsid w:val="00185FF5"/>
    <w:rsid w:val="001876E4"/>
    <w:rsid w:val="00187F04"/>
    <w:rsid w:val="001900C6"/>
    <w:rsid w:val="001908F8"/>
    <w:rsid w:val="00190CED"/>
    <w:rsid w:val="00191515"/>
    <w:rsid w:val="00191955"/>
    <w:rsid w:val="00191A41"/>
    <w:rsid w:val="00191D88"/>
    <w:rsid w:val="00192454"/>
    <w:rsid w:val="00192762"/>
    <w:rsid w:val="001929BB"/>
    <w:rsid w:val="00192B2F"/>
    <w:rsid w:val="00192BCB"/>
    <w:rsid w:val="00193E7B"/>
    <w:rsid w:val="0019455E"/>
    <w:rsid w:val="00194876"/>
    <w:rsid w:val="00195628"/>
    <w:rsid w:val="00195A9B"/>
    <w:rsid w:val="001966F2"/>
    <w:rsid w:val="0019751C"/>
    <w:rsid w:val="00197904"/>
    <w:rsid w:val="001A0892"/>
    <w:rsid w:val="001A08B1"/>
    <w:rsid w:val="001A1130"/>
    <w:rsid w:val="001A1139"/>
    <w:rsid w:val="001A1A8F"/>
    <w:rsid w:val="001A246E"/>
    <w:rsid w:val="001A260A"/>
    <w:rsid w:val="001A2938"/>
    <w:rsid w:val="001A2FDE"/>
    <w:rsid w:val="001A3138"/>
    <w:rsid w:val="001A315F"/>
    <w:rsid w:val="001A32D0"/>
    <w:rsid w:val="001A3334"/>
    <w:rsid w:val="001A36E1"/>
    <w:rsid w:val="001A3D30"/>
    <w:rsid w:val="001A51A1"/>
    <w:rsid w:val="001A604F"/>
    <w:rsid w:val="001A6390"/>
    <w:rsid w:val="001A65CE"/>
    <w:rsid w:val="001A71C2"/>
    <w:rsid w:val="001A71DA"/>
    <w:rsid w:val="001A7942"/>
    <w:rsid w:val="001A7BE5"/>
    <w:rsid w:val="001B0869"/>
    <w:rsid w:val="001B086D"/>
    <w:rsid w:val="001B0B88"/>
    <w:rsid w:val="001B0E6D"/>
    <w:rsid w:val="001B0F03"/>
    <w:rsid w:val="001B123A"/>
    <w:rsid w:val="001B18DB"/>
    <w:rsid w:val="001B2034"/>
    <w:rsid w:val="001B219F"/>
    <w:rsid w:val="001B2383"/>
    <w:rsid w:val="001B2960"/>
    <w:rsid w:val="001B2AAB"/>
    <w:rsid w:val="001B372E"/>
    <w:rsid w:val="001B38BD"/>
    <w:rsid w:val="001B3A56"/>
    <w:rsid w:val="001B4163"/>
    <w:rsid w:val="001B45AA"/>
    <w:rsid w:val="001B45B4"/>
    <w:rsid w:val="001B4B15"/>
    <w:rsid w:val="001B540B"/>
    <w:rsid w:val="001B5905"/>
    <w:rsid w:val="001B5987"/>
    <w:rsid w:val="001B6375"/>
    <w:rsid w:val="001B665A"/>
    <w:rsid w:val="001B669F"/>
    <w:rsid w:val="001B6F5F"/>
    <w:rsid w:val="001B7197"/>
    <w:rsid w:val="001B738D"/>
    <w:rsid w:val="001B767A"/>
    <w:rsid w:val="001B793D"/>
    <w:rsid w:val="001C003A"/>
    <w:rsid w:val="001C0830"/>
    <w:rsid w:val="001C09C0"/>
    <w:rsid w:val="001C0C65"/>
    <w:rsid w:val="001C0F4B"/>
    <w:rsid w:val="001C112D"/>
    <w:rsid w:val="001C12CB"/>
    <w:rsid w:val="001C17B7"/>
    <w:rsid w:val="001C1B6F"/>
    <w:rsid w:val="001C1C3E"/>
    <w:rsid w:val="001C245B"/>
    <w:rsid w:val="001C2A9A"/>
    <w:rsid w:val="001C2B6F"/>
    <w:rsid w:val="001C2E13"/>
    <w:rsid w:val="001C369D"/>
    <w:rsid w:val="001C381A"/>
    <w:rsid w:val="001C4B4E"/>
    <w:rsid w:val="001C582D"/>
    <w:rsid w:val="001C60B2"/>
    <w:rsid w:val="001C6A07"/>
    <w:rsid w:val="001C6BE0"/>
    <w:rsid w:val="001C6CD4"/>
    <w:rsid w:val="001C71FF"/>
    <w:rsid w:val="001C72D0"/>
    <w:rsid w:val="001C74D5"/>
    <w:rsid w:val="001C79FF"/>
    <w:rsid w:val="001C7AA4"/>
    <w:rsid w:val="001C7F82"/>
    <w:rsid w:val="001D0A50"/>
    <w:rsid w:val="001D0BFF"/>
    <w:rsid w:val="001D0F54"/>
    <w:rsid w:val="001D1369"/>
    <w:rsid w:val="001D13D4"/>
    <w:rsid w:val="001D23A4"/>
    <w:rsid w:val="001D2694"/>
    <w:rsid w:val="001D296D"/>
    <w:rsid w:val="001D2D58"/>
    <w:rsid w:val="001D2E6D"/>
    <w:rsid w:val="001D2FDD"/>
    <w:rsid w:val="001D32CE"/>
    <w:rsid w:val="001D330F"/>
    <w:rsid w:val="001D33DE"/>
    <w:rsid w:val="001D362B"/>
    <w:rsid w:val="001D3756"/>
    <w:rsid w:val="001D40B9"/>
    <w:rsid w:val="001D48FB"/>
    <w:rsid w:val="001D49B7"/>
    <w:rsid w:val="001D4B91"/>
    <w:rsid w:val="001D4C06"/>
    <w:rsid w:val="001D4E49"/>
    <w:rsid w:val="001D5B77"/>
    <w:rsid w:val="001D7257"/>
    <w:rsid w:val="001D74EB"/>
    <w:rsid w:val="001D752C"/>
    <w:rsid w:val="001D7669"/>
    <w:rsid w:val="001D7E4D"/>
    <w:rsid w:val="001D7F57"/>
    <w:rsid w:val="001E0120"/>
    <w:rsid w:val="001E0BFF"/>
    <w:rsid w:val="001E0C51"/>
    <w:rsid w:val="001E19A7"/>
    <w:rsid w:val="001E2B67"/>
    <w:rsid w:val="001E3236"/>
    <w:rsid w:val="001E361E"/>
    <w:rsid w:val="001E378A"/>
    <w:rsid w:val="001E4E81"/>
    <w:rsid w:val="001E4ED3"/>
    <w:rsid w:val="001E556A"/>
    <w:rsid w:val="001E56D1"/>
    <w:rsid w:val="001E5878"/>
    <w:rsid w:val="001E5BC4"/>
    <w:rsid w:val="001E64CC"/>
    <w:rsid w:val="001E6607"/>
    <w:rsid w:val="001E67EA"/>
    <w:rsid w:val="001E78D3"/>
    <w:rsid w:val="001E7EB1"/>
    <w:rsid w:val="001F0375"/>
    <w:rsid w:val="001F0396"/>
    <w:rsid w:val="001F167D"/>
    <w:rsid w:val="001F240B"/>
    <w:rsid w:val="001F2B43"/>
    <w:rsid w:val="001F320E"/>
    <w:rsid w:val="001F3F6A"/>
    <w:rsid w:val="001F3F9B"/>
    <w:rsid w:val="001F40B5"/>
    <w:rsid w:val="001F43B9"/>
    <w:rsid w:val="001F4415"/>
    <w:rsid w:val="001F4B29"/>
    <w:rsid w:val="001F4DBB"/>
    <w:rsid w:val="001F50A5"/>
    <w:rsid w:val="001F5221"/>
    <w:rsid w:val="001F5225"/>
    <w:rsid w:val="001F596B"/>
    <w:rsid w:val="001F60A9"/>
    <w:rsid w:val="001F634C"/>
    <w:rsid w:val="001F6661"/>
    <w:rsid w:val="001F71CD"/>
    <w:rsid w:val="001F7EAE"/>
    <w:rsid w:val="00201220"/>
    <w:rsid w:val="0020144B"/>
    <w:rsid w:val="00201470"/>
    <w:rsid w:val="00202331"/>
    <w:rsid w:val="00202942"/>
    <w:rsid w:val="002031D6"/>
    <w:rsid w:val="00203CFA"/>
    <w:rsid w:val="00203F06"/>
    <w:rsid w:val="00204EBC"/>
    <w:rsid w:val="00205530"/>
    <w:rsid w:val="0020599B"/>
    <w:rsid w:val="00205E79"/>
    <w:rsid w:val="0020608A"/>
    <w:rsid w:val="002065F8"/>
    <w:rsid w:val="00206844"/>
    <w:rsid w:val="002069A3"/>
    <w:rsid w:val="0020781D"/>
    <w:rsid w:val="0021044D"/>
    <w:rsid w:val="00210E9B"/>
    <w:rsid w:val="002110A0"/>
    <w:rsid w:val="002110C0"/>
    <w:rsid w:val="00211A80"/>
    <w:rsid w:val="00212971"/>
    <w:rsid w:val="00212D83"/>
    <w:rsid w:val="00213649"/>
    <w:rsid w:val="002147B1"/>
    <w:rsid w:val="00214AB6"/>
    <w:rsid w:val="00215141"/>
    <w:rsid w:val="0021564A"/>
    <w:rsid w:val="002158BF"/>
    <w:rsid w:val="002159F5"/>
    <w:rsid w:val="0021681C"/>
    <w:rsid w:val="002168F0"/>
    <w:rsid w:val="002169B7"/>
    <w:rsid w:val="0021711F"/>
    <w:rsid w:val="00217B1E"/>
    <w:rsid w:val="00217F76"/>
    <w:rsid w:val="00220354"/>
    <w:rsid w:val="00221165"/>
    <w:rsid w:val="0022215C"/>
    <w:rsid w:val="00222541"/>
    <w:rsid w:val="00223631"/>
    <w:rsid w:val="00223EDC"/>
    <w:rsid w:val="002255A2"/>
    <w:rsid w:val="00225E65"/>
    <w:rsid w:val="00225ED7"/>
    <w:rsid w:val="00226690"/>
    <w:rsid w:val="00226BE3"/>
    <w:rsid w:val="00226C99"/>
    <w:rsid w:val="00227162"/>
    <w:rsid w:val="00227237"/>
    <w:rsid w:val="0022787E"/>
    <w:rsid w:val="00227DD4"/>
    <w:rsid w:val="00227ED4"/>
    <w:rsid w:val="002303C1"/>
    <w:rsid w:val="00230810"/>
    <w:rsid w:val="00230DFD"/>
    <w:rsid w:val="0023130D"/>
    <w:rsid w:val="002314EF"/>
    <w:rsid w:val="002317CF"/>
    <w:rsid w:val="00232259"/>
    <w:rsid w:val="00232F50"/>
    <w:rsid w:val="00232F58"/>
    <w:rsid w:val="00233446"/>
    <w:rsid w:val="00233AE2"/>
    <w:rsid w:val="0023423F"/>
    <w:rsid w:val="00234EB8"/>
    <w:rsid w:val="00235292"/>
    <w:rsid w:val="002353F3"/>
    <w:rsid w:val="00235807"/>
    <w:rsid w:val="00235F7F"/>
    <w:rsid w:val="00236164"/>
    <w:rsid w:val="002365EF"/>
    <w:rsid w:val="0023785D"/>
    <w:rsid w:val="0023796D"/>
    <w:rsid w:val="00237F40"/>
    <w:rsid w:val="00240E05"/>
    <w:rsid w:val="0024108B"/>
    <w:rsid w:val="00241E5D"/>
    <w:rsid w:val="00241FB6"/>
    <w:rsid w:val="002426D4"/>
    <w:rsid w:val="00243A9D"/>
    <w:rsid w:val="00243E1E"/>
    <w:rsid w:val="00243E6D"/>
    <w:rsid w:val="00244F37"/>
    <w:rsid w:val="0024501B"/>
    <w:rsid w:val="00245899"/>
    <w:rsid w:val="0024610D"/>
    <w:rsid w:val="0024650C"/>
    <w:rsid w:val="0024684C"/>
    <w:rsid w:val="00246AB7"/>
    <w:rsid w:val="00246FD5"/>
    <w:rsid w:val="00247064"/>
    <w:rsid w:val="0024710D"/>
    <w:rsid w:val="00247296"/>
    <w:rsid w:val="00247815"/>
    <w:rsid w:val="002478C7"/>
    <w:rsid w:val="00247FB4"/>
    <w:rsid w:val="0025004F"/>
    <w:rsid w:val="00250ECA"/>
    <w:rsid w:val="00252586"/>
    <w:rsid w:val="0025283D"/>
    <w:rsid w:val="0025312E"/>
    <w:rsid w:val="00253166"/>
    <w:rsid w:val="00253367"/>
    <w:rsid w:val="002536F3"/>
    <w:rsid w:val="00253E17"/>
    <w:rsid w:val="00254097"/>
    <w:rsid w:val="00254493"/>
    <w:rsid w:val="00254565"/>
    <w:rsid w:val="0025494E"/>
    <w:rsid w:val="00255861"/>
    <w:rsid w:val="00255F79"/>
    <w:rsid w:val="002560C0"/>
    <w:rsid w:val="00257854"/>
    <w:rsid w:val="00260352"/>
    <w:rsid w:val="0026054C"/>
    <w:rsid w:val="002608D8"/>
    <w:rsid w:val="00260C4D"/>
    <w:rsid w:val="00261170"/>
    <w:rsid w:val="002613C2"/>
    <w:rsid w:val="00261965"/>
    <w:rsid w:val="00262314"/>
    <w:rsid w:val="002625BC"/>
    <w:rsid w:val="002629B7"/>
    <w:rsid w:val="00262E1A"/>
    <w:rsid w:val="0026310B"/>
    <w:rsid w:val="00263B5F"/>
    <w:rsid w:val="00263BD7"/>
    <w:rsid w:val="00263BE5"/>
    <w:rsid w:val="0026404E"/>
    <w:rsid w:val="00264723"/>
    <w:rsid w:val="002649B5"/>
    <w:rsid w:val="00264BED"/>
    <w:rsid w:val="002654BC"/>
    <w:rsid w:val="00265624"/>
    <w:rsid w:val="00265B38"/>
    <w:rsid w:val="00265E3B"/>
    <w:rsid w:val="00266A72"/>
    <w:rsid w:val="0026711E"/>
    <w:rsid w:val="0027012D"/>
    <w:rsid w:val="0027028C"/>
    <w:rsid w:val="002704A9"/>
    <w:rsid w:val="00270C6B"/>
    <w:rsid w:val="00270D13"/>
    <w:rsid w:val="0027103E"/>
    <w:rsid w:val="00271A99"/>
    <w:rsid w:val="00271CA4"/>
    <w:rsid w:val="0027238E"/>
    <w:rsid w:val="00272A46"/>
    <w:rsid w:val="00273752"/>
    <w:rsid w:val="00273A15"/>
    <w:rsid w:val="00273A87"/>
    <w:rsid w:val="00273B93"/>
    <w:rsid w:val="00273CFA"/>
    <w:rsid w:val="00273D48"/>
    <w:rsid w:val="00273E5B"/>
    <w:rsid w:val="002749D5"/>
    <w:rsid w:val="00274BB8"/>
    <w:rsid w:val="0027518B"/>
    <w:rsid w:val="002757C5"/>
    <w:rsid w:val="0027597F"/>
    <w:rsid w:val="002759BA"/>
    <w:rsid w:val="00275D1A"/>
    <w:rsid w:val="002765B6"/>
    <w:rsid w:val="00276A0F"/>
    <w:rsid w:val="00276D7F"/>
    <w:rsid w:val="00276FCB"/>
    <w:rsid w:val="00277A14"/>
    <w:rsid w:val="0028059D"/>
    <w:rsid w:val="00280C97"/>
    <w:rsid w:val="002818EF"/>
    <w:rsid w:val="00281AE8"/>
    <w:rsid w:val="002823E4"/>
    <w:rsid w:val="0028258C"/>
    <w:rsid w:val="00282621"/>
    <w:rsid w:val="002829A5"/>
    <w:rsid w:val="00282A8A"/>
    <w:rsid w:val="00283315"/>
    <w:rsid w:val="00283AFB"/>
    <w:rsid w:val="0028410F"/>
    <w:rsid w:val="00284691"/>
    <w:rsid w:val="002847CC"/>
    <w:rsid w:val="00284DC1"/>
    <w:rsid w:val="00284F0D"/>
    <w:rsid w:val="0028504C"/>
    <w:rsid w:val="002851AB"/>
    <w:rsid w:val="0028526A"/>
    <w:rsid w:val="0028592D"/>
    <w:rsid w:val="00286233"/>
    <w:rsid w:val="002864CA"/>
    <w:rsid w:val="002868F2"/>
    <w:rsid w:val="00287359"/>
    <w:rsid w:val="00287751"/>
    <w:rsid w:val="00287976"/>
    <w:rsid w:val="00287CFE"/>
    <w:rsid w:val="002921F4"/>
    <w:rsid w:val="0029223B"/>
    <w:rsid w:val="00293180"/>
    <w:rsid w:val="00293841"/>
    <w:rsid w:val="002955CA"/>
    <w:rsid w:val="00295EE1"/>
    <w:rsid w:val="00296311"/>
    <w:rsid w:val="002966AE"/>
    <w:rsid w:val="002966BC"/>
    <w:rsid w:val="002966D5"/>
    <w:rsid w:val="00296C54"/>
    <w:rsid w:val="00297F01"/>
    <w:rsid w:val="002A049E"/>
    <w:rsid w:val="002A09B8"/>
    <w:rsid w:val="002A0A84"/>
    <w:rsid w:val="002A18D0"/>
    <w:rsid w:val="002A190C"/>
    <w:rsid w:val="002A1AC4"/>
    <w:rsid w:val="002A1E58"/>
    <w:rsid w:val="002A2531"/>
    <w:rsid w:val="002A29B6"/>
    <w:rsid w:val="002A2AC7"/>
    <w:rsid w:val="002A2B2D"/>
    <w:rsid w:val="002A450E"/>
    <w:rsid w:val="002A469D"/>
    <w:rsid w:val="002A4FA0"/>
    <w:rsid w:val="002A511B"/>
    <w:rsid w:val="002A53B3"/>
    <w:rsid w:val="002A5BEC"/>
    <w:rsid w:val="002A5D39"/>
    <w:rsid w:val="002A5DD1"/>
    <w:rsid w:val="002A6AF4"/>
    <w:rsid w:val="002A6DCA"/>
    <w:rsid w:val="002A738A"/>
    <w:rsid w:val="002A793D"/>
    <w:rsid w:val="002A7F23"/>
    <w:rsid w:val="002B0B9C"/>
    <w:rsid w:val="002B10FD"/>
    <w:rsid w:val="002B1494"/>
    <w:rsid w:val="002B18D3"/>
    <w:rsid w:val="002B2311"/>
    <w:rsid w:val="002B2F72"/>
    <w:rsid w:val="002B3CFE"/>
    <w:rsid w:val="002B3F39"/>
    <w:rsid w:val="002B4C66"/>
    <w:rsid w:val="002B4D66"/>
    <w:rsid w:val="002B57A8"/>
    <w:rsid w:val="002B6477"/>
    <w:rsid w:val="002B65BA"/>
    <w:rsid w:val="002B6B4D"/>
    <w:rsid w:val="002B6BA7"/>
    <w:rsid w:val="002B6C9E"/>
    <w:rsid w:val="002B6FD4"/>
    <w:rsid w:val="002C02CD"/>
    <w:rsid w:val="002C104F"/>
    <w:rsid w:val="002C140C"/>
    <w:rsid w:val="002C1656"/>
    <w:rsid w:val="002C1943"/>
    <w:rsid w:val="002C1E1D"/>
    <w:rsid w:val="002C2305"/>
    <w:rsid w:val="002C250C"/>
    <w:rsid w:val="002C25EB"/>
    <w:rsid w:val="002C2A02"/>
    <w:rsid w:val="002C3FAD"/>
    <w:rsid w:val="002C4586"/>
    <w:rsid w:val="002C4597"/>
    <w:rsid w:val="002C5F16"/>
    <w:rsid w:val="002C6E97"/>
    <w:rsid w:val="002C72FA"/>
    <w:rsid w:val="002C73DF"/>
    <w:rsid w:val="002C7718"/>
    <w:rsid w:val="002D000F"/>
    <w:rsid w:val="002D0614"/>
    <w:rsid w:val="002D123B"/>
    <w:rsid w:val="002D1777"/>
    <w:rsid w:val="002D1DD8"/>
    <w:rsid w:val="002D2178"/>
    <w:rsid w:val="002D2995"/>
    <w:rsid w:val="002D2A0B"/>
    <w:rsid w:val="002D2BD1"/>
    <w:rsid w:val="002D46D5"/>
    <w:rsid w:val="002D4A4B"/>
    <w:rsid w:val="002D4D56"/>
    <w:rsid w:val="002D5B05"/>
    <w:rsid w:val="002D7A72"/>
    <w:rsid w:val="002E0011"/>
    <w:rsid w:val="002E01AC"/>
    <w:rsid w:val="002E0201"/>
    <w:rsid w:val="002E02AE"/>
    <w:rsid w:val="002E0F6E"/>
    <w:rsid w:val="002E0FE2"/>
    <w:rsid w:val="002E1527"/>
    <w:rsid w:val="002E15E9"/>
    <w:rsid w:val="002E1B59"/>
    <w:rsid w:val="002E25D9"/>
    <w:rsid w:val="002E2CD3"/>
    <w:rsid w:val="002E2E1B"/>
    <w:rsid w:val="002E2FEF"/>
    <w:rsid w:val="002E345E"/>
    <w:rsid w:val="002E3469"/>
    <w:rsid w:val="002E3A06"/>
    <w:rsid w:val="002E499C"/>
    <w:rsid w:val="002E523E"/>
    <w:rsid w:val="002E5348"/>
    <w:rsid w:val="002E53D1"/>
    <w:rsid w:val="002E57A4"/>
    <w:rsid w:val="002E5A89"/>
    <w:rsid w:val="002E63F4"/>
    <w:rsid w:val="002E6749"/>
    <w:rsid w:val="002E6756"/>
    <w:rsid w:val="002F041D"/>
    <w:rsid w:val="002F1A72"/>
    <w:rsid w:val="002F1CD9"/>
    <w:rsid w:val="002F1E75"/>
    <w:rsid w:val="002F1EC5"/>
    <w:rsid w:val="002F21E3"/>
    <w:rsid w:val="002F2267"/>
    <w:rsid w:val="002F24F7"/>
    <w:rsid w:val="002F42EF"/>
    <w:rsid w:val="002F48A6"/>
    <w:rsid w:val="002F4E0D"/>
    <w:rsid w:val="002F53AD"/>
    <w:rsid w:val="002F6278"/>
    <w:rsid w:val="002F6344"/>
    <w:rsid w:val="002F647D"/>
    <w:rsid w:val="002F672D"/>
    <w:rsid w:val="002F67FE"/>
    <w:rsid w:val="002F6CAB"/>
    <w:rsid w:val="002F78A1"/>
    <w:rsid w:val="002F7F6C"/>
    <w:rsid w:val="003002B1"/>
    <w:rsid w:val="00300A63"/>
    <w:rsid w:val="00300B56"/>
    <w:rsid w:val="00300C6D"/>
    <w:rsid w:val="00300E96"/>
    <w:rsid w:val="00301269"/>
    <w:rsid w:val="003018E2"/>
    <w:rsid w:val="00301A54"/>
    <w:rsid w:val="00301E94"/>
    <w:rsid w:val="00301F4D"/>
    <w:rsid w:val="00302C58"/>
    <w:rsid w:val="00304656"/>
    <w:rsid w:val="0030498F"/>
    <w:rsid w:val="0030562C"/>
    <w:rsid w:val="003056CD"/>
    <w:rsid w:val="0030607D"/>
    <w:rsid w:val="003060DF"/>
    <w:rsid w:val="00306263"/>
    <w:rsid w:val="0030627D"/>
    <w:rsid w:val="0030667A"/>
    <w:rsid w:val="00306FAD"/>
    <w:rsid w:val="00307255"/>
    <w:rsid w:val="0030780E"/>
    <w:rsid w:val="00307945"/>
    <w:rsid w:val="00307BDB"/>
    <w:rsid w:val="00307D58"/>
    <w:rsid w:val="00310475"/>
    <w:rsid w:val="003105BF"/>
    <w:rsid w:val="00310761"/>
    <w:rsid w:val="00310CF4"/>
    <w:rsid w:val="00310E3A"/>
    <w:rsid w:val="00311189"/>
    <w:rsid w:val="0031194F"/>
    <w:rsid w:val="00311A4F"/>
    <w:rsid w:val="00311D9E"/>
    <w:rsid w:val="00312334"/>
    <w:rsid w:val="00312717"/>
    <w:rsid w:val="00312F32"/>
    <w:rsid w:val="00313EE1"/>
    <w:rsid w:val="00314043"/>
    <w:rsid w:val="003144F4"/>
    <w:rsid w:val="00314F39"/>
    <w:rsid w:val="00314FC6"/>
    <w:rsid w:val="00315D4A"/>
    <w:rsid w:val="00316375"/>
    <w:rsid w:val="003163C6"/>
    <w:rsid w:val="0031655A"/>
    <w:rsid w:val="00316E6A"/>
    <w:rsid w:val="00316F4A"/>
    <w:rsid w:val="0031736E"/>
    <w:rsid w:val="003173BD"/>
    <w:rsid w:val="0031747A"/>
    <w:rsid w:val="00317673"/>
    <w:rsid w:val="003200F0"/>
    <w:rsid w:val="0032012B"/>
    <w:rsid w:val="003203E2"/>
    <w:rsid w:val="003214D4"/>
    <w:rsid w:val="00322226"/>
    <w:rsid w:val="00322474"/>
    <w:rsid w:val="00322FAB"/>
    <w:rsid w:val="00323185"/>
    <w:rsid w:val="003238FD"/>
    <w:rsid w:val="00323941"/>
    <w:rsid w:val="00323A35"/>
    <w:rsid w:val="00323D90"/>
    <w:rsid w:val="00324BD6"/>
    <w:rsid w:val="00324FE6"/>
    <w:rsid w:val="00325823"/>
    <w:rsid w:val="00325EE8"/>
    <w:rsid w:val="00327F93"/>
    <w:rsid w:val="00327FB5"/>
    <w:rsid w:val="00330597"/>
    <w:rsid w:val="00330C6E"/>
    <w:rsid w:val="003311D9"/>
    <w:rsid w:val="0033133D"/>
    <w:rsid w:val="00331490"/>
    <w:rsid w:val="00331671"/>
    <w:rsid w:val="00331BD8"/>
    <w:rsid w:val="00332303"/>
    <w:rsid w:val="003326DD"/>
    <w:rsid w:val="00333860"/>
    <w:rsid w:val="003349D8"/>
    <w:rsid w:val="00334A27"/>
    <w:rsid w:val="003350FF"/>
    <w:rsid w:val="003359F2"/>
    <w:rsid w:val="00335A86"/>
    <w:rsid w:val="00336143"/>
    <w:rsid w:val="00336C23"/>
    <w:rsid w:val="003371A0"/>
    <w:rsid w:val="003375CD"/>
    <w:rsid w:val="00337912"/>
    <w:rsid w:val="00337A0C"/>
    <w:rsid w:val="00337AF9"/>
    <w:rsid w:val="00340F1E"/>
    <w:rsid w:val="00341D8D"/>
    <w:rsid w:val="003422D3"/>
    <w:rsid w:val="00342D49"/>
    <w:rsid w:val="00342F95"/>
    <w:rsid w:val="003435E0"/>
    <w:rsid w:val="00343C8F"/>
    <w:rsid w:val="00343CDE"/>
    <w:rsid w:val="00343D14"/>
    <w:rsid w:val="0034514C"/>
    <w:rsid w:val="00345668"/>
    <w:rsid w:val="00345DB3"/>
    <w:rsid w:val="00346333"/>
    <w:rsid w:val="00346FC1"/>
    <w:rsid w:val="003471A3"/>
    <w:rsid w:val="00347C42"/>
    <w:rsid w:val="003501E5"/>
    <w:rsid w:val="00350339"/>
    <w:rsid w:val="00351142"/>
    <w:rsid w:val="003512B2"/>
    <w:rsid w:val="00351463"/>
    <w:rsid w:val="00351498"/>
    <w:rsid w:val="003516DC"/>
    <w:rsid w:val="0035207F"/>
    <w:rsid w:val="00352436"/>
    <w:rsid w:val="003524D1"/>
    <w:rsid w:val="0035319F"/>
    <w:rsid w:val="00353355"/>
    <w:rsid w:val="00353868"/>
    <w:rsid w:val="0035398F"/>
    <w:rsid w:val="0035454A"/>
    <w:rsid w:val="00354884"/>
    <w:rsid w:val="00355130"/>
    <w:rsid w:val="00355214"/>
    <w:rsid w:val="00355C0C"/>
    <w:rsid w:val="00355CB2"/>
    <w:rsid w:val="00355DE2"/>
    <w:rsid w:val="00355E0B"/>
    <w:rsid w:val="0035636C"/>
    <w:rsid w:val="003569AB"/>
    <w:rsid w:val="00357686"/>
    <w:rsid w:val="003577E0"/>
    <w:rsid w:val="00360313"/>
    <w:rsid w:val="0036035D"/>
    <w:rsid w:val="003608AC"/>
    <w:rsid w:val="003609E4"/>
    <w:rsid w:val="00361193"/>
    <w:rsid w:val="003623DA"/>
    <w:rsid w:val="00362C3C"/>
    <w:rsid w:val="00363321"/>
    <w:rsid w:val="0036352A"/>
    <w:rsid w:val="00363603"/>
    <w:rsid w:val="00363D92"/>
    <w:rsid w:val="00363F5F"/>
    <w:rsid w:val="00364F3C"/>
    <w:rsid w:val="003650C5"/>
    <w:rsid w:val="003651E8"/>
    <w:rsid w:val="003657AE"/>
    <w:rsid w:val="003658D6"/>
    <w:rsid w:val="00365ABC"/>
    <w:rsid w:val="003660A5"/>
    <w:rsid w:val="003662CF"/>
    <w:rsid w:val="00367025"/>
    <w:rsid w:val="00367699"/>
    <w:rsid w:val="003713A2"/>
    <w:rsid w:val="0037181D"/>
    <w:rsid w:val="003718A3"/>
    <w:rsid w:val="003719FA"/>
    <w:rsid w:val="003726FE"/>
    <w:rsid w:val="00373EC8"/>
    <w:rsid w:val="00374071"/>
    <w:rsid w:val="00374BA2"/>
    <w:rsid w:val="00374D8F"/>
    <w:rsid w:val="0037599D"/>
    <w:rsid w:val="00375D35"/>
    <w:rsid w:val="00376D0C"/>
    <w:rsid w:val="003802A9"/>
    <w:rsid w:val="003802EA"/>
    <w:rsid w:val="0038034F"/>
    <w:rsid w:val="00380515"/>
    <w:rsid w:val="00380D4F"/>
    <w:rsid w:val="00381118"/>
    <w:rsid w:val="003817CB"/>
    <w:rsid w:val="0038196A"/>
    <w:rsid w:val="00381AC3"/>
    <w:rsid w:val="003820E1"/>
    <w:rsid w:val="003825F3"/>
    <w:rsid w:val="00382BBA"/>
    <w:rsid w:val="003835D4"/>
    <w:rsid w:val="00383B59"/>
    <w:rsid w:val="0038491B"/>
    <w:rsid w:val="00385380"/>
    <w:rsid w:val="003856F6"/>
    <w:rsid w:val="00386C3D"/>
    <w:rsid w:val="0038771B"/>
    <w:rsid w:val="00387D9A"/>
    <w:rsid w:val="0039005E"/>
    <w:rsid w:val="0039056A"/>
    <w:rsid w:val="00392AFF"/>
    <w:rsid w:val="00392B8B"/>
    <w:rsid w:val="003932E4"/>
    <w:rsid w:val="0039402A"/>
    <w:rsid w:val="003942C8"/>
    <w:rsid w:val="0039433C"/>
    <w:rsid w:val="00394977"/>
    <w:rsid w:val="00394CFC"/>
    <w:rsid w:val="00395348"/>
    <w:rsid w:val="003953E6"/>
    <w:rsid w:val="00395AFA"/>
    <w:rsid w:val="003962A5"/>
    <w:rsid w:val="003962BF"/>
    <w:rsid w:val="00396C19"/>
    <w:rsid w:val="00397478"/>
    <w:rsid w:val="003A0801"/>
    <w:rsid w:val="003A08C1"/>
    <w:rsid w:val="003A0F48"/>
    <w:rsid w:val="003A1649"/>
    <w:rsid w:val="003A19B5"/>
    <w:rsid w:val="003A1C60"/>
    <w:rsid w:val="003A1E3C"/>
    <w:rsid w:val="003A1E41"/>
    <w:rsid w:val="003A1F6C"/>
    <w:rsid w:val="003A3132"/>
    <w:rsid w:val="003A3572"/>
    <w:rsid w:val="003A4317"/>
    <w:rsid w:val="003A48E9"/>
    <w:rsid w:val="003A4A67"/>
    <w:rsid w:val="003A4E4B"/>
    <w:rsid w:val="003A6189"/>
    <w:rsid w:val="003A6A82"/>
    <w:rsid w:val="003A7330"/>
    <w:rsid w:val="003A76F6"/>
    <w:rsid w:val="003A791A"/>
    <w:rsid w:val="003A7987"/>
    <w:rsid w:val="003A7B46"/>
    <w:rsid w:val="003B0077"/>
    <w:rsid w:val="003B03E5"/>
    <w:rsid w:val="003B0653"/>
    <w:rsid w:val="003B07C8"/>
    <w:rsid w:val="003B0B42"/>
    <w:rsid w:val="003B15E0"/>
    <w:rsid w:val="003B16D9"/>
    <w:rsid w:val="003B18C1"/>
    <w:rsid w:val="003B19E2"/>
    <w:rsid w:val="003B2619"/>
    <w:rsid w:val="003B293E"/>
    <w:rsid w:val="003B2B6B"/>
    <w:rsid w:val="003B3150"/>
    <w:rsid w:val="003B3D55"/>
    <w:rsid w:val="003B4117"/>
    <w:rsid w:val="003B4A9D"/>
    <w:rsid w:val="003B6677"/>
    <w:rsid w:val="003B6F50"/>
    <w:rsid w:val="003C0034"/>
    <w:rsid w:val="003C18FF"/>
    <w:rsid w:val="003C1EE5"/>
    <w:rsid w:val="003C2B30"/>
    <w:rsid w:val="003C2B43"/>
    <w:rsid w:val="003C38FE"/>
    <w:rsid w:val="003C40A6"/>
    <w:rsid w:val="003C440C"/>
    <w:rsid w:val="003C4E5B"/>
    <w:rsid w:val="003C5412"/>
    <w:rsid w:val="003C55D7"/>
    <w:rsid w:val="003C5B7E"/>
    <w:rsid w:val="003C66F5"/>
    <w:rsid w:val="003C6878"/>
    <w:rsid w:val="003C6898"/>
    <w:rsid w:val="003C6FE4"/>
    <w:rsid w:val="003C75F3"/>
    <w:rsid w:val="003C769C"/>
    <w:rsid w:val="003C7805"/>
    <w:rsid w:val="003C7836"/>
    <w:rsid w:val="003C7C37"/>
    <w:rsid w:val="003C7C86"/>
    <w:rsid w:val="003D063F"/>
    <w:rsid w:val="003D077E"/>
    <w:rsid w:val="003D2A45"/>
    <w:rsid w:val="003D2D2B"/>
    <w:rsid w:val="003D2D89"/>
    <w:rsid w:val="003D2DE5"/>
    <w:rsid w:val="003D32E3"/>
    <w:rsid w:val="003D388B"/>
    <w:rsid w:val="003D3E63"/>
    <w:rsid w:val="003D3F4B"/>
    <w:rsid w:val="003D4639"/>
    <w:rsid w:val="003D4869"/>
    <w:rsid w:val="003D4BBD"/>
    <w:rsid w:val="003D65FD"/>
    <w:rsid w:val="003D66A0"/>
    <w:rsid w:val="003D7990"/>
    <w:rsid w:val="003E01F4"/>
    <w:rsid w:val="003E0ADA"/>
    <w:rsid w:val="003E0BA4"/>
    <w:rsid w:val="003E0E76"/>
    <w:rsid w:val="003E17F5"/>
    <w:rsid w:val="003E22E5"/>
    <w:rsid w:val="003E3157"/>
    <w:rsid w:val="003E32B9"/>
    <w:rsid w:val="003E32E9"/>
    <w:rsid w:val="003E3DA4"/>
    <w:rsid w:val="003E3DF3"/>
    <w:rsid w:val="003E4FD3"/>
    <w:rsid w:val="003E5173"/>
    <w:rsid w:val="003E55B3"/>
    <w:rsid w:val="003E6392"/>
    <w:rsid w:val="003E6491"/>
    <w:rsid w:val="003E6E19"/>
    <w:rsid w:val="003E7C4A"/>
    <w:rsid w:val="003E7C5D"/>
    <w:rsid w:val="003E7EA6"/>
    <w:rsid w:val="003F01EC"/>
    <w:rsid w:val="003F0897"/>
    <w:rsid w:val="003F0C5C"/>
    <w:rsid w:val="003F1078"/>
    <w:rsid w:val="003F12CB"/>
    <w:rsid w:val="003F1465"/>
    <w:rsid w:val="003F1B5A"/>
    <w:rsid w:val="003F1BFE"/>
    <w:rsid w:val="003F2173"/>
    <w:rsid w:val="003F279F"/>
    <w:rsid w:val="003F2973"/>
    <w:rsid w:val="003F2E03"/>
    <w:rsid w:val="003F323C"/>
    <w:rsid w:val="003F3851"/>
    <w:rsid w:val="003F3C08"/>
    <w:rsid w:val="003F3E44"/>
    <w:rsid w:val="003F458E"/>
    <w:rsid w:val="003F5187"/>
    <w:rsid w:val="003F5353"/>
    <w:rsid w:val="003F58CA"/>
    <w:rsid w:val="003F5AB7"/>
    <w:rsid w:val="003F5FF4"/>
    <w:rsid w:val="003F6810"/>
    <w:rsid w:val="003F686C"/>
    <w:rsid w:val="003F6878"/>
    <w:rsid w:val="003F692A"/>
    <w:rsid w:val="003F7126"/>
    <w:rsid w:val="003F7A49"/>
    <w:rsid w:val="0040084B"/>
    <w:rsid w:val="004013C5"/>
    <w:rsid w:val="00401695"/>
    <w:rsid w:val="00401944"/>
    <w:rsid w:val="00401FCC"/>
    <w:rsid w:val="00402050"/>
    <w:rsid w:val="004024FB"/>
    <w:rsid w:val="00402774"/>
    <w:rsid w:val="00402998"/>
    <w:rsid w:val="00402AE7"/>
    <w:rsid w:val="00402D27"/>
    <w:rsid w:val="00402DFD"/>
    <w:rsid w:val="00403AC9"/>
    <w:rsid w:val="00404A84"/>
    <w:rsid w:val="00404B03"/>
    <w:rsid w:val="00404C21"/>
    <w:rsid w:val="0040554C"/>
    <w:rsid w:val="00406344"/>
    <w:rsid w:val="00406530"/>
    <w:rsid w:val="004065F9"/>
    <w:rsid w:val="00406673"/>
    <w:rsid w:val="00406906"/>
    <w:rsid w:val="00406F04"/>
    <w:rsid w:val="00407203"/>
    <w:rsid w:val="00407678"/>
    <w:rsid w:val="00407A76"/>
    <w:rsid w:val="00407B3C"/>
    <w:rsid w:val="00407CFD"/>
    <w:rsid w:val="004101D7"/>
    <w:rsid w:val="00410265"/>
    <w:rsid w:val="00410328"/>
    <w:rsid w:val="004104BA"/>
    <w:rsid w:val="004109BC"/>
    <w:rsid w:val="004110BF"/>
    <w:rsid w:val="00411190"/>
    <w:rsid w:val="004122FA"/>
    <w:rsid w:val="0041278C"/>
    <w:rsid w:val="00412F98"/>
    <w:rsid w:val="00412FA3"/>
    <w:rsid w:val="004143C9"/>
    <w:rsid w:val="00414705"/>
    <w:rsid w:val="004152EE"/>
    <w:rsid w:val="0041541E"/>
    <w:rsid w:val="00415E63"/>
    <w:rsid w:val="00416282"/>
    <w:rsid w:val="004164E0"/>
    <w:rsid w:val="0041662C"/>
    <w:rsid w:val="0041682F"/>
    <w:rsid w:val="00416976"/>
    <w:rsid w:val="0041699A"/>
    <w:rsid w:val="00416BF5"/>
    <w:rsid w:val="00417284"/>
    <w:rsid w:val="004172BE"/>
    <w:rsid w:val="00417498"/>
    <w:rsid w:val="00417C2B"/>
    <w:rsid w:val="00420312"/>
    <w:rsid w:val="0042093A"/>
    <w:rsid w:val="0042112F"/>
    <w:rsid w:val="00421E0B"/>
    <w:rsid w:val="0042253D"/>
    <w:rsid w:val="00422574"/>
    <w:rsid w:val="00422B9F"/>
    <w:rsid w:val="00423877"/>
    <w:rsid w:val="0042398D"/>
    <w:rsid w:val="00423AC3"/>
    <w:rsid w:val="00423B16"/>
    <w:rsid w:val="00423E36"/>
    <w:rsid w:val="00423E85"/>
    <w:rsid w:val="004240A9"/>
    <w:rsid w:val="004253D2"/>
    <w:rsid w:val="0042543D"/>
    <w:rsid w:val="00425ABC"/>
    <w:rsid w:val="004265EC"/>
    <w:rsid w:val="004268D9"/>
    <w:rsid w:val="00426E50"/>
    <w:rsid w:val="00426FFD"/>
    <w:rsid w:val="00427594"/>
    <w:rsid w:val="004275F0"/>
    <w:rsid w:val="00427BE6"/>
    <w:rsid w:val="00430033"/>
    <w:rsid w:val="004302A0"/>
    <w:rsid w:val="0043039E"/>
    <w:rsid w:val="00430687"/>
    <w:rsid w:val="00430A35"/>
    <w:rsid w:val="00430AC7"/>
    <w:rsid w:val="00431487"/>
    <w:rsid w:val="00431A6C"/>
    <w:rsid w:val="00432A93"/>
    <w:rsid w:val="00432EEF"/>
    <w:rsid w:val="0043333F"/>
    <w:rsid w:val="0043373A"/>
    <w:rsid w:val="0043441A"/>
    <w:rsid w:val="0043459D"/>
    <w:rsid w:val="00434682"/>
    <w:rsid w:val="00434A10"/>
    <w:rsid w:val="00434FA3"/>
    <w:rsid w:val="00434FF7"/>
    <w:rsid w:val="004350D6"/>
    <w:rsid w:val="004351B1"/>
    <w:rsid w:val="00435D6C"/>
    <w:rsid w:val="00436452"/>
    <w:rsid w:val="00436577"/>
    <w:rsid w:val="00436BE9"/>
    <w:rsid w:val="004375C2"/>
    <w:rsid w:val="004379E6"/>
    <w:rsid w:val="00440ACD"/>
    <w:rsid w:val="00440E64"/>
    <w:rsid w:val="00441584"/>
    <w:rsid w:val="004419A0"/>
    <w:rsid w:val="00441D2B"/>
    <w:rsid w:val="00441D60"/>
    <w:rsid w:val="00442C9D"/>
    <w:rsid w:val="0044338D"/>
    <w:rsid w:val="004437C6"/>
    <w:rsid w:val="00444051"/>
    <w:rsid w:val="00444AA5"/>
    <w:rsid w:val="0044504D"/>
    <w:rsid w:val="00445612"/>
    <w:rsid w:val="00445688"/>
    <w:rsid w:val="00445871"/>
    <w:rsid w:val="00446A59"/>
    <w:rsid w:val="0044716F"/>
    <w:rsid w:val="0044785E"/>
    <w:rsid w:val="00447902"/>
    <w:rsid w:val="0045035D"/>
    <w:rsid w:val="00450CF4"/>
    <w:rsid w:val="00450D7A"/>
    <w:rsid w:val="004519FB"/>
    <w:rsid w:val="0045241F"/>
    <w:rsid w:val="004537B8"/>
    <w:rsid w:val="00453FF5"/>
    <w:rsid w:val="00454339"/>
    <w:rsid w:val="004559BB"/>
    <w:rsid w:val="00455BD4"/>
    <w:rsid w:val="00455FEF"/>
    <w:rsid w:val="00456B0D"/>
    <w:rsid w:val="00456F8B"/>
    <w:rsid w:val="00461DC0"/>
    <w:rsid w:val="00461FC4"/>
    <w:rsid w:val="0046250D"/>
    <w:rsid w:val="0046389B"/>
    <w:rsid w:val="004641A6"/>
    <w:rsid w:val="00464AC1"/>
    <w:rsid w:val="00464DCF"/>
    <w:rsid w:val="004656EF"/>
    <w:rsid w:val="00465C73"/>
    <w:rsid w:val="0046602D"/>
    <w:rsid w:val="00466A17"/>
    <w:rsid w:val="00466C6B"/>
    <w:rsid w:val="00466DE6"/>
    <w:rsid w:val="00467712"/>
    <w:rsid w:val="00467C17"/>
    <w:rsid w:val="00467FB6"/>
    <w:rsid w:val="0047005E"/>
    <w:rsid w:val="00470506"/>
    <w:rsid w:val="00470785"/>
    <w:rsid w:val="00470979"/>
    <w:rsid w:val="00470EE9"/>
    <w:rsid w:val="00471058"/>
    <w:rsid w:val="00471599"/>
    <w:rsid w:val="004717BB"/>
    <w:rsid w:val="00471B80"/>
    <w:rsid w:val="004720E2"/>
    <w:rsid w:val="00472257"/>
    <w:rsid w:val="00473BB3"/>
    <w:rsid w:val="00474B21"/>
    <w:rsid w:val="00475279"/>
    <w:rsid w:val="00475290"/>
    <w:rsid w:val="004762AB"/>
    <w:rsid w:val="00476AD0"/>
    <w:rsid w:val="00476CC9"/>
    <w:rsid w:val="00477067"/>
    <w:rsid w:val="0048008B"/>
    <w:rsid w:val="0048078F"/>
    <w:rsid w:val="0048092E"/>
    <w:rsid w:val="00480C46"/>
    <w:rsid w:val="00481595"/>
    <w:rsid w:val="00483972"/>
    <w:rsid w:val="004839AA"/>
    <w:rsid w:val="00483BC0"/>
    <w:rsid w:val="00483BFF"/>
    <w:rsid w:val="00484485"/>
    <w:rsid w:val="00485177"/>
    <w:rsid w:val="00485201"/>
    <w:rsid w:val="00485514"/>
    <w:rsid w:val="00485C47"/>
    <w:rsid w:val="00485F14"/>
    <w:rsid w:val="00486D3B"/>
    <w:rsid w:val="004875E0"/>
    <w:rsid w:val="0048762D"/>
    <w:rsid w:val="00487A15"/>
    <w:rsid w:val="00487B40"/>
    <w:rsid w:val="00490422"/>
    <w:rsid w:val="004906F4"/>
    <w:rsid w:val="00490C57"/>
    <w:rsid w:val="00490F0E"/>
    <w:rsid w:val="00491418"/>
    <w:rsid w:val="00491651"/>
    <w:rsid w:val="00491669"/>
    <w:rsid w:val="00491B6E"/>
    <w:rsid w:val="0049206E"/>
    <w:rsid w:val="00492892"/>
    <w:rsid w:val="00492D81"/>
    <w:rsid w:val="004933EE"/>
    <w:rsid w:val="004935CA"/>
    <w:rsid w:val="00493CCF"/>
    <w:rsid w:val="00493E37"/>
    <w:rsid w:val="00494446"/>
    <w:rsid w:val="00494740"/>
    <w:rsid w:val="004947F8"/>
    <w:rsid w:val="0049488B"/>
    <w:rsid w:val="00494FB8"/>
    <w:rsid w:val="00495568"/>
    <w:rsid w:val="00495906"/>
    <w:rsid w:val="004966BC"/>
    <w:rsid w:val="00497209"/>
    <w:rsid w:val="00497930"/>
    <w:rsid w:val="00497961"/>
    <w:rsid w:val="00497B7D"/>
    <w:rsid w:val="004A0D09"/>
    <w:rsid w:val="004A0DAC"/>
    <w:rsid w:val="004A10D9"/>
    <w:rsid w:val="004A153D"/>
    <w:rsid w:val="004A179C"/>
    <w:rsid w:val="004A19EF"/>
    <w:rsid w:val="004A1CC2"/>
    <w:rsid w:val="004A1DE4"/>
    <w:rsid w:val="004A1E14"/>
    <w:rsid w:val="004A2595"/>
    <w:rsid w:val="004A2B67"/>
    <w:rsid w:val="004A2CCD"/>
    <w:rsid w:val="004A316F"/>
    <w:rsid w:val="004A3C2B"/>
    <w:rsid w:val="004A3D99"/>
    <w:rsid w:val="004A407D"/>
    <w:rsid w:val="004A42CC"/>
    <w:rsid w:val="004A46EB"/>
    <w:rsid w:val="004A486B"/>
    <w:rsid w:val="004A562C"/>
    <w:rsid w:val="004A5CDE"/>
    <w:rsid w:val="004A618C"/>
    <w:rsid w:val="004A6520"/>
    <w:rsid w:val="004A66D5"/>
    <w:rsid w:val="004A672F"/>
    <w:rsid w:val="004A6BF7"/>
    <w:rsid w:val="004A7109"/>
    <w:rsid w:val="004A732E"/>
    <w:rsid w:val="004A74EB"/>
    <w:rsid w:val="004A7B2B"/>
    <w:rsid w:val="004B01DF"/>
    <w:rsid w:val="004B0AA9"/>
    <w:rsid w:val="004B0B7B"/>
    <w:rsid w:val="004B0D5D"/>
    <w:rsid w:val="004B10E5"/>
    <w:rsid w:val="004B1BCF"/>
    <w:rsid w:val="004B1FC3"/>
    <w:rsid w:val="004B25D4"/>
    <w:rsid w:val="004B2FD8"/>
    <w:rsid w:val="004B3148"/>
    <w:rsid w:val="004B31FC"/>
    <w:rsid w:val="004B3ACD"/>
    <w:rsid w:val="004B3D12"/>
    <w:rsid w:val="004B3F3B"/>
    <w:rsid w:val="004B47B2"/>
    <w:rsid w:val="004B4E06"/>
    <w:rsid w:val="004B54ED"/>
    <w:rsid w:val="004B5A11"/>
    <w:rsid w:val="004B661A"/>
    <w:rsid w:val="004B6A6A"/>
    <w:rsid w:val="004B6BFE"/>
    <w:rsid w:val="004B6E60"/>
    <w:rsid w:val="004B6F4D"/>
    <w:rsid w:val="004B7604"/>
    <w:rsid w:val="004B7A21"/>
    <w:rsid w:val="004C0547"/>
    <w:rsid w:val="004C0A0C"/>
    <w:rsid w:val="004C13E8"/>
    <w:rsid w:val="004C19A9"/>
    <w:rsid w:val="004C1B13"/>
    <w:rsid w:val="004C1D3F"/>
    <w:rsid w:val="004C2404"/>
    <w:rsid w:val="004C2CD2"/>
    <w:rsid w:val="004C2D5A"/>
    <w:rsid w:val="004C2E6A"/>
    <w:rsid w:val="004C364E"/>
    <w:rsid w:val="004C3F85"/>
    <w:rsid w:val="004C43F2"/>
    <w:rsid w:val="004C445C"/>
    <w:rsid w:val="004C4B57"/>
    <w:rsid w:val="004C5398"/>
    <w:rsid w:val="004C59D6"/>
    <w:rsid w:val="004C5EC6"/>
    <w:rsid w:val="004C606A"/>
    <w:rsid w:val="004C67E9"/>
    <w:rsid w:val="004C7486"/>
    <w:rsid w:val="004C761E"/>
    <w:rsid w:val="004D028E"/>
    <w:rsid w:val="004D05D9"/>
    <w:rsid w:val="004D0D27"/>
    <w:rsid w:val="004D17FA"/>
    <w:rsid w:val="004D1A19"/>
    <w:rsid w:val="004D1F51"/>
    <w:rsid w:val="004D286D"/>
    <w:rsid w:val="004D2A5F"/>
    <w:rsid w:val="004D333D"/>
    <w:rsid w:val="004D33B5"/>
    <w:rsid w:val="004D33F0"/>
    <w:rsid w:val="004D3653"/>
    <w:rsid w:val="004D37E9"/>
    <w:rsid w:val="004D3858"/>
    <w:rsid w:val="004D4296"/>
    <w:rsid w:val="004D518B"/>
    <w:rsid w:val="004D6D28"/>
    <w:rsid w:val="004D6E3C"/>
    <w:rsid w:val="004D784D"/>
    <w:rsid w:val="004D7B1F"/>
    <w:rsid w:val="004D7CA0"/>
    <w:rsid w:val="004D7E7B"/>
    <w:rsid w:val="004E0466"/>
    <w:rsid w:val="004E0776"/>
    <w:rsid w:val="004E093B"/>
    <w:rsid w:val="004E11AB"/>
    <w:rsid w:val="004E16DF"/>
    <w:rsid w:val="004E183F"/>
    <w:rsid w:val="004E3989"/>
    <w:rsid w:val="004E3BFD"/>
    <w:rsid w:val="004E528F"/>
    <w:rsid w:val="004E5DCF"/>
    <w:rsid w:val="004E700F"/>
    <w:rsid w:val="004E787E"/>
    <w:rsid w:val="004E78FB"/>
    <w:rsid w:val="004E7C2B"/>
    <w:rsid w:val="004F026A"/>
    <w:rsid w:val="004F02EB"/>
    <w:rsid w:val="004F05F5"/>
    <w:rsid w:val="004F0786"/>
    <w:rsid w:val="004F0A4F"/>
    <w:rsid w:val="004F0EA8"/>
    <w:rsid w:val="004F0F72"/>
    <w:rsid w:val="004F145F"/>
    <w:rsid w:val="004F3BC2"/>
    <w:rsid w:val="004F3D6E"/>
    <w:rsid w:val="004F49FF"/>
    <w:rsid w:val="004F4B01"/>
    <w:rsid w:val="004F5078"/>
    <w:rsid w:val="004F5A7B"/>
    <w:rsid w:val="004F5CED"/>
    <w:rsid w:val="004F5F87"/>
    <w:rsid w:val="004F61F7"/>
    <w:rsid w:val="004F67AE"/>
    <w:rsid w:val="004F7532"/>
    <w:rsid w:val="004F7E1E"/>
    <w:rsid w:val="004F7E25"/>
    <w:rsid w:val="00500124"/>
    <w:rsid w:val="0050057E"/>
    <w:rsid w:val="005006D9"/>
    <w:rsid w:val="00500FAE"/>
    <w:rsid w:val="00501636"/>
    <w:rsid w:val="00502A26"/>
    <w:rsid w:val="00502D8F"/>
    <w:rsid w:val="00502E54"/>
    <w:rsid w:val="00503459"/>
    <w:rsid w:val="00503639"/>
    <w:rsid w:val="005037A8"/>
    <w:rsid w:val="00503938"/>
    <w:rsid w:val="00503D0E"/>
    <w:rsid w:val="005041D4"/>
    <w:rsid w:val="00504548"/>
    <w:rsid w:val="005045D6"/>
    <w:rsid w:val="0050490D"/>
    <w:rsid w:val="00504D0B"/>
    <w:rsid w:val="00505400"/>
    <w:rsid w:val="00505F27"/>
    <w:rsid w:val="00506CD0"/>
    <w:rsid w:val="00506E07"/>
    <w:rsid w:val="00506E3F"/>
    <w:rsid w:val="00507072"/>
    <w:rsid w:val="0050744F"/>
    <w:rsid w:val="00507B57"/>
    <w:rsid w:val="0051012A"/>
    <w:rsid w:val="00510DCA"/>
    <w:rsid w:val="00510EB6"/>
    <w:rsid w:val="005113D2"/>
    <w:rsid w:val="0051164D"/>
    <w:rsid w:val="00511D75"/>
    <w:rsid w:val="00511E58"/>
    <w:rsid w:val="00511E98"/>
    <w:rsid w:val="00511F51"/>
    <w:rsid w:val="00512120"/>
    <w:rsid w:val="00512749"/>
    <w:rsid w:val="0051322D"/>
    <w:rsid w:val="005132C9"/>
    <w:rsid w:val="00513A02"/>
    <w:rsid w:val="005145CA"/>
    <w:rsid w:val="00514937"/>
    <w:rsid w:val="00514A1F"/>
    <w:rsid w:val="00514E9B"/>
    <w:rsid w:val="0051508B"/>
    <w:rsid w:val="00515C79"/>
    <w:rsid w:val="00515D4F"/>
    <w:rsid w:val="00516104"/>
    <w:rsid w:val="005164A9"/>
    <w:rsid w:val="005171D2"/>
    <w:rsid w:val="00517BC3"/>
    <w:rsid w:val="00517C2E"/>
    <w:rsid w:val="00521E4C"/>
    <w:rsid w:val="00521EC3"/>
    <w:rsid w:val="00522566"/>
    <w:rsid w:val="00522765"/>
    <w:rsid w:val="0052281E"/>
    <w:rsid w:val="00522A79"/>
    <w:rsid w:val="00523409"/>
    <w:rsid w:val="0052353A"/>
    <w:rsid w:val="00523983"/>
    <w:rsid w:val="00524AE5"/>
    <w:rsid w:val="00524BE5"/>
    <w:rsid w:val="00525E48"/>
    <w:rsid w:val="005274BC"/>
    <w:rsid w:val="005278FF"/>
    <w:rsid w:val="00527C28"/>
    <w:rsid w:val="0053000A"/>
    <w:rsid w:val="00530248"/>
    <w:rsid w:val="0053134D"/>
    <w:rsid w:val="00531D49"/>
    <w:rsid w:val="00532861"/>
    <w:rsid w:val="00532A1C"/>
    <w:rsid w:val="00533FD3"/>
    <w:rsid w:val="00534C2D"/>
    <w:rsid w:val="00535FC0"/>
    <w:rsid w:val="0053691D"/>
    <w:rsid w:val="00536E1C"/>
    <w:rsid w:val="00537270"/>
    <w:rsid w:val="005375D7"/>
    <w:rsid w:val="00537856"/>
    <w:rsid w:val="00537865"/>
    <w:rsid w:val="00537C8C"/>
    <w:rsid w:val="00540E5D"/>
    <w:rsid w:val="00541A8D"/>
    <w:rsid w:val="00541CBE"/>
    <w:rsid w:val="00541ED3"/>
    <w:rsid w:val="005427AA"/>
    <w:rsid w:val="00542FA6"/>
    <w:rsid w:val="005431BD"/>
    <w:rsid w:val="005438B7"/>
    <w:rsid w:val="00543E72"/>
    <w:rsid w:val="005444B3"/>
    <w:rsid w:val="00544FE5"/>
    <w:rsid w:val="005457F0"/>
    <w:rsid w:val="005462A1"/>
    <w:rsid w:val="00546C87"/>
    <w:rsid w:val="00547954"/>
    <w:rsid w:val="00547B8D"/>
    <w:rsid w:val="00547D1F"/>
    <w:rsid w:val="00547D84"/>
    <w:rsid w:val="005503A1"/>
    <w:rsid w:val="00550412"/>
    <w:rsid w:val="005508B6"/>
    <w:rsid w:val="00550C7B"/>
    <w:rsid w:val="00551A4E"/>
    <w:rsid w:val="005528C7"/>
    <w:rsid w:val="005536B3"/>
    <w:rsid w:val="00554536"/>
    <w:rsid w:val="00555210"/>
    <w:rsid w:val="00555410"/>
    <w:rsid w:val="00555EF0"/>
    <w:rsid w:val="00556397"/>
    <w:rsid w:val="005566C5"/>
    <w:rsid w:val="00556862"/>
    <w:rsid w:val="005573D3"/>
    <w:rsid w:val="00557466"/>
    <w:rsid w:val="00557EB0"/>
    <w:rsid w:val="00560407"/>
    <w:rsid w:val="005604A0"/>
    <w:rsid w:val="00561E02"/>
    <w:rsid w:val="00561F40"/>
    <w:rsid w:val="0056237D"/>
    <w:rsid w:val="00562916"/>
    <w:rsid w:val="00562B60"/>
    <w:rsid w:val="00563490"/>
    <w:rsid w:val="00564CA8"/>
    <w:rsid w:val="00564E83"/>
    <w:rsid w:val="00564FEA"/>
    <w:rsid w:val="005650AB"/>
    <w:rsid w:val="005654A9"/>
    <w:rsid w:val="0056553F"/>
    <w:rsid w:val="00565EE7"/>
    <w:rsid w:val="00566024"/>
    <w:rsid w:val="005662F9"/>
    <w:rsid w:val="005665FE"/>
    <w:rsid w:val="00566B4B"/>
    <w:rsid w:val="00566C58"/>
    <w:rsid w:val="005672D9"/>
    <w:rsid w:val="00567878"/>
    <w:rsid w:val="00567AD7"/>
    <w:rsid w:val="00567B73"/>
    <w:rsid w:val="005701E4"/>
    <w:rsid w:val="005705E0"/>
    <w:rsid w:val="00570640"/>
    <w:rsid w:val="00570CA5"/>
    <w:rsid w:val="00571509"/>
    <w:rsid w:val="00571D95"/>
    <w:rsid w:val="00571E77"/>
    <w:rsid w:val="005721B5"/>
    <w:rsid w:val="005723FF"/>
    <w:rsid w:val="0057284E"/>
    <w:rsid w:val="005733C5"/>
    <w:rsid w:val="00573436"/>
    <w:rsid w:val="00573547"/>
    <w:rsid w:val="00573AB9"/>
    <w:rsid w:val="00573BD8"/>
    <w:rsid w:val="00574E3C"/>
    <w:rsid w:val="00575250"/>
    <w:rsid w:val="005755AD"/>
    <w:rsid w:val="0057623F"/>
    <w:rsid w:val="00576E09"/>
    <w:rsid w:val="005775A1"/>
    <w:rsid w:val="005778A4"/>
    <w:rsid w:val="00577E8A"/>
    <w:rsid w:val="00577EF1"/>
    <w:rsid w:val="005806E2"/>
    <w:rsid w:val="00581338"/>
    <w:rsid w:val="00581339"/>
    <w:rsid w:val="00581A17"/>
    <w:rsid w:val="005821A1"/>
    <w:rsid w:val="00582E3A"/>
    <w:rsid w:val="00582F44"/>
    <w:rsid w:val="00582FA1"/>
    <w:rsid w:val="005834A9"/>
    <w:rsid w:val="00583B84"/>
    <w:rsid w:val="00583CAB"/>
    <w:rsid w:val="00584D7D"/>
    <w:rsid w:val="00584DF5"/>
    <w:rsid w:val="00584F76"/>
    <w:rsid w:val="00585890"/>
    <w:rsid w:val="00585BE3"/>
    <w:rsid w:val="00585FBE"/>
    <w:rsid w:val="00586219"/>
    <w:rsid w:val="005863B2"/>
    <w:rsid w:val="0058745F"/>
    <w:rsid w:val="00590B94"/>
    <w:rsid w:val="00590CBF"/>
    <w:rsid w:val="00590E8E"/>
    <w:rsid w:val="00590F30"/>
    <w:rsid w:val="00591670"/>
    <w:rsid w:val="00591DE1"/>
    <w:rsid w:val="0059204F"/>
    <w:rsid w:val="00592B19"/>
    <w:rsid w:val="005931B6"/>
    <w:rsid w:val="00593639"/>
    <w:rsid w:val="00593AAA"/>
    <w:rsid w:val="00593B4E"/>
    <w:rsid w:val="00593EAF"/>
    <w:rsid w:val="005940C3"/>
    <w:rsid w:val="00594174"/>
    <w:rsid w:val="005942AD"/>
    <w:rsid w:val="00594435"/>
    <w:rsid w:val="00595F8E"/>
    <w:rsid w:val="00596420"/>
    <w:rsid w:val="00596F18"/>
    <w:rsid w:val="00596FCE"/>
    <w:rsid w:val="005971AE"/>
    <w:rsid w:val="00597B41"/>
    <w:rsid w:val="00597DB1"/>
    <w:rsid w:val="005A03E5"/>
    <w:rsid w:val="005A0A85"/>
    <w:rsid w:val="005A0CE9"/>
    <w:rsid w:val="005A0F85"/>
    <w:rsid w:val="005A154C"/>
    <w:rsid w:val="005A164A"/>
    <w:rsid w:val="005A1655"/>
    <w:rsid w:val="005A1C55"/>
    <w:rsid w:val="005A20F1"/>
    <w:rsid w:val="005A2BCD"/>
    <w:rsid w:val="005A2D67"/>
    <w:rsid w:val="005A2F02"/>
    <w:rsid w:val="005A30FD"/>
    <w:rsid w:val="005A33FA"/>
    <w:rsid w:val="005A38B0"/>
    <w:rsid w:val="005A3948"/>
    <w:rsid w:val="005A4732"/>
    <w:rsid w:val="005A4962"/>
    <w:rsid w:val="005A49EA"/>
    <w:rsid w:val="005A5647"/>
    <w:rsid w:val="005A5DF8"/>
    <w:rsid w:val="005A6626"/>
    <w:rsid w:val="005A6A08"/>
    <w:rsid w:val="005A6B22"/>
    <w:rsid w:val="005A6D21"/>
    <w:rsid w:val="005A740E"/>
    <w:rsid w:val="005A784B"/>
    <w:rsid w:val="005A7868"/>
    <w:rsid w:val="005A79F3"/>
    <w:rsid w:val="005A7A40"/>
    <w:rsid w:val="005A7A85"/>
    <w:rsid w:val="005B004F"/>
    <w:rsid w:val="005B0060"/>
    <w:rsid w:val="005B0752"/>
    <w:rsid w:val="005B0A2A"/>
    <w:rsid w:val="005B0D91"/>
    <w:rsid w:val="005B12E0"/>
    <w:rsid w:val="005B1383"/>
    <w:rsid w:val="005B1EFE"/>
    <w:rsid w:val="005B26D6"/>
    <w:rsid w:val="005B29D6"/>
    <w:rsid w:val="005B2A81"/>
    <w:rsid w:val="005B2AA8"/>
    <w:rsid w:val="005B2E57"/>
    <w:rsid w:val="005B2F6A"/>
    <w:rsid w:val="005B35F3"/>
    <w:rsid w:val="005B3B7F"/>
    <w:rsid w:val="005B3DFE"/>
    <w:rsid w:val="005B3E1C"/>
    <w:rsid w:val="005B4177"/>
    <w:rsid w:val="005B44EE"/>
    <w:rsid w:val="005B450F"/>
    <w:rsid w:val="005B471D"/>
    <w:rsid w:val="005B4950"/>
    <w:rsid w:val="005B5CD1"/>
    <w:rsid w:val="005B6256"/>
    <w:rsid w:val="005B6ABE"/>
    <w:rsid w:val="005B6F54"/>
    <w:rsid w:val="005B765D"/>
    <w:rsid w:val="005B7FAA"/>
    <w:rsid w:val="005C03C1"/>
    <w:rsid w:val="005C055F"/>
    <w:rsid w:val="005C0CA8"/>
    <w:rsid w:val="005C0D90"/>
    <w:rsid w:val="005C0EEA"/>
    <w:rsid w:val="005C145F"/>
    <w:rsid w:val="005C17A9"/>
    <w:rsid w:val="005C1D3C"/>
    <w:rsid w:val="005C2016"/>
    <w:rsid w:val="005C3352"/>
    <w:rsid w:val="005C53CB"/>
    <w:rsid w:val="005C55E2"/>
    <w:rsid w:val="005C5FB0"/>
    <w:rsid w:val="005C61B1"/>
    <w:rsid w:val="005C7522"/>
    <w:rsid w:val="005C7C06"/>
    <w:rsid w:val="005C7E31"/>
    <w:rsid w:val="005D005C"/>
    <w:rsid w:val="005D00BB"/>
    <w:rsid w:val="005D0254"/>
    <w:rsid w:val="005D0B6F"/>
    <w:rsid w:val="005D0BD2"/>
    <w:rsid w:val="005D1FF0"/>
    <w:rsid w:val="005D220C"/>
    <w:rsid w:val="005D2994"/>
    <w:rsid w:val="005D3884"/>
    <w:rsid w:val="005D3D7E"/>
    <w:rsid w:val="005D3ED9"/>
    <w:rsid w:val="005D4476"/>
    <w:rsid w:val="005D4733"/>
    <w:rsid w:val="005D48AF"/>
    <w:rsid w:val="005D4A3F"/>
    <w:rsid w:val="005D4D35"/>
    <w:rsid w:val="005D50F9"/>
    <w:rsid w:val="005D5262"/>
    <w:rsid w:val="005D527D"/>
    <w:rsid w:val="005D5C51"/>
    <w:rsid w:val="005D5D0B"/>
    <w:rsid w:val="005D6400"/>
    <w:rsid w:val="005D6942"/>
    <w:rsid w:val="005D747D"/>
    <w:rsid w:val="005D783F"/>
    <w:rsid w:val="005D79F3"/>
    <w:rsid w:val="005E057C"/>
    <w:rsid w:val="005E0693"/>
    <w:rsid w:val="005E0A15"/>
    <w:rsid w:val="005E0F94"/>
    <w:rsid w:val="005E1396"/>
    <w:rsid w:val="005E1480"/>
    <w:rsid w:val="005E23CA"/>
    <w:rsid w:val="005E28B2"/>
    <w:rsid w:val="005E2F6B"/>
    <w:rsid w:val="005E3AFB"/>
    <w:rsid w:val="005E3F13"/>
    <w:rsid w:val="005E3F6F"/>
    <w:rsid w:val="005E4483"/>
    <w:rsid w:val="005E4762"/>
    <w:rsid w:val="005E5BE4"/>
    <w:rsid w:val="005E60D5"/>
    <w:rsid w:val="005E6655"/>
    <w:rsid w:val="005E6C70"/>
    <w:rsid w:val="005E74BA"/>
    <w:rsid w:val="005E7809"/>
    <w:rsid w:val="005F0292"/>
    <w:rsid w:val="005F071F"/>
    <w:rsid w:val="005F07B0"/>
    <w:rsid w:val="005F0DA2"/>
    <w:rsid w:val="005F1264"/>
    <w:rsid w:val="005F18E9"/>
    <w:rsid w:val="005F1BBA"/>
    <w:rsid w:val="005F2191"/>
    <w:rsid w:val="005F2CBB"/>
    <w:rsid w:val="005F42E8"/>
    <w:rsid w:val="005F4CAF"/>
    <w:rsid w:val="005F563C"/>
    <w:rsid w:val="005F5884"/>
    <w:rsid w:val="005F5B39"/>
    <w:rsid w:val="005F60C5"/>
    <w:rsid w:val="005F653D"/>
    <w:rsid w:val="005F6787"/>
    <w:rsid w:val="005F6E4D"/>
    <w:rsid w:val="005F75D7"/>
    <w:rsid w:val="005F7AA2"/>
    <w:rsid w:val="0060033B"/>
    <w:rsid w:val="0060105E"/>
    <w:rsid w:val="00601CE1"/>
    <w:rsid w:val="00602390"/>
    <w:rsid w:val="00602C39"/>
    <w:rsid w:val="006033D8"/>
    <w:rsid w:val="00603A1B"/>
    <w:rsid w:val="00603C66"/>
    <w:rsid w:val="00603C98"/>
    <w:rsid w:val="0060445C"/>
    <w:rsid w:val="00604C42"/>
    <w:rsid w:val="00604DA0"/>
    <w:rsid w:val="00604F21"/>
    <w:rsid w:val="00605DA9"/>
    <w:rsid w:val="00606EEE"/>
    <w:rsid w:val="00610240"/>
    <w:rsid w:val="00610441"/>
    <w:rsid w:val="0061085A"/>
    <w:rsid w:val="006114DF"/>
    <w:rsid w:val="0061153E"/>
    <w:rsid w:val="00611A90"/>
    <w:rsid w:val="006128D8"/>
    <w:rsid w:val="00612D0A"/>
    <w:rsid w:val="006133DB"/>
    <w:rsid w:val="0061387F"/>
    <w:rsid w:val="006138F4"/>
    <w:rsid w:val="00613A79"/>
    <w:rsid w:val="00613AA0"/>
    <w:rsid w:val="00613D3C"/>
    <w:rsid w:val="0061433F"/>
    <w:rsid w:val="00614ABC"/>
    <w:rsid w:val="00615684"/>
    <w:rsid w:val="006158B7"/>
    <w:rsid w:val="00615A2B"/>
    <w:rsid w:val="00615B8E"/>
    <w:rsid w:val="006162BB"/>
    <w:rsid w:val="00616959"/>
    <w:rsid w:val="00616DAE"/>
    <w:rsid w:val="006178F6"/>
    <w:rsid w:val="00617F3D"/>
    <w:rsid w:val="00620282"/>
    <w:rsid w:val="00620F00"/>
    <w:rsid w:val="006210A8"/>
    <w:rsid w:val="00621BCD"/>
    <w:rsid w:val="00621BD1"/>
    <w:rsid w:val="00621F5C"/>
    <w:rsid w:val="006225C2"/>
    <w:rsid w:val="006225DC"/>
    <w:rsid w:val="00622727"/>
    <w:rsid w:val="00623067"/>
    <w:rsid w:val="00623076"/>
    <w:rsid w:val="00623C32"/>
    <w:rsid w:val="0062422D"/>
    <w:rsid w:val="0062480A"/>
    <w:rsid w:val="00624D8D"/>
    <w:rsid w:val="00624F5A"/>
    <w:rsid w:val="00625144"/>
    <w:rsid w:val="00625BFC"/>
    <w:rsid w:val="00625DB7"/>
    <w:rsid w:val="006260E3"/>
    <w:rsid w:val="00626173"/>
    <w:rsid w:val="00626847"/>
    <w:rsid w:val="00626AF2"/>
    <w:rsid w:val="00626FF2"/>
    <w:rsid w:val="006274BE"/>
    <w:rsid w:val="006275FE"/>
    <w:rsid w:val="00630684"/>
    <w:rsid w:val="00630D63"/>
    <w:rsid w:val="00630F29"/>
    <w:rsid w:val="00631129"/>
    <w:rsid w:val="006316C9"/>
    <w:rsid w:val="00632990"/>
    <w:rsid w:val="00632E3B"/>
    <w:rsid w:val="006330ED"/>
    <w:rsid w:val="00633C52"/>
    <w:rsid w:val="00633D57"/>
    <w:rsid w:val="00634348"/>
    <w:rsid w:val="00634B6E"/>
    <w:rsid w:val="00634DE2"/>
    <w:rsid w:val="00635285"/>
    <w:rsid w:val="006356D5"/>
    <w:rsid w:val="00635A31"/>
    <w:rsid w:val="00635E75"/>
    <w:rsid w:val="00635FEF"/>
    <w:rsid w:val="00636A03"/>
    <w:rsid w:val="00636B0E"/>
    <w:rsid w:val="00636F79"/>
    <w:rsid w:val="00637029"/>
    <w:rsid w:val="00637345"/>
    <w:rsid w:val="006373AA"/>
    <w:rsid w:val="006401CA"/>
    <w:rsid w:val="00640235"/>
    <w:rsid w:val="00640708"/>
    <w:rsid w:val="00640C48"/>
    <w:rsid w:val="00640F60"/>
    <w:rsid w:val="006413DB"/>
    <w:rsid w:val="00641ED2"/>
    <w:rsid w:val="00642B29"/>
    <w:rsid w:val="006434FE"/>
    <w:rsid w:val="006437AF"/>
    <w:rsid w:val="00643D6B"/>
    <w:rsid w:val="00643EDE"/>
    <w:rsid w:val="006445E2"/>
    <w:rsid w:val="00645212"/>
    <w:rsid w:val="00645BB1"/>
    <w:rsid w:val="00646501"/>
    <w:rsid w:val="006469FB"/>
    <w:rsid w:val="00647003"/>
    <w:rsid w:val="006475A6"/>
    <w:rsid w:val="00647636"/>
    <w:rsid w:val="00647A77"/>
    <w:rsid w:val="00647BD9"/>
    <w:rsid w:val="00650A30"/>
    <w:rsid w:val="00650DDA"/>
    <w:rsid w:val="00652031"/>
    <w:rsid w:val="0065215A"/>
    <w:rsid w:val="0065243D"/>
    <w:rsid w:val="00652550"/>
    <w:rsid w:val="00652C41"/>
    <w:rsid w:val="0065346C"/>
    <w:rsid w:val="00653E70"/>
    <w:rsid w:val="00654AF6"/>
    <w:rsid w:val="00654C4A"/>
    <w:rsid w:val="00655A19"/>
    <w:rsid w:val="006561E3"/>
    <w:rsid w:val="0065622A"/>
    <w:rsid w:val="00656A76"/>
    <w:rsid w:val="00656D67"/>
    <w:rsid w:val="006571AA"/>
    <w:rsid w:val="00657B12"/>
    <w:rsid w:val="00657B6F"/>
    <w:rsid w:val="00657EF9"/>
    <w:rsid w:val="00660485"/>
    <w:rsid w:val="006605A9"/>
    <w:rsid w:val="00660759"/>
    <w:rsid w:val="00661C5E"/>
    <w:rsid w:val="00661D4E"/>
    <w:rsid w:val="006620E3"/>
    <w:rsid w:val="00662289"/>
    <w:rsid w:val="00662453"/>
    <w:rsid w:val="0066299E"/>
    <w:rsid w:val="00662AE0"/>
    <w:rsid w:val="00662D09"/>
    <w:rsid w:val="00662D12"/>
    <w:rsid w:val="00663004"/>
    <w:rsid w:val="006631F9"/>
    <w:rsid w:val="00663AE7"/>
    <w:rsid w:val="00663C4D"/>
    <w:rsid w:val="0066442E"/>
    <w:rsid w:val="00664F5C"/>
    <w:rsid w:val="00665289"/>
    <w:rsid w:val="00666307"/>
    <w:rsid w:val="006663B5"/>
    <w:rsid w:val="00666509"/>
    <w:rsid w:val="00666D32"/>
    <w:rsid w:val="00666ED5"/>
    <w:rsid w:val="00667549"/>
    <w:rsid w:val="0066766F"/>
    <w:rsid w:val="00667690"/>
    <w:rsid w:val="00667E42"/>
    <w:rsid w:val="006700D2"/>
    <w:rsid w:val="006703EF"/>
    <w:rsid w:val="00670498"/>
    <w:rsid w:val="006705A3"/>
    <w:rsid w:val="00670CE8"/>
    <w:rsid w:val="00670D06"/>
    <w:rsid w:val="00670FC8"/>
    <w:rsid w:val="00671032"/>
    <w:rsid w:val="006718E2"/>
    <w:rsid w:val="00671901"/>
    <w:rsid w:val="00672258"/>
    <w:rsid w:val="006722E6"/>
    <w:rsid w:val="0067242E"/>
    <w:rsid w:val="00672B91"/>
    <w:rsid w:val="0067326A"/>
    <w:rsid w:val="006734B7"/>
    <w:rsid w:val="00673595"/>
    <w:rsid w:val="00673698"/>
    <w:rsid w:val="00673777"/>
    <w:rsid w:val="00674783"/>
    <w:rsid w:val="00675364"/>
    <w:rsid w:val="00675540"/>
    <w:rsid w:val="00675A0A"/>
    <w:rsid w:val="00675A61"/>
    <w:rsid w:val="006767A9"/>
    <w:rsid w:val="00676FE1"/>
    <w:rsid w:val="00677AD8"/>
    <w:rsid w:val="00677CF9"/>
    <w:rsid w:val="00677ED6"/>
    <w:rsid w:val="00680F34"/>
    <w:rsid w:val="00681BC4"/>
    <w:rsid w:val="00681D2D"/>
    <w:rsid w:val="00682F9F"/>
    <w:rsid w:val="006836FA"/>
    <w:rsid w:val="00683CBE"/>
    <w:rsid w:val="00684546"/>
    <w:rsid w:val="00686C68"/>
    <w:rsid w:val="006870D7"/>
    <w:rsid w:val="0068768A"/>
    <w:rsid w:val="00687BED"/>
    <w:rsid w:val="0069029B"/>
    <w:rsid w:val="006904E0"/>
    <w:rsid w:val="0069183D"/>
    <w:rsid w:val="00691C99"/>
    <w:rsid w:val="006924F0"/>
    <w:rsid w:val="0069279C"/>
    <w:rsid w:val="00692863"/>
    <w:rsid w:val="00692CE4"/>
    <w:rsid w:val="00693A7A"/>
    <w:rsid w:val="00693F78"/>
    <w:rsid w:val="00694331"/>
    <w:rsid w:val="006943B6"/>
    <w:rsid w:val="0069531D"/>
    <w:rsid w:val="006954B8"/>
    <w:rsid w:val="006959A8"/>
    <w:rsid w:val="006959D1"/>
    <w:rsid w:val="00695A08"/>
    <w:rsid w:val="00695BF2"/>
    <w:rsid w:val="0069611B"/>
    <w:rsid w:val="0069624E"/>
    <w:rsid w:val="006965F7"/>
    <w:rsid w:val="00696B99"/>
    <w:rsid w:val="0069721B"/>
    <w:rsid w:val="006972F8"/>
    <w:rsid w:val="00697318"/>
    <w:rsid w:val="006974D6"/>
    <w:rsid w:val="00697987"/>
    <w:rsid w:val="00697F7E"/>
    <w:rsid w:val="00697FAC"/>
    <w:rsid w:val="006A05D0"/>
    <w:rsid w:val="006A05F2"/>
    <w:rsid w:val="006A0F12"/>
    <w:rsid w:val="006A25D1"/>
    <w:rsid w:val="006A2FBF"/>
    <w:rsid w:val="006A31F9"/>
    <w:rsid w:val="006A339C"/>
    <w:rsid w:val="006A3480"/>
    <w:rsid w:val="006A3831"/>
    <w:rsid w:val="006A4258"/>
    <w:rsid w:val="006A4B39"/>
    <w:rsid w:val="006A4E4E"/>
    <w:rsid w:val="006A4F78"/>
    <w:rsid w:val="006A555F"/>
    <w:rsid w:val="006A6529"/>
    <w:rsid w:val="006A66BB"/>
    <w:rsid w:val="006A66CB"/>
    <w:rsid w:val="006A6FA9"/>
    <w:rsid w:val="006A7CFE"/>
    <w:rsid w:val="006B044F"/>
    <w:rsid w:val="006B0D96"/>
    <w:rsid w:val="006B1852"/>
    <w:rsid w:val="006B18FF"/>
    <w:rsid w:val="006B1968"/>
    <w:rsid w:val="006B198F"/>
    <w:rsid w:val="006B1F54"/>
    <w:rsid w:val="006B1FF4"/>
    <w:rsid w:val="006B207D"/>
    <w:rsid w:val="006B2972"/>
    <w:rsid w:val="006B2AC7"/>
    <w:rsid w:val="006B2DF9"/>
    <w:rsid w:val="006B36CB"/>
    <w:rsid w:val="006B3A3B"/>
    <w:rsid w:val="006B3CCF"/>
    <w:rsid w:val="006B40E2"/>
    <w:rsid w:val="006B4192"/>
    <w:rsid w:val="006B4DF4"/>
    <w:rsid w:val="006B4FA2"/>
    <w:rsid w:val="006B4FD0"/>
    <w:rsid w:val="006B55CC"/>
    <w:rsid w:val="006B5B92"/>
    <w:rsid w:val="006B6CF3"/>
    <w:rsid w:val="006B6D3A"/>
    <w:rsid w:val="006B75C3"/>
    <w:rsid w:val="006B79CB"/>
    <w:rsid w:val="006B7A09"/>
    <w:rsid w:val="006C15F9"/>
    <w:rsid w:val="006C195A"/>
    <w:rsid w:val="006C1E1C"/>
    <w:rsid w:val="006C216A"/>
    <w:rsid w:val="006C2653"/>
    <w:rsid w:val="006C2B68"/>
    <w:rsid w:val="006C2C8B"/>
    <w:rsid w:val="006C3174"/>
    <w:rsid w:val="006C3269"/>
    <w:rsid w:val="006C3426"/>
    <w:rsid w:val="006C368A"/>
    <w:rsid w:val="006C38FE"/>
    <w:rsid w:val="006C3D1B"/>
    <w:rsid w:val="006C5500"/>
    <w:rsid w:val="006C59B8"/>
    <w:rsid w:val="006C5D68"/>
    <w:rsid w:val="006C5E47"/>
    <w:rsid w:val="006C6954"/>
    <w:rsid w:val="006C7D86"/>
    <w:rsid w:val="006D06F7"/>
    <w:rsid w:val="006D0CAE"/>
    <w:rsid w:val="006D0DE7"/>
    <w:rsid w:val="006D1085"/>
    <w:rsid w:val="006D12BF"/>
    <w:rsid w:val="006D19A1"/>
    <w:rsid w:val="006D20C2"/>
    <w:rsid w:val="006D25E8"/>
    <w:rsid w:val="006D2C9A"/>
    <w:rsid w:val="006D42EC"/>
    <w:rsid w:val="006D4654"/>
    <w:rsid w:val="006D531E"/>
    <w:rsid w:val="006D5BB8"/>
    <w:rsid w:val="006D5D57"/>
    <w:rsid w:val="006D61BA"/>
    <w:rsid w:val="006D672C"/>
    <w:rsid w:val="006D6774"/>
    <w:rsid w:val="006D6E48"/>
    <w:rsid w:val="006D6EA9"/>
    <w:rsid w:val="006E014D"/>
    <w:rsid w:val="006E04AA"/>
    <w:rsid w:val="006E13F5"/>
    <w:rsid w:val="006E1BD1"/>
    <w:rsid w:val="006E1F81"/>
    <w:rsid w:val="006E21E5"/>
    <w:rsid w:val="006E251D"/>
    <w:rsid w:val="006E267B"/>
    <w:rsid w:val="006E2820"/>
    <w:rsid w:val="006E3D24"/>
    <w:rsid w:val="006E3DB8"/>
    <w:rsid w:val="006E4B43"/>
    <w:rsid w:val="006E4F17"/>
    <w:rsid w:val="006E502E"/>
    <w:rsid w:val="006E587B"/>
    <w:rsid w:val="006E58DD"/>
    <w:rsid w:val="006E5B04"/>
    <w:rsid w:val="006E64BE"/>
    <w:rsid w:val="006E66FC"/>
    <w:rsid w:val="006E6985"/>
    <w:rsid w:val="006E7613"/>
    <w:rsid w:val="006F0DF1"/>
    <w:rsid w:val="006F1D33"/>
    <w:rsid w:val="006F2658"/>
    <w:rsid w:val="006F370E"/>
    <w:rsid w:val="006F3BA3"/>
    <w:rsid w:val="006F4330"/>
    <w:rsid w:val="006F440F"/>
    <w:rsid w:val="006F4713"/>
    <w:rsid w:val="006F4F3B"/>
    <w:rsid w:val="006F5117"/>
    <w:rsid w:val="006F512E"/>
    <w:rsid w:val="006F515D"/>
    <w:rsid w:val="006F51B8"/>
    <w:rsid w:val="006F5592"/>
    <w:rsid w:val="006F5A59"/>
    <w:rsid w:val="006F6598"/>
    <w:rsid w:val="006F66D7"/>
    <w:rsid w:val="006F68E8"/>
    <w:rsid w:val="006F6BE1"/>
    <w:rsid w:val="006F6DBB"/>
    <w:rsid w:val="006F6E2D"/>
    <w:rsid w:val="006F7B4E"/>
    <w:rsid w:val="007004E7"/>
    <w:rsid w:val="00700B9F"/>
    <w:rsid w:val="00701401"/>
    <w:rsid w:val="0070148C"/>
    <w:rsid w:val="00702135"/>
    <w:rsid w:val="00702446"/>
    <w:rsid w:val="0070255D"/>
    <w:rsid w:val="00702E55"/>
    <w:rsid w:val="007036F9"/>
    <w:rsid w:val="00704762"/>
    <w:rsid w:val="007052FD"/>
    <w:rsid w:val="00705C8F"/>
    <w:rsid w:val="00706164"/>
    <w:rsid w:val="00707316"/>
    <w:rsid w:val="007075A9"/>
    <w:rsid w:val="00707C24"/>
    <w:rsid w:val="00707D44"/>
    <w:rsid w:val="00707E3D"/>
    <w:rsid w:val="007105A9"/>
    <w:rsid w:val="007107A3"/>
    <w:rsid w:val="0071119B"/>
    <w:rsid w:val="00711B54"/>
    <w:rsid w:val="00713799"/>
    <w:rsid w:val="00713CF4"/>
    <w:rsid w:val="00714005"/>
    <w:rsid w:val="0071423A"/>
    <w:rsid w:val="00714E91"/>
    <w:rsid w:val="007153AF"/>
    <w:rsid w:val="007162B6"/>
    <w:rsid w:val="00716CEA"/>
    <w:rsid w:val="00716D32"/>
    <w:rsid w:val="00716D57"/>
    <w:rsid w:val="00717EE8"/>
    <w:rsid w:val="007200D5"/>
    <w:rsid w:val="0072091A"/>
    <w:rsid w:val="007211BD"/>
    <w:rsid w:val="007215BD"/>
    <w:rsid w:val="00721AE9"/>
    <w:rsid w:val="007221EE"/>
    <w:rsid w:val="0072284E"/>
    <w:rsid w:val="00722A01"/>
    <w:rsid w:val="00722A10"/>
    <w:rsid w:val="00722F80"/>
    <w:rsid w:val="0072352D"/>
    <w:rsid w:val="007248A1"/>
    <w:rsid w:val="007258A3"/>
    <w:rsid w:val="00725E01"/>
    <w:rsid w:val="00726269"/>
    <w:rsid w:val="007265FE"/>
    <w:rsid w:val="00726B0E"/>
    <w:rsid w:val="007273FF"/>
    <w:rsid w:val="007276E3"/>
    <w:rsid w:val="00727ADA"/>
    <w:rsid w:val="00730CC6"/>
    <w:rsid w:val="00730D30"/>
    <w:rsid w:val="0073109A"/>
    <w:rsid w:val="00731904"/>
    <w:rsid w:val="00731963"/>
    <w:rsid w:val="00731AE0"/>
    <w:rsid w:val="00731B95"/>
    <w:rsid w:val="0073200B"/>
    <w:rsid w:val="007321F6"/>
    <w:rsid w:val="00732837"/>
    <w:rsid w:val="0073352F"/>
    <w:rsid w:val="00733606"/>
    <w:rsid w:val="00733A4D"/>
    <w:rsid w:val="00734239"/>
    <w:rsid w:val="00734841"/>
    <w:rsid w:val="00734D9E"/>
    <w:rsid w:val="00734F25"/>
    <w:rsid w:val="00735099"/>
    <w:rsid w:val="0073599C"/>
    <w:rsid w:val="00736BC1"/>
    <w:rsid w:val="00736DA3"/>
    <w:rsid w:val="00737AF8"/>
    <w:rsid w:val="007402EE"/>
    <w:rsid w:val="00740A72"/>
    <w:rsid w:val="00740AFC"/>
    <w:rsid w:val="007411DD"/>
    <w:rsid w:val="00741743"/>
    <w:rsid w:val="00741D47"/>
    <w:rsid w:val="007427C6"/>
    <w:rsid w:val="007428E4"/>
    <w:rsid w:val="007428FB"/>
    <w:rsid w:val="00743C57"/>
    <w:rsid w:val="0074447D"/>
    <w:rsid w:val="00744F03"/>
    <w:rsid w:val="00746035"/>
    <w:rsid w:val="00746976"/>
    <w:rsid w:val="00746AB3"/>
    <w:rsid w:val="00746E3C"/>
    <w:rsid w:val="00746E9D"/>
    <w:rsid w:val="00747108"/>
    <w:rsid w:val="00747FF7"/>
    <w:rsid w:val="007501B9"/>
    <w:rsid w:val="0075030D"/>
    <w:rsid w:val="00751AC9"/>
    <w:rsid w:val="00753327"/>
    <w:rsid w:val="0075348A"/>
    <w:rsid w:val="0075359F"/>
    <w:rsid w:val="00753716"/>
    <w:rsid w:val="00753819"/>
    <w:rsid w:val="007540FF"/>
    <w:rsid w:val="007557E0"/>
    <w:rsid w:val="00755823"/>
    <w:rsid w:val="00755B8A"/>
    <w:rsid w:val="0075667B"/>
    <w:rsid w:val="00757291"/>
    <w:rsid w:val="00757F46"/>
    <w:rsid w:val="00760101"/>
    <w:rsid w:val="0076099E"/>
    <w:rsid w:val="007612EB"/>
    <w:rsid w:val="0076312F"/>
    <w:rsid w:val="007633D0"/>
    <w:rsid w:val="00763401"/>
    <w:rsid w:val="0076393B"/>
    <w:rsid w:val="0076422D"/>
    <w:rsid w:val="007642C2"/>
    <w:rsid w:val="0076486B"/>
    <w:rsid w:val="00764888"/>
    <w:rsid w:val="00764958"/>
    <w:rsid w:val="00764A1D"/>
    <w:rsid w:val="00765870"/>
    <w:rsid w:val="00765998"/>
    <w:rsid w:val="00765D88"/>
    <w:rsid w:val="0076708D"/>
    <w:rsid w:val="00767717"/>
    <w:rsid w:val="00770422"/>
    <w:rsid w:val="007707A5"/>
    <w:rsid w:val="0077097B"/>
    <w:rsid w:val="00770BC8"/>
    <w:rsid w:val="007714BE"/>
    <w:rsid w:val="00771A35"/>
    <w:rsid w:val="00771AC0"/>
    <w:rsid w:val="00771F78"/>
    <w:rsid w:val="00772289"/>
    <w:rsid w:val="0077353F"/>
    <w:rsid w:val="00773AA3"/>
    <w:rsid w:val="00773F4E"/>
    <w:rsid w:val="0077457F"/>
    <w:rsid w:val="007748B9"/>
    <w:rsid w:val="00774A69"/>
    <w:rsid w:val="00774F5D"/>
    <w:rsid w:val="00775062"/>
    <w:rsid w:val="00775421"/>
    <w:rsid w:val="0077605A"/>
    <w:rsid w:val="00776064"/>
    <w:rsid w:val="00776986"/>
    <w:rsid w:val="00776FC7"/>
    <w:rsid w:val="00777390"/>
    <w:rsid w:val="00777455"/>
    <w:rsid w:val="00780352"/>
    <w:rsid w:val="0078073C"/>
    <w:rsid w:val="007815BA"/>
    <w:rsid w:val="00781819"/>
    <w:rsid w:val="007818A8"/>
    <w:rsid w:val="007820E2"/>
    <w:rsid w:val="0078303F"/>
    <w:rsid w:val="0078366C"/>
    <w:rsid w:val="00783DB7"/>
    <w:rsid w:val="00784159"/>
    <w:rsid w:val="007846A5"/>
    <w:rsid w:val="00784836"/>
    <w:rsid w:val="00784841"/>
    <w:rsid w:val="00784A47"/>
    <w:rsid w:val="00785023"/>
    <w:rsid w:val="00785033"/>
    <w:rsid w:val="00785444"/>
    <w:rsid w:val="007855B6"/>
    <w:rsid w:val="00785868"/>
    <w:rsid w:val="0078632C"/>
    <w:rsid w:val="00786A07"/>
    <w:rsid w:val="00786B15"/>
    <w:rsid w:val="007875B7"/>
    <w:rsid w:val="00787957"/>
    <w:rsid w:val="00787A26"/>
    <w:rsid w:val="0079023D"/>
    <w:rsid w:val="00790B1E"/>
    <w:rsid w:val="00790F45"/>
    <w:rsid w:val="00791141"/>
    <w:rsid w:val="00791728"/>
    <w:rsid w:val="00791810"/>
    <w:rsid w:val="00792F5A"/>
    <w:rsid w:val="0079374A"/>
    <w:rsid w:val="00793C59"/>
    <w:rsid w:val="00793D73"/>
    <w:rsid w:val="00793E45"/>
    <w:rsid w:val="00793F2C"/>
    <w:rsid w:val="007943C8"/>
    <w:rsid w:val="00794840"/>
    <w:rsid w:val="00794A1E"/>
    <w:rsid w:val="00795014"/>
    <w:rsid w:val="007950D5"/>
    <w:rsid w:val="00795197"/>
    <w:rsid w:val="007960B9"/>
    <w:rsid w:val="007961AB"/>
    <w:rsid w:val="007965C3"/>
    <w:rsid w:val="00796DC9"/>
    <w:rsid w:val="00797003"/>
    <w:rsid w:val="007974A5"/>
    <w:rsid w:val="007978FC"/>
    <w:rsid w:val="007A06EA"/>
    <w:rsid w:val="007A295F"/>
    <w:rsid w:val="007A2E9A"/>
    <w:rsid w:val="007A3625"/>
    <w:rsid w:val="007A4B94"/>
    <w:rsid w:val="007A4EEB"/>
    <w:rsid w:val="007A4F47"/>
    <w:rsid w:val="007A5326"/>
    <w:rsid w:val="007A54EB"/>
    <w:rsid w:val="007A5835"/>
    <w:rsid w:val="007A6B19"/>
    <w:rsid w:val="007A6C60"/>
    <w:rsid w:val="007A753F"/>
    <w:rsid w:val="007A7FC7"/>
    <w:rsid w:val="007B0229"/>
    <w:rsid w:val="007B0491"/>
    <w:rsid w:val="007B06BB"/>
    <w:rsid w:val="007B0716"/>
    <w:rsid w:val="007B0FB6"/>
    <w:rsid w:val="007B16B0"/>
    <w:rsid w:val="007B21DA"/>
    <w:rsid w:val="007B21FA"/>
    <w:rsid w:val="007B2938"/>
    <w:rsid w:val="007B3EB7"/>
    <w:rsid w:val="007B415A"/>
    <w:rsid w:val="007B42EB"/>
    <w:rsid w:val="007B48F6"/>
    <w:rsid w:val="007B4C1F"/>
    <w:rsid w:val="007B4F5C"/>
    <w:rsid w:val="007B52C9"/>
    <w:rsid w:val="007B55EB"/>
    <w:rsid w:val="007B5D53"/>
    <w:rsid w:val="007B60A0"/>
    <w:rsid w:val="007B623D"/>
    <w:rsid w:val="007B64BB"/>
    <w:rsid w:val="007B665A"/>
    <w:rsid w:val="007B6DCF"/>
    <w:rsid w:val="007B6ED0"/>
    <w:rsid w:val="007B6F5F"/>
    <w:rsid w:val="007B71A7"/>
    <w:rsid w:val="007B72B1"/>
    <w:rsid w:val="007B734D"/>
    <w:rsid w:val="007B7839"/>
    <w:rsid w:val="007B7C98"/>
    <w:rsid w:val="007B7CD0"/>
    <w:rsid w:val="007C038E"/>
    <w:rsid w:val="007C0593"/>
    <w:rsid w:val="007C0A73"/>
    <w:rsid w:val="007C0D8F"/>
    <w:rsid w:val="007C0EFB"/>
    <w:rsid w:val="007C169E"/>
    <w:rsid w:val="007C1AB3"/>
    <w:rsid w:val="007C1D17"/>
    <w:rsid w:val="007C2864"/>
    <w:rsid w:val="007C2AB0"/>
    <w:rsid w:val="007C34C8"/>
    <w:rsid w:val="007C3B3F"/>
    <w:rsid w:val="007C3F54"/>
    <w:rsid w:val="007C450F"/>
    <w:rsid w:val="007C455C"/>
    <w:rsid w:val="007C594D"/>
    <w:rsid w:val="007C5BEE"/>
    <w:rsid w:val="007C5C78"/>
    <w:rsid w:val="007C62EB"/>
    <w:rsid w:val="007C7B96"/>
    <w:rsid w:val="007D01F9"/>
    <w:rsid w:val="007D0A52"/>
    <w:rsid w:val="007D1301"/>
    <w:rsid w:val="007D1C00"/>
    <w:rsid w:val="007D1CBA"/>
    <w:rsid w:val="007D1EE4"/>
    <w:rsid w:val="007D2062"/>
    <w:rsid w:val="007D2561"/>
    <w:rsid w:val="007D284A"/>
    <w:rsid w:val="007D2D2A"/>
    <w:rsid w:val="007D30ED"/>
    <w:rsid w:val="007D3389"/>
    <w:rsid w:val="007D34E7"/>
    <w:rsid w:val="007D3526"/>
    <w:rsid w:val="007D3759"/>
    <w:rsid w:val="007D4D86"/>
    <w:rsid w:val="007D52B4"/>
    <w:rsid w:val="007D590F"/>
    <w:rsid w:val="007D5B8F"/>
    <w:rsid w:val="007D5E2B"/>
    <w:rsid w:val="007D6283"/>
    <w:rsid w:val="007D64F3"/>
    <w:rsid w:val="007D653B"/>
    <w:rsid w:val="007D65ED"/>
    <w:rsid w:val="007D6865"/>
    <w:rsid w:val="007D77F3"/>
    <w:rsid w:val="007D7E6D"/>
    <w:rsid w:val="007E0A19"/>
    <w:rsid w:val="007E1814"/>
    <w:rsid w:val="007E1A92"/>
    <w:rsid w:val="007E23CC"/>
    <w:rsid w:val="007E2727"/>
    <w:rsid w:val="007E2B4F"/>
    <w:rsid w:val="007E2BA8"/>
    <w:rsid w:val="007E2C7B"/>
    <w:rsid w:val="007E333F"/>
    <w:rsid w:val="007E34A8"/>
    <w:rsid w:val="007E34C3"/>
    <w:rsid w:val="007E3757"/>
    <w:rsid w:val="007E3DE2"/>
    <w:rsid w:val="007E41EC"/>
    <w:rsid w:val="007E491D"/>
    <w:rsid w:val="007E4F3E"/>
    <w:rsid w:val="007E5480"/>
    <w:rsid w:val="007E5515"/>
    <w:rsid w:val="007E5757"/>
    <w:rsid w:val="007E5852"/>
    <w:rsid w:val="007E5BED"/>
    <w:rsid w:val="007E608A"/>
    <w:rsid w:val="007E646A"/>
    <w:rsid w:val="007E65C5"/>
    <w:rsid w:val="007E669D"/>
    <w:rsid w:val="007E692D"/>
    <w:rsid w:val="007E70A3"/>
    <w:rsid w:val="007E7899"/>
    <w:rsid w:val="007E7A6D"/>
    <w:rsid w:val="007E7E76"/>
    <w:rsid w:val="007F0E2F"/>
    <w:rsid w:val="007F10F6"/>
    <w:rsid w:val="007F1262"/>
    <w:rsid w:val="007F1AC7"/>
    <w:rsid w:val="007F2159"/>
    <w:rsid w:val="007F27F0"/>
    <w:rsid w:val="007F3445"/>
    <w:rsid w:val="007F4C91"/>
    <w:rsid w:val="007F4E43"/>
    <w:rsid w:val="007F529F"/>
    <w:rsid w:val="007F5815"/>
    <w:rsid w:val="007F58D7"/>
    <w:rsid w:val="007F5AF0"/>
    <w:rsid w:val="007F5B23"/>
    <w:rsid w:val="007F5D5D"/>
    <w:rsid w:val="007F6BA7"/>
    <w:rsid w:val="007F7D9A"/>
    <w:rsid w:val="00800066"/>
    <w:rsid w:val="00800408"/>
    <w:rsid w:val="00801777"/>
    <w:rsid w:val="00801B7A"/>
    <w:rsid w:val="00801D1D"/>
    <w:rsid w:val="00802426"/>
    <w:rsid w:val="008025FA"/>
    <w:rsid w:val="00802D7E"/>
    <w:rsid w:val="00802ECB"/>
    <w:rsid w:val="00803B28"/>
    <w:rsid w:val="00803C84"/>
    <w:rsid w:val="00803CA9"/>
    <w:rsid w:val="008040B7"/>
    <w:rsid w:val="00804121"/>
    <w:rsid w:val="008041C0"/>
    <w:rsid w:val="008045E7"/>
    <w:rsid w:val="00804E0F"/>
    <w:rsid w:val="00805D19"/>
    <w:rsid w:val="00805EA4"/>
    <w:rsid w:val="008062A6"/>
    <w:rsid w:val="00806EDE"/>
    <w:rsid w:val="008071E8"/>
    <w:rsid w:val="00807F17"/>
    <w:rsid w:val="00810419"/>
    <w:rsid w:val="00810804"/>
    <w:rsid w:val="00810BF8"/>
    <w:rsid w:val="00811235"/>
    <w:rsid w:val="00811430"/>
    <w:rsid w:val="00811A89"/>
    <w:rsid w:val="00811CCB"/>
    <w:rsid w:val="008138A7"/>
    <w:rsid w:val="0081411A"/>
    <w:rsid w:val="00814128"/>
    <w:rsid w:val="008151B0"/>
    <w:rsid w:val="00816986"/>
    <w:rsid w:val="00817170"/>
    <w:rsid w:val="00817647"/>
    <w:rsid w:val="008179D4"/>
    <w:rsid w:val="008200C0"/>
    <w:rsid w:val="00820305"/>
    <w:rsid w:val="00820621"/>
    <w:rsid w:val="00820700"/>
    <w:rsid w:val="00821AA1"/>
    <w:rsid w:val="0082235F"/>
    <w:rsid w:val="00822DEA"/>
    <w:rsid w:val="00823281"/>
    <w:rsid w:val="00823474"/>
    <w:rsid w:val="00823EF6"/>
    <w:rsid w:val="00824038"/>
    <w:rsid w:val="008245CE"/>
    <w:rsid w:val="008246E3"/>
    <w:rsid w:val="00825787"/>
    <w:rsid w:val="00825ACD"/>
    <w:rsid w:val="00825E30"/>
    <w:rsid w:val="008269B3"/>
    <w:rsid w:val="00826CDA"/>
    <w:rsid w:val="00826F95"/>
    <w:rsid w:val="00827596"/>
    <w:rsid w:val="008275F3"/>
    <w:rsid w:val="00830AA1"/>
    <w:rsid w:val="00830FAD"/>
    <w:rsid w:val="008310FE"/>
    <w:rsid w:val="00831A05"/>
    <w:rsid w:val="00831B05"/>
    <w:rsid w:val="00831B98"/>
    <w:rsid w:val="00831DE2"/>
    <w:rsid w:val="00832101"/>
    <w:rsid w:val="00832165"/>
    <w:rsid w:val="0083252A"/>
    <w:rsid w:val="00832E26"/>
    <w:rsid w:val="00832E9D"/>
    <w:rsid w:val="008331AE"/>
    <w:rsid w:val="0083397F"/>
    <w:rsid w:val="00833C00"/>
    <w:rsid w:val="0083466D"/>
    <w:rsid w:val="008350FF"/>
    <w:rsid w:val="00835252"/>
    <w:rsid w:val="00835625"/>
    <w:rsid w:val="00835784"/>
    <w:rsid w:val="008363F0"/>
    <w:rsid w:val="0083749E"/>
    <w:rsid w:val="0083786B"/>
    <w:rsid w:val="00837E57"/>
    <w:rsid w:val="00837EA0"/>
    <w:rsid w:val="00840576"/>
    <w:rsid w:val="008406A7"/>
    <w:rsid w:val="00840728"/>
    <w:rsid w:val="00840870"/>
    <w:rsid w:val="00840DFB"/>
    <w:rsid w:val="008427F7"/>
    <w:rsid w:val="00843733"/>
    <w:rsid w:val="00843900"/>
    <w:rsid w:val="00843975"/>
    <w:rsid w:val="00843CD2"/>
    <w:rsid w:val="00843FCC"/>
    <w:rsid w:val="00844207"/>
    <w:rsid w:val="00844BDC"/>
    <w:rsid w:val="008452A3"/>
    <w:rsid w:val="00846380"/>
    <w:rsid w:val="0084650F"/>
    <w:rsid w:val="00846CF1"/>
    <w:rsid w:val="00850C1A"/>
    <w:rsid w:val="00850D56"/>
    <w:rsid w:val="00850DF3"/>
    <w:rsid w:val="00850F0E"/>
    <w:rsid w:val="00851CD8"/>
    <w:rsid w:val="00851E4C"/>
    <w:rsid w:val="00852343"/>
    <w:rsid w:val="00852732"/>
    <w:rsid w:val="00853654"/>
    <w:rsid w:val="00853825"/>
    <w:rsid w:val="00854619"/>
    <w:rsid w:val="0085503C"/>
    <w:rsid w:val="008551F4"/>
    <w:rsid w:val="00855622"/>
    <w:rsid w:val="00856445"/>
    <w:rsid w:val="00856BE3"/>
    <w:rsid w:val="0085746D"/>
    <w:rsid w:val="0086017E"/>
    <w:rsid w:val="0086045B"/>
    <w:rsid w:val="00860541"/>
    <w:rsid w:val="008617DB"/>
    <w:rsid w:val="00862E90"/>
    <w:rsid w:val="00863792"/>
    <w:rsid w:val="00864A7C"/>
    <w:rsid w:val="00864CB8"/>
    <w:rsid w:val="008657A4"/>
    <w:rsid w:val="00865C49"/>
    <w:rsid w:val="00865DF4"/>
    <w:rsid w:val="00866E98"/>
    <w:rsid w:val="00867330"/>
    <w:rsid w:val="008676BA"/>
    <w:rsid w:val="00867779"/>
    <w:rsid w:val="00870E63"/>
    <w:rsid w:val="00872762"/>
    <w:rsid w:val="0087289C"/>
    <w:rsid w:val="0087316C"/>
    <w:rsid w:val="00873691"/>
    <w:rsid w:val="00873C2F"/>
    <w:rsid w:val="00874A24"/>
    <w:rsid w:val="0087543F"/>
    <w:rsid w:val="0087567A"/>
    <w:rsid w:val="00875F91"/>
    <w:rsid w:val="0087619E"/>
    <w:rsid w:val="0087638C"/>
    <w:rsid w:val="008767FB"/>
    <w:rsid w:val="00876CCB"/>
    <w:rsid w:val="00876E03"/>
    <w:rsid w:val="00877AE2"/>
    <w:rsid w:val="00877E2C"/>
    <w:rsid w:val="0088001D"/>
    <w:rsid w:val="008802B2"/>
    <w:rsid w:val="00880841"/>
    <w:rsid w:val="0088101A"/>
    <w:rsid w:val="00881070"/>
    <w:rsid w:val="008816A5"/>
    <w:rsid w:val="00881A27"/>
    <w:rsid w:val="00881AFE"/>
    <w:rsid w:val="00881F8C"/>
    <w:rsid w:val="008830A3"/>
    <w:rsid w:val="00883545"/>
    <w:rsid w:val="00883988"/>
    <w:rsid w:val="008839E9"/>
    <w:rsid w:val="00884C00"/>
    <w:rsid w:val="0088552F"/>
    <w:rsid w:val="00886062"/>
    <w:rsid w:val="00886918"/>
    <w:rsid w:val="00886B91"/>
    <w:rsid w:val="00886C4A"/>
    <w:rsid w:val="00886D26"/>
    <w:rsid w:val="00887420"/>
    <w:rsid w:val="00887D1A"/>
    <w:rsid w:val="00890B4F"/>
    <w:rsid w:val="00890C44"/>
    <w:rsid w:val="00890E9D"/>
    <w:rsid w:val="00890EFE"/>
    <w:rsid w:val="008911AE"/>
    <w:rsid w:val="0089179B"/>
    <w:rsid w:val="00892053"/>
    <w:rsid w:val="008923FF"/>
    <w:rsid w:val="00892417"/>
    <w:rsid w:val="008926E4"/>
    <w:rsid w:val="008929B7"/>
    <w:rsid w:val="008938D2"/>
    <w:rsid w:val="00893CC4"/>
    <w:rsid w:val="00894218"/>
    <w:rsid w:val="0089454D"/>
    <w:rsid w:val="008949E1"/>
    <w:rsid w:val="00895563"/>
    <w:rsid w:val="00895889"/>
    <w:rsid w:val="00896196"/>
    <w:rsid w:val="008963F5"/>
    <w:rsid w:val="00896FAE"/>
    <w:rsid w:val="00897F04"/>
    <w:rsid w:val="008A0B1A"/>
    <w:rsid w:val="008A0DA5"/>
    <w:rsid w:val="008A0FE0"/>
    <w:rsid w:val="008A14AA"/>
    <w:rsid w:val="008A1B23"/>
    <w:rsid w:val="008A2472"/>
    <w:rsid w:val="008A28A1"/>
    <w:rsid w:val="008A2A24"/>
    <w:rsid w:val="008A2B67"/>
    <w:rsid w:val="008A2BED"/>
    <w:rsid w:val="008A2C94"/>
    <w:rsid w:val="008A3027"/>
    <w:rsid w:val="008A329D"/>
    <w:rsid w:val="008A39B0"/>
    <w:rsid w:val="008A42AE"/>
    <w:rsid w:val="008A49AA"/>
    <w:rsid w:val="008A49DB"/>
    <w:rsid w:val="008A4A7F"/>
    <w:rsid w:val="008A4CAA"/>
    <w:rsid w:val="008A51C6"/>
    <w:rsid w:val="008A51C9"/>
    <w:rsid w:val="008A5C64"/>
    <w:rsid w:val="008A5C8E"/>
    <w:rsid w:val="008A6022"/>
    <w:rsid w:val="008A6507"/>
    <w:rsid w:val="008A758E"/>
    <w:rsid w:val="008A7B98"/>
    <w:rsid w:val="008A7C9E"/>
    <w:rsid w:val="008A7ED9"/>
    <w:rsid w:val="008B0913"/>
    <w:rsid w:val="008B0BB9"/>
    <w:rsid w:val="008B138E"/>
    <w:rsid w:val="008B13CE"/>
    <w:rsid w:val="008B181E"/>
    <w:rsid w:val="008B21B2"/>
    <w:rsid w:val="008B27BD"/>
    <w:rsid w:val="008B2971"/>
    <w:rsid w:val="008B3329"/>
    <w:rsid w:val="008B3C70"/>
    <w:rsid w:val="008B4F5B"/>
    <w:rsid w:val="008B50C1"/>
    <w:rsid w:val="008B5488"/>
    <w:rsid w:val="008B7071"/>
    <w:rsid w:val="008B7532"/>
    <w:rsid w:val="008B76D2"/>
    <w:rsid w:val="008B7864"/>
    <w:rsid w:val="008B7D0E"/>
    <w:rsid w:val="008B7EAC"/>
    <w:rsid w:val="008B7ECC"/>
    <w:rsid w:val="008C030E"/>
    <w:rsid w:val="008C1293"/>
    <w:rsid w:val="008C1422"/>
    <w:rsid w:val="008C16A8"/>
    <w:rsid w:val="008C1803"/>
    <w:rsid w:val="008C18C9"/>
    <w:rsid w:val="008C259F"/>
    <w:rsid w:val="008C2657"/>
    <w:rsid w:val="008C274B"/>
    <w:rsid w:val="008C3D5E"/>
    <w:rsid w:val="008C3E85"/>
    <w:rsid w:val="008C5F50"/>
    <w:rsid w:val="008C5FEC"/>
    <w:rsid w:val="008C6A57"/>
    <w:rsid w:val="008C6C8B"/>
    <w:rsid w:val="008D08DF"/>
    <w:rsid w:val="008D18BA"/>
    <w:rsid w:val="008D1FEC"/>
    <w:rsid w:val="008D1FFB"/>
    <w:rsid w:val="008D2998"/>
    <w:rsid w:val="008D2CC2"/>
    <w:rsid w:val="008D333B"/>
    <w:rsid w:val="008D3CB0"/>
    <w:rsid w:val="008D3D0C"/>
    <w:rsid w:val="008D438B"/>
    <w:rsid w:val="008D4E4B"/>
    <w:rsid w:val="008D52A0"/>
    <w:rsid w:val="008D7144"/>
    <w:rsid w:val="008D7517"/>
    <w:rsid w:val="008D7880"/>
    <w:rsid w:val="008D799A"/>
    <w:rsid w:val="008D7B34"/>
    <w:rsid w:val="008E05FD"/>
    <w:rsid w:val="008E0A4C"/>
    <w:rsid w:val="008E1072"/>
    <w:rsid w:val="008E16B3"/>
    <w:rsid w:val="008E1D7E"/>
    <w:rsid w:val="008E2B88"/>
    <w:rsid w:val="008E2DDD"/>
    <w:rsid w:val="008E2EEB"/>
    <w:rsid w:val="008E3A55"/>
    <w:rsid w:val="008E3D9D"/>
    <w:rsid w:val="008E4117"/>
    <w:rsid w:val="008E4DF4"/>
    <w:rsid w:val="008E54FB"/>
    <w:rsid w:val="008E56CA"/>
    <w:rsid w:val="008E625E"/>
    <w:rsid w:val="008E6BE3"/>
    <w:rsid w:val="008E6C57"/>
    <w:rsid w:val="008E6E33"/>
    <w:rsid w:val="008F04D1"/>
    <w:rsid w:val="008F0529"/>
    <w:rsid w:val="008F077A"/>
    <w:rsid w:val="008F0F57"/>
    <w:rsid w:val="008F180D"/>
    <w:rsid w:val="008F186C"/>
    <w:rsid w:val="008F198B"/>
    <w:rsid w:val="008F1F9F"/>
    <w:rsid w:val="008F20CB"/>
    <w:rsid w:val="008F27E5"/>
    <w:rsid w:val="008F2F6B"/>
    <w:rsid w:val="008F3047"/>
    <w:rsid w:val="008F3716"/>
    <w:rsid w:val="008F38E6"/>
    <w:rsid w:val="008F4500"/>
    <w:rsid w:val="008F47A3"/>
    <w:rsid w:val="008F5117"/>
    <w:rsid w:val="008F5167"/>
    <w:rsid w:val="008F64B0"/>
    <w:rsid w:val="008F64E8"/>
    <w:rsid w:val="008F6910"/>
    <w:rsid w:val="008F69D5"/>
    <w:rsid w:val="008F6F95"/>
    <w:rsid w:val="008F7593"/>
    <w:rsid w:val="008F7B47"/>
    <w:rsid w:val="008F7F25"/>
    <w:rsid w:val="00900F77"/>
    <w:rsid w:val="00901997"/>
    <w:rsid w:val="00901E5E"/>
    <w:rsid w:val="0090275B"/>
    <w:rsid w:val="00902D1E"/>
    <w:rsid w:val="009056B3"/>
    <w:rsid w:val="00906237"/>
    <w:rsid w:val="0090702C"/>
    <w:rsid w:val="0090730F"/>
    <w:rsid w:val="009073C3"/>
    <w:rsid w:val="009076A4"/>
    <w:rsid w:val="009076A6"/>
    <w:rsid w:val="00907B75"/>
    <w:rsid w:val="0091039E"/>
    <w:rsid w:val="00910A10"/>
    <w:rsid w:val="00911381"/>
    <w:rsid w:val="00911556"/>
    <w:rsid w:val="00911B7C"/>
    <w:rsid w:val="009122FD"/>
    <w:rsid w:val="009131B3"/>
    <w:rsid w:val="009137AC"/>
    <w:rsid w:val="00914347"/>
    <w:rsid w:val="00914A61"/>
    <w:rsid w:val="00915926"/>
    <w:rsid w:val="00915AD2"/>
    <w:rsid w:val="00915C4B"/>
    <w:rsid w:val="009166B2"/>
    <w:rsid w:val="009169F2"/>
    <w:rsid w:val="0091771A"/>
    <w:rsid w:val="009177D7"/>
    <w:rsid w:val="009200F2"/>
    <w:rsid w:val="00920351"/>
    <w:rsid w:val="0092057A"/>
    <w:rsid w:val="00921365"/>
    <w:rsid w:val="00921728"/>
    <w:rsid w:val="00921DA9"/>
    <w:rsid w:val="0092212D"/>
    <w:rsid w:val="00922AD8"/>
    <w:rsid w:val="009231E3"/>
    <w:rsid w:val="009232AE"/>
    <w:rsid w:val="00923F63"/>
    <w:rsid w:val="00924324"/>
    <w:rsid w:val="009246BD"/>
    <w:rsid w:val="009251E9"/>
    <w:rsid w:val="00925454"/>
    <w:rsid w:val="009257E5"/>
    <w:rsid w:val="00925C1C"/>
    <w:rsid w:val="009263D4"/>
    <w:rsid w:val="00926712"/>
    <w:rsid w:val="00926824"/>
    <w:rsid w:val="00926B08"/>
    <w:rsid w:val="00927022"/>
    <w:rsid w:val="00927124"/>
    <w:rsid w:val="00927635"/>
    <w:rsid w:val="00930CE8"/>
    <w:rsid w:val="009311C8"/>
    <w:rsid w:val="00931422"/>
    <w:rsid w:val="009316F0"/>
    <w:rsid w:val="009321C1"/>
    <w:rsid w:val="009327E6"/>
    <w:rsid w:val="00932A6F"/>
    <w:rsid w:val="00933FB4"/>
    <w:rsid w:val="00934270"/>
    <w:rsid w:val="009357B6"/>
    <w:rsid w:val="00935980"/>
    <w:rsid w:val="00936107"/>
    <w:rsid w:val="009363A4"/>
    <w:rsid w:val="00936C9E"/>
    <w:rsid w:val="00937676"/>
    <w:rsid w:val="0094008E"/>
    <w:rsid w:val="0094049B"/>
    <w:rsid w:val="0094059F"/>
    <w:rsid w:val="009414F3"/>
    <w:rsid w:val="009423FD"/>
    <w:rsid w:val="0094241B"/>
    <w:rsid w:val="009428DB"/>
    <w:rsid w:val="00943286"/>
    <w:rsid w:val="00943540"/>
    <w:rsid w:val="009437AB"/>
    <w:rsid w:val="00943AE4"/>
    <w:rsid w:val="0094434B"/>
    <w:rsid w:val="009446E1"/>
    <w:rsid w:val="00944A15"/>
    <w:rsid w:val="00944E7C"/>
    <w:rsid w:val="00944F25"/>
    <w:rsid w:val="00945630"/>
    <w:rsid w:val="009456E4"/>
    <w:rsid w:val="00945A9D"/>
    <w:rsid w:val="00945AE5"/>
    <w:rsid w:val="00946287"/>
    <w:rsid w:val="00946C44"/>
    <w:rsid w:val="00946E1B"/>
    <w:rsid w:val="00947059"/>
    <w:rsid w:val="0094748F"/>
    <w:rsid w:val="0094753F"/>
    <w:rsid w:val="00947700"/>
    <w:rsid w:val="00950535"/>
    <w:rsid w:val="009508AD"/>
    <w:rsid w:val="009508FC"/>
    <w:rsid w:val="00950F93"/>
    <w:rsid w:val="00951651"/>
    <w:rsid w:val="00951B5B"/>
    <w:rsid w:val="00952676"/>
    <w:rsid w:val="00952E3D"/>
    <w:rsid w:val="009539D0"/>
    <w:rsid w:val="00953DC2"/>
    <w:rsid w:val="00953EBD"/>
    <w:rsid w:val="00954468"/>
    <w:rsid w:val="009547AC"/>
    <w:rsid w:val="00954E80"/>
    <w:rsid w:val="00955424"/>
    <w:rsid w:val="009554EE"/>
    <w:rsid w:val="00956201"/>
    <w:rsid w:val="00956626"/>
    <w:rsid w:val="00956C55"/>
    <w:rsid w:val="00957B82"/>
    <w:rsid w:val="00957BD2"/>
    <w:rsid w:val="00957C09"/>
    <w:rsid w:val="0096033B"/>
    <w:rsid w:val="0096078D"/>
    <w:rsid w:val="00960EA3"/>
    <w:rsid w:val="00961A35"/>
    <w:rsid w:val="00961F13"/>
    <w:rsid w:val="00961F55"/>
    <w:rsid w:val="0096235D"/>
    <w:rsid w:val="00962979"/>
    <w:rsid w:val="00962A91"/>
    <w:rsid w:val="00962C6C"/>
    <w:rsid w:val="00962E6D"/>
    <w:rsid w:val="0096315D"/>
    <w:rsid w:val="009639B6"/>
    <w:rsid w:val="00963F57"/>
    <w:rsid w:val="00964167"/>
    <w:rsid w:val="0096418D"/>
    <w:rsid w:val="00964295"/>
    <w:rsid w:val="009648FB"/>
    <w:rsid w:val="0096659B"/>
    <w:rsid w:val="00966718"/>
    <w:rsid w:val="00967162"/>
    <w:rsid w:val="009676D3"/>
    <w:rsid w:val="00967885"/>
    <w:rsid w:val="00967B0E"/>
    <w:rsid w:val="00970732"/>
    <w:rsid w:val="009708F8"/>
    <w:rsid w:val="00970B8E"/>
    <w:rsid w:val="00970DF8"/>
    <w:rsid w:val="009713BE"/>
    <w:rsid w:val="009716AE"/>
    <w:rsid w:val="00971E69"/>
    <w:rsid w:val="00972618"/>
    <w:rsid w:val="00972641"/>
    <w:rsid w:val="00972781"/>
    <w:rsid w:val="00972858"/>
    <w:rsid w:val="00972920"/>
    <w:rsid w:val="00972B71"/>
    <w:rsid w:val="00972CE3"/>
    <w:rsid w:val="009731A3"/>
    <w:rsid w:val="0097449B"/>
    <w:rsid w:val="00974A08"/>
    <w:rsid w:val="00975A90"/>
    <w:rsid w:val="00976158"/>
    <w:rsid w:val="009762D5"/>
    <w:rsid w:val="0097692C"/>
    <w:rsid w:val="00976E09"/>
    <w:rsid w:val="0097708E"/>
    <w:rsid w:val="0097724C"/>
    <w:rsid w:val="009778FF"/>
    <w:rsid w:val="00977D7F"/>
    <w:rsid w:val="009812B2"/>
    <w:rsid w:val="009814E7"/>
    <w:rsid w:val="009820CC"/>
    <w:rsid w:val="009820F7"/>
    <w:rsid w:val="00982293"/>
    <w:rsid w:val="00982A0A"/>
    <w:rsid w:val="00982BB0"/>
    <w:rsid w:val="00982C46"/>
    <w:rsid w:val="00982D83"/>
    <w:rsid w:val="0098338C"/>
    <w:rsid w:val="009833F5"/>
    <w:rsid w:val="0098344F"/>
    <w:rsid w:val="009835AA"/>
    <w:rsid w:val="009835BD"/>
    <w:rsid w:val="00983C09"/>
    <w:rsid w:val="009849E6"/>
    <w:rsid w:val="00985221"/>
    <w:rsid w:val="0098630F"/>
    <w:rsid w:val="009878C8"/>
    <w:rsid w:val="00987E10"/>
    <w:rsid w:val="00990409"/>
    <w:rsid w:val="00991894"/>
    <w:rsid w:val="009919EA"/>
    <w:rsid w:val="00991C95"/>
    <w:rsid w:val="009922BD"/>
    <w:rsid w:val="00992533"/>
    <w:rsid w:val="00992913"/>
    <w:rsid w:val="0099392D"/>
    <w:rsid w:val="00993B1C"/>
    <w:rsid w:val="00993D63"/>
    <w:rsid w:val="00993F73"/>
    <w:rsid w:val="00994485"/>
    <w:rsid w:val="009947DF"/>
    <w:rsid w:val="00994A64"/>
    <w:rsid w:val="00995737"/>
    <w:rsid w:val="009965BB"/>
    <w:rsid w:val="009969C3"/>
    <w:rsid w:val="00997328"/>
    <w:rsid w:val="00997757"/>
    <w:rsid w:val="00997846"/>
    <w:rsid w:val="009A14E1"/>
    <w:rsid w:val="009A202A"/>
    <w:rsid w:val="009A245F"/>
    <w:rsid w:val="009A27AF"/>
    <w:rsid w:val="009A2BF4"/>
    <w:rsid w:val="009A40CF"/>
    <w:rsid w:val="009A41AC"/>
    <w:rsid w:val="009A42F5"/>
    <w:rsid w:val="009A493F"/>
    <w:rsid w:val="009A4DE5"/>
    <w:rsid w:val="009A5504"/>
    <w:rsid w:val="009A5CD3"/>
    <w:rsid w:val="009A5E47"/>
    <w:rsid w:val="009A5FB6"/>
    <w:rsid w:val="009A63A7"/>
    <w:rsid w:val="009A67EE"/>
    <w:rsid w:val="009A6B01"/>
    <w:rsid w:val="009A709B"/>
    <w:rsid w:val="009A7211"/>
    <w:rsid w:val="009A7853"/>
    <w:rsid w:val="009B0237"/>
    <w:rsid w:val="009B0567"/>
    <w:rsid w:val="009B0828"/>
    <w:rsid w:val="009B087A"/>
    <w:rsid w:val="009B143B"/>
    <w:rsid w:val="009B1ACD"/>
    <w:rsid w:val="009B27B7"/>
    <w:rsid w:val="009B27C2"/>
    <w:rsid w:val="009B2E56"/>
    <w:rsid w:val="009B3001"/>
    <w:rsid w:val="009B34C4"/>
    <w:rsid w:val="009B3B78"/>
    <w:rsid w:val="009B3DF7"/>
    <w:rsid w:val="009B40AB"/>
    <w:rsid w:val="009B47E7"/>
    <w:rsid w:val="009B4878"/>
    <w:rsid w:val="009B654E"/>
    <w:rsid w:val="009B6820"/>
    <w:rsid w:val="009C0196"/>
    <w:rsid w:val="009C04CC"/>
    <w:rsid w:val="009C05B0"/>
    <w:rsid w:val="009C10C1"/>
    <w:rsid w:val="009C1A4E"/>
    <w:rsid w:val="009C3896"/>
    <w:rsid w:val="009C39A9"/>
    <w:rsid w:val="009C44A0"/>
    <w:rsid w:val="009C50EB"/>
    <w:rsid w:val="009C524D"/>
    <w:rsid w:val="009C54B3"/>
    <w:rsid w:val="009C5A51"/>
    <w:rsid w:val="009C5A5C"/>
    <w:rsid w:val="009C6075"/>
    <w:rsid w:val="009C61F2"/>
    <w:rsid w:val="009C648B"/>
    <w:rsid w:val="009C68FE"/>
    <w:rsid w:val="009C7516"/>
    <w:rsid w:val="009C7A6E"/>
    <w:rsid w:val="009D0354"/>
    <w:rsid w:val="009D097D"/>
    <w:rsid w:val="009D0C4D"/>
    <w:rsid w:val="009D1014"/>
    <w:rsid w:val="009D1053"/>
    <w:rsid w:val="009D19E6"/>
    <w:rsid w:val="009D1CC0"/>
    <w:rsid w:val="009D1E70"/>
    <w:rsid w:val="009D2236"/>
    <w:rsid w:val="009D26B4"/>
    <w:rsid w:val="009D2F38"/>
    <w:rsid w:val="009D3211"/>
    <w:rsid w:val="009D3421"/>
    <w:rsid w:val="009D3579"/>
    <w:rsid w:val="009D37D5"/>
    <w:rsid w:val="009D3CE1"/>
    <w:rsid w:val="009D4780"/>
    <w:rsid w:val="009D4904"/>
    <w:rsid w:val="009D4D33"/>
    <w:rsid w:val="009D5BE7"/>
    <w:rsid w:val="009D6558"/>
    <w:rsid w:val="009D6788"/>
    <w:rsid w:val="009D6D61"/>
    <w:rsid w:val="009D7051"/>
    <w:rsid w:val="009E0243"/>
    <w:rsid w:val="009E061B"/>
    <w:rsid w:val="009E094E"/>
    <w:rsid w:val="009E1281"/>
    <w:rsid w:val="009E16AE"/>
    <w:rsid w:val="009E24D5"/>
    <w:rsid w:val="009E259A"/>
    <w:rsid w:val="009E25BB"/>
    <w:rsid w:val="009E28A8"/>
    <w:rsid w:val="009E3359"/>
    <w:rsid w:val="009E35E2"/>
    <w:rsid w:val="009E4291"/>
    <w:rsid w:val="009E4CCE"/>
    <w:rsid w:val="009E4FAB"/>
    <w:rsid w:val="009E55FB"/>
    <w:rsid w:val="009E5C5D"/>
    <w:rsid w:val="009E6235"/>
    <w:rsid w:val="009E6472"/>
    <w:rsid w:val="009E6DE4"/>
    <w:rsid w:val="009E6FBC"/>
    <w:rsid w:val="009F0027"/>
    <w:rsid w:val="009F194C"/>
    <w:rsid w:val="009F19B7"/>
    <w:rsid w:val="009F2B01"/>
    <w:rsid w:val="009F3206"/>
    <w:rsid w:val="009F3676"/>
    <w:rsid w:val="009F41B0"/>
    <w:rsid w:val="009F4229"/>
    <w:rsid w:val="009F51E9"/>
    <w:rsid w:val="009F558B"/>
    <w:rsid w:val="009F5F07"/>
    <w:rsid w:val="009F60C0"/>
    <w:rsid w:val="009F6969"/>
    <w:rsid w:val="009F7E4E"/>
    <w:rsid w:val="00A003F7"/>
    <w:rsid w:val="00A00840"/>
    <w:rsid w:val="00A0125D"/>
    <w:rsid w:val="00A0132D"/>
    <w:rsid w:val="00A01813"/>
    <w:rsid w:val="00A02141"/>
    <w:rsid w:val="00A0229C"/>
    <w:rsid w:val="00A023BA"/>
    <w:rsid w:val="00A02470"/>
    <w:rsid w:val="00A02716"/>
    <w:rsid w:val="00A0277D"/>
    <w:rsid w:val="00A038DD"/>
    <w:rsid w:val="00A03CC0"/>
    <w:rsid w:val="00A03D54"/>
    <w:rsid w:val="00A03EAC"/>
    <w:rsid w:val="00A04572"/>
    <w:rsid w:val="00A04725"/>
    <w:rsid w:val="00A04DDC"/>
    <w:rsid w:val="00A0504D"/>
    <w:rsid w:val="00A0510D"/>
    <w:rsid w:val="00A05CDF"/>
    <w:rsid w:val="00A05DFC"/>
    <w:rsid w:val="00A06214"/>
    <w:rsid w:val="00A06E78"/>
    <w:rsid w:val="00A073BB"/>
    <w:rsid w:val="00A0790D"/>
    <w:rsid w:val="00A10739"/>
    <w:rsid w:val="00A1095E"/>
    <w:rsid w:val="00A10A30"/>
    <w:rsid w:val="00A10A7F"/>
    <w:rsid w:val="00A11668"/>
    <w:rsid w:val="00A117C4"/>
    <w:rsid w:val="00A11C09"/>
    <w:rsid w:val="00A11FB9"/>
    <w:rsid w:val="00A12035"/>
    <w:rsid w:val="00A12B55"/>
    <w:rsid w:val="00A12EAC"/>
    <w:rsid w:val="00A12EE9"/>
    <w:rsid w:val="00A14067"/>
    <w:rsid w:val="00A1417E"/>
    <w:rsid w:val="00A14A34"/>
    <w:rsid w:val="00A153DC"/>
    <w:rsid w:val="00A15589"/>
    <w:rsid w:val="00A15B1D"/>
    <w:rsid w:val="00A15FE7"/>
    <w:rsid w:val="00A16624"/>
    <w:rsid w:val="00A16DFB"/>
    <w:rsid w:val="00A17BD6"/>
    <w:rsid w:val="00A17E1C"/>
    <w:rsid w:val="00A2026C"/>
    <w:rsid w:val="00A205AD"/>
    <w:rsid w:val="00A2068E"/>
    <w:rsid w:val="00A20F60"/>
    <w:rsid w:val="00A2166E"/>
    <w:rsid w:val="00A21809"/>
    <w:rsid w:val="00A2203D"/>
    <w:rsid w:val="00A2205D"/>
    <w:rsid w:val="00A22606"/>
    <w:rsid w:val="00A22CCE"/>
    <w:rsid w:val="00A22D94"/>
    <w:rsid w:val="00A22F4F"/>
    <w:rsid w:val="00A230A4"/>
    <w:rsid w:val="00A230E7"/>
    <w:rsid w:val="00A2389E"/>
    <w:rsid w:val="00A23F7D"/>
    <w:rsid w:val="00A2424B"/>
    <w:rsid w:val="00A242C9"/>
    <w:rsid w:val="00A24335"/>
    <w:rsid w:val="00A24B2D"/>
    <w:rsid w:val="00A2504A"/>
    <w:rsid w:val="00A252AC"/>
    <w:rsid w:val="00A256F5"/>
    <w:rsid w:val="00A2622B"/>
    <w:rsid w:val="00A262E8"/>
    <w:rsid w:val="00A263FB"/>
    <w:rsid w:val="00A26D06"/>
    <w:rsid w:val="00A27D9B"/>
    <w:rsid w:val="00A27F11"/>
    <w:rsid w:val="00A30202"/>
    <w:rsid w:val="00A31B49"/>
    <w:rsid w:val="00A31C02"/>
    <w:rsid w:val="00A32B02"/>
    <w:rsid w:val="00A32B28"/>
    <w:rsid w:val="00A33176"/>
    <w:rsid w:val="00A34460"/>
    <w:rsid w:val="00A35394"/>
    <w:rsid w:val="00A353F1"/>
    <w:rsid w:val="00A35AB9"/>
    <w:rsid w:val="00A36035"/>
    <w:rsid w:val="00A363B6"/>
    <w:rsid w:val="00A36698"/>
    <w:rsid w:val="00A367EF"/>
    <w:rsid w:val="00A369E9"/>
    <w:rsid w:val="00A36DE2"/>
    <w:rsid w:val="00A36F95"/>
    <w:rsid w:val="00A379D5"/>
    <w:rsid w:val="00A37CFA"/>
    <w:rsid w:val="00A37FED"/>
    <w:rsid w:val="00A40B29"/>
    <w:rsid w:val="00A41CCB"/>
    <w:rsid w:val="00A427B0"/>
    <w:rsid w:val="00A42A78"/>
    <w:rsid w:val="00A436FD"/>
    <w:rsid w:val="00A43732"/>
    <w:rsid w:val="00A445CC"/>
    <w:rsid w:val="00A4480E"/>
    <w:rsid w:val="00A453A3"/>
    <w:rsid w:val="00A45AA2"/>
    <w:rsid w:val="00A45ACE"/>
    <w:rsid w:val="00A46883"/>
    <w:rsid w:val="00A4695F"/>
    <w:rsid w:val="00A46D1D"/>
    <w:rsid w:val="00A4701E"/>
    <w:rsid w:val="00A47397"/>
    <w:rsid w:val="00A4781C"/>
    <w:rsid w:val="00A501B1"/>
    <w:rsid w:val="00A50B37"/>
    <w:rsid w:val="00A51E30"/>
    <w:rsid w:val="00A52527"/>
    <w:rsid w:val="00A528AF"/>
    <w:rsid w:val="00A52C91"/>
    <w:rsid w:val="00A52E9D"/>
    <w:rsid w:val="00A52F04"/>
    <w:rsid w:val="00A538F5"/>
    <w:rsid w:val="00A53E04"/>
    <w:rsid w:val="00A55B15"/>
    <w:rsid w:val="00A55D4D"/>
    <w:rsid w:val="00A55E66"/>
    <w:rsid w:val="00A565B2"/>
    <w:rsid w:val="00A568C1"/>
    <w:rsid w:val="00A56942"/>
    <w:rsid w:val="00A569B3"/>
    <w:rsid w:val="00A56BF1"/>
    <w:rsid w:val="00A57787"/>
    <w:rsid w:val="00A57888"/>
    <w:rsid w:val="00A601E6"/>
    <w:rsid w:val="00A606A7"/>
    <w:rsid w:val="00A606F1"/>
    <w:rsid w:val="00A60824"/>
    <w:rsid w:val="00A609E6"/>
    <w:rsid w:val="00A60CAD"/>
    <w:rsid w:val="00A6143A"/>
    <w:rsid w:val="00A61901"/>
    <w:rsid w:val="00A61AB1"/>
    <w:rsid w:val="00A61B7E"/>
    <w:rsid w:val="00A61CF6"/>
    <w:rsid w:val="00A6241D"/>
    <w:rsid w:val="00A62CC6"/>
    <w:rsid w:val="00A62D22"/>
    <w:rsid w:val="00A63603"/>
    <w:rsid w:val="00A63AD3"/>
    <w:rsid w:val="00A63C93"/>
    <w:rsid w:val="00A63CDA"/>
    <w:rsid w:val="00A64090"/>
    <w:rsid w:val="00A64D0E"/>
    <w:rsid w:val="00A658DC"/>
    <w:rsid w:val="00A65AA8"/>
    <w:rsid w:val="00A65B6D"/>
    <w:rsid w:val="00A67E09"/>
    <w:rsid w:val="00A7060A"/>
    <w:rsid w:val="00A70A1D"/>
    <w:rsid w:val="00A70C46"/>
    <w:rsid w:val="00A713E4"/>
    <w:rsid w:val="00A714EA"/>
    <w:rsid w:val="00A71511"/>
    <w:rsid w:val="00A718DB"/>
    <w:rsid w:val="00A72342"/>
    <w:rsid w:val="00A7241D"/>
    <w:rsid w:val="00A728DF"/>
    <w:rsid w:val="00A72B0F"/>
    <w:rsid w:val="00A73E37"/>
    <w:rsid w:val="00A74085"/>
    <w:rsid w:val="00A74DBF"/>
    <w:rsid w:val="00A757F5"/>
    <w:rsid w:val="00A75983"/>
    <w:rsid w:val="00A7653B"/>
    <w:rsid w:val="00A7667D"/>
    <w:rsid w:val="00A76C0B"/>
    <w:rsid w:val="00A76D36"/>
    <w:rsid w:val="00A77378"/>
    <w:rsid w:val="00A77544"/>
    <w:rsid w:val="00A779B7"/>
    <w:rsid w:val="00A77A48"/>
    <w:rsid w:val="00A801D5"/>
    <w:rsid w:val="00A80D0D"/>
    <w:rsid w:val="00A81B75"/>
    <w:rsid w:val="00A83632"/>
    <w:rsid w:val="00A84538"/>
    <w:rsid w:val="00A84690"/>
    <w:rsid w:val="00A8470F"/>
    <w:rsid w:val="00A85850"/>
    <w:rsid w:val="00A85A8D"/>
    <w:rsid w:val="00A85CD3"/>
    <w:rsid w:val="00A87903"/>
    <w:rsid w:val="00A87F7C"/>
    <w:rsid w:val="00A902EA"/>
    <w:rsid w:val="00A91887"/>
    <w:rsid w:val="00A9203D"/>
    <w:rsid w:val="00A92185"/>
    <w:rsid w:val="00A923A1"/>
    <w:rsid w:val="00A924CB"/>
    <w:rsid w:val="00A92563"/>
    <w:rsid w:val="00A92E4D"/>
    <w:rsid w:val="00A93159"/>
    <w:rsid w:val="00A933E8"/>
    <w:rsid w:val="00A93893"/>
    <w:rsid w:val="00A955CB"/>
    <w:rsid w:val="00A9613A"/>
    <w:rsid w:val="00A96D98"/>
    <w:rsid w:val="00A971DC"/>
    <w:rsid w:val="00A97445"/>
    <w:rsid w:val="00AA0878"/>
    <w:rsid w:val="00AA103E"/>
    <w:rsid w:val="00AA1732"/>
    <w:rsid w:val="00AA18E7"/>
    <w:rsid w:val="00AA1A54"/>
    <w:rsid w:val="00AA252A"/>
    <w:rsid w:val="00AA2A2E"/>
    <w:rsid w:val="00AA369D"/>
    <w:rsid w:val="00AA405A"/>
    <w:rsid w:val="00AA451F"/>
    <w:rsid w:val="00AA46C8"/>
    <w:rsid w:val="00AA47D5"/>
    <w:rsid w:val="00AA4962"/>
    <w:rsid w:val="00AA4DE7"/>
    <w:rsid w:val="00AA555C"/>
    <w:rsid w:val="00AA5701"/>
    <w:rsid w:val="00AA6604"/>
    <w:rsid w:val="00AA7AE2"/>
    <w:rsid w:val="00AB0B88"/>
    <w:rsid w:val="00AB0BA0"/>
    <w:rsid w:val="00AB0C86"/>
    <w:rsid w:val="00AB0CC8"/>
    <w:rsid w:val="00AB0F1B"/>
    <w:rsid w:val="00AB13F6"/>
    <w:rsid w:val="00AB141F"/>
    <w:rsid w:val="00AB1524"/>
    <w:rsid w:val="00AB16CD"/>
    <w:rsid w:val="00AB1C7F"/>
    <w:rsid w:val="00AB1FE3"/>
    <w:rsid w:val="00AB2792"/>
    <w:rsid w:val="00AB2C89"/>
    <w:rsid w:val="00AB2CBE"/>
    <w:rsid w:val="00AB2D90"/>
    <w:rsid w:val="00AB2E0C"/>
    <w:rsid w:val="00AB34BF"/>
    <w:rsid w:val="00AB3893"/>
    <w:rsid w:val="00AB4F79"/>
    <w:rsid w:val="00AB5391"/>
    <w:rsid w:val="00AB576B"/>
    <w:rsid w:val="00AB57FE"/>
    <w:rsid w:val="00AB5901"/>
    <w:rsid w:val="00AB68C0"/>
    <w:rsid w:val="00AB6AF9"/>
    <w:rsid w:val="00AB7FCE"/>
    <w:rsid w:val="00AC0465"/>
    <w:rsid w:val="00AC0E5A"/>
    <w:rsid w:val="00AC0F9D"/>
    <w:rsid w:val="00AC1182"/>
    <w:rsid w:val="00AC123C"/>
    <w:rsid w:val="00AC24B7"/>
    <w:rsid w:val="00AC28E0"/>
    <w:rsid w:val="00AC2B2B"/>
    <w:rsid w:val="00AC3438"/>
    <w:rsid w:val="00AC3776"/>
    <w:rsid w:val="00AC38DD"/>
    <w:rsid w:val="00AC3A8D"/>
    <w:rsid w:val="00AC45EC"/>
    <w:rsid w:val="00AC5CD2"/>
    <w:rsid w:val="00AC60AC"/>
    <w:rsid w:val="00AC6336"/>
    <w:rsid w:val="00AC7C28"/>
    <w:rsid w:val="00AC7CD6"/>
    <w:rsid w:val="00AD077C"/>
    <w:rsid w:val="00AD07DE"/>
    <w:rsid w:val="00AD0860"/>
    <w:rsid w:val="00AD15B0"/>
    <w:rsid w:val="00AD1FA2"/>
    <w:rsid w:val="00AD2CD6"/>
    <w:rsid w:val="00AD5143"/>
    <w:rsid w:val="00AD56AC"/>
    <w:rsid w:val="00AD5DDE"/>
    <w:rsid w:val="00AD6C44"/>
    <w:rsid w:val="00AD6D84"/>
    <w:rsid w:val="00AD7B9F"/>
    <w:rsid w:val="00AD7BB5"/>
    <w:rsid w:val="00AE0310"/>
    <w:rsid w:val="00AE0E82"/>
    <w:rsid w:val="00AE11AD"/>
    <w:rsid w:val="00AE131D"/>
    <w:rsid w:val="00AE1370"/>
    <w:rsid w:val="00AE1804"/>
    <w:rsid w:val="00AE316A"/>
    <w:rsid w:val="00AE31CE"/>
    <w:rsid w:val="00AE3ADB"/>
    <w:rsid w:val="00AE47DF"/>
    <w:rsid w:val="00AE51B4"/>
    <w:rsid w:val="00AE60D2"/>
    <w:rsid w:val="00AE623C"/>
    <w:rsid w:val="00AE6B18"/>
    <w:rsid w:val="00AE7768"/>
    <w:rsid w:val="00AE7973"/>
    <w:rsid w:val="00AE7B23"/>
    <w:rsid w:val="00AF1208"/>
    <w:rsid w:val="00AF167B"/>
    <w:rsid w:val="00AF1A49"/>
    <w:rsid w:val="00AF22A0"/>
    <w:rsid w:val="00AF2AFE"/>
    <w:rsid w:val="00AF3E1E"/>
    <w:rsid w:val="00AF3F89"/>
    <w:rsid w:val="00AF4470"/>
    <w:rsid w:val="00AF4E46"/>
    <w:rsid w:val="00AF5952"/>
    <w:rsid w:val="00AF6824"/>
    <w:rsid w:val="00AF7E32"/>
    <w:rsid w:val="00AF7FAD"/>
    <w:rsid w:val="00B00132"/>
    <w:rsid w:val="00B004E0"/>
    <w:rsid w:val="00B00722"/>
    <w:rsid w:val="00B00775"/>
    <w:rsid w:val="00B007CD"/>
    <w:rsid w:val="00B00931"/>
    <w:rsid w:val="00B00D12"/>
    <w:rsid w:val="00B00D19"/>
    <w:rsid w:val="00B01192"/>
    <w:rsid w:val="00B017FF"/>
    <w:rsid w:val="00B01976"/>
    <w:rsid w:val="00B01BD2"/>
    <w:rsid w:val="00B026FE"/>
    <w:rsid w:val="00B0296D"/>
    <w:rsid w:val="00B02D84"/>
    <w:rsid w:val="00B02EC0"/>
    <w:rsid w:val="00B0350B"/>
    <w:rsid w:val="00B03CB1"/>
    <w:rsid w:val="00B03F0B"/>
    <w:rsid w:val="00B04B82"/>
    <w:rsid w:val="00B05207"/>
    <w:rsid w:val="00B052CC"/>
    <w:rsid w:val="00B05A3F"/>
    <w:rsid w:val="00B05B6D"/>
    <w:rsid w:val="00B05D58"/>
    <w:rsid w:val="00B06075"/>
    <w:rsid w:val="00B075A1"/>
    <w:rsid w:val="00B07766"/>
    <w:rsid w:val="00B077FC"/>
    <w:rsid w:val="00B07850"/>
    <w:rsid w:val="00B07ACF"/>
    <w:rsid w:val="00B1029D"/>
    <w:rsid w:val="00B10978"/>
    <w:rsid w:val="00B10EB1"/>
    <w:rsid w:val="00B111A6"/>
    <w:rsid w:val="00B119E7"/>
    <w:rsid w:val="00B11AA8"/>
    <w:rsid w:val="00B11F26"/>
    <w:rsid w:val="00B13E2A"/>
    <w:rsid w:val="00B1523D"/>
    <w:rsid w:val="00B15361"/>
    <w:rsid w:val="00B15A80"/>
    <w:rsid w:val="00B15EF5"/>
    <w:rsid w:val="00B160F5"/>
    <w:rsid w:val="00B16212"/>
    <w:rsid w:val="00B16324"/>
    <w:rsid w:val="00B173AF"/>
    <w:rsid w:val="00B17506"/>
    <w:rsid w:val="00B201EA"/>
    <w:rsid w:val="00B20BF5"/>
    <w:rsid w:val="00B21086"/>
    <w:rsid w:val="00B21E68"/>
    <w:rsid w:val="00B22379"/>
    <w:rsid w:val="00B2276D"/>
    <w:rsid w:val="00B239C5"/>
    <w:rsid w:val="00B24166"/>
    <w:rsid w:val="00B2440C"/>
    <w:rsid w:val="00B25680"/>
    <w:rsid w:val="00B25BE6"/>
    <w:rsid w:val="00B25C8C"/>
    <w:rsid w:val="00B261AC"/>
    <w:rsid w:val="00B26231"/>
    <w:rsid w:val="00B26F03"/>
    <w:rsid w:val="00B2759A"/>
    <w:rsid w:val="00B27CB5"/>
    <w:rsid w:val="00B3085E"/>
    <w:rsid w:val="00B30E30"/>
    <w:rsid w:val="00B30E77"/>
    <w:rsid w:val="00B30FC7"/>
    <w:rsid w:val="00B31A17"/>
    <w:rsid w:val="00B31EC9"/>
    <w:rsid w:val="00B32931"/>
    <w:rsid w:val="00B32A5C"/>
    <w:rsid w:val="00B32F48"/>
    <w:rsid w:val="00B32FB9"/>
    <w:rsid w:val="00B3340D"/>
    <w:rsid w:val="00B33A03"/>
    <w:rsid w:val="00B33C64"/>
    <w:rsid w:val="00B340F0"/>
    <w:rsid w:val="00B34136"/>
    <w:rsid w:val="00B34EFD"/>
    <w:rsid w:val="00B35EA4"/>
    <w:rsid w:val="00B35FA0"/>
    <w:rsid w:val="00B36387"/>
    <w:rsid w:val="00B3680C"/>
    <w:rsid w:val="00B36AD1"/>
    <w:rsid w:val="00B37073"/>
    <w:rsid w:val="00B3751A"/>
    <w:rsid w:val="00B37627"/>
    <w:rsid w:val="00B37826"/>
    <w:rsid w:val="00B378E5"/>
    <w:rsid w:val="00B40159"/>
    <w:rsid w:val="00B40186"/>
    <w:rsid w:val="00B40518"/>
    <w:rsid w:val="00B40E06"/>
    <w:rsid w:val="00B40FAF"/>
    <w:rsid w:val="00B41DCF"/>
    <w:rsid w:val="00B43048"/>
    <w:rsid w:val="00B43E84"/>
    <w:rsid w:val="00B43F27"/>
    <w:rsid w:val="00B442F7"/>
    <w:rsid w:val="00B4448E"/>
    <w:rsid w:val="00B44AB5"/>
    <w:rsid w:val="00B44DBD"/>
    <w:rsid w:val="00B44E21"/>
    <w:rsid w:val="00B457AB"/>
    <w:rsid w:val="00B4589B"/>
    <w:rsid w:val="00B45961"/>
    <w:rsid w:val="00B45AA3"/>
    <w:rsid w:val="00B45DC6"/>
    <w:rsid w:val="00B46440"/>
    <w:rsid w:val="00B46B71"/>
    <w:rsid w:val="00B46CE8"/>
    <w:rsid w:val="00B4751B"/>
    <w:rsid w:val="00B5023A"/>
    <w:rsid w:val="00B5038D"/>
    <w:rsid w:val="00B506B8"/>
    <w:rsid w:val="00B50E27"/>
    <w:rsid w:val="00B50EAA"/>
    <w:rsid w:val="00B513AA"/>
    <w:rsid w:val="00B517D6"/>
    <w:rsid w:val="00B52159"/>
    <w:rsid w:val="00B52500"/>
    <w:rsid w:val="00B52BDB"/>
    <w:rsid w:val="00B53D8D"/>
    <w:rsid w:val="00B53F51"/>
    <w:rsid w:val="00B54329"/>
    <w:rsid w:val="00B5452E"/>
    <w:rsid w:val="00B55043"/>
    <w:rsid w:val="00B55485"/>
    <w:rsid w:val="00B557FF"/>
    <w:rsid w:val="00B560C6"/>
    <w:rsid w:val="00B561A0"/>
    <w:rsid w:val="00B56BED"/>
    <w:rsid w:val="00B56C24"/>
    <w:rsid w:val="00B56CC0"/>
    <w:rsid w:val="00B57BD0"/>
    <w:rsid w:val="00B57E53"/>
    <w:rsid w:val="00B615B2"/>
    <w:rsid w:val="00B61CDC"/>
    <w:rsid w:val="00B61EBC"/>
    <w:rsid w:val="00B622B9"/>
    <w:rsid w:val="00B62430"/>
    <w:rsid w:val="00B63AD8"/>
    <w:rsid w:val="00B64642"/>
    <w:rsid w:val="00B64A9B"/>
    <w:rsid w:val="00B65708"/>
    <w:rsid w:val="00B6578C"/>
    <w:rsid w:val="00B65CBD"/>
    <w:rsid w:val="00B660B2"/>
    <w:rsid w:val="00B661E9"/>
    <w:rsid w:val="00B6722E"/>
    <w:rsid w:val="00B674DD"/>
    <w:rsid w:val="00B67AE5"/>
    <w:rsid w:val="00B67D25"/>
    <w:rsid w:val="00B67D86"/>
    <w:rsid w:val="00B70CC2"/>
    <w:rsid w:val="00B7172D"/>
    <w:rsid w:val="00B720DC"/>
    <w:rsid w:val="00B724B5"/>
    <w:rsid w:val="00B72AE5"/>
    <w:rsid w:val="00B732C4"/>
    <w:rsid w:val="00B7351E"/>
    <w:rsid w:val="00B73E37"/>
    <w:rsid w:val="00B7437A"/>
    <w:rsid w:val="00B74D62"/>
    <w:rsid w:val="00B74F32"/>
    <w:rsid w:val="00B7529A"/>
    <w:rsid w:val="00B7621B"/>
    <w:rsid w:val="00B76BFF"/>
    <w:rsid w:val="00B76DAE"/>
    <w:rsid w:val="00B77129"/>
    <w:rsid w:val="00B775D0"/>
    <w:rsid w:val="00B777A4"/>
    <w:rsid w:val="00B77980"/>
    <w:rsid w:val="00B77BDF"/>
    <w:rsid w:val="00B80215"/>
    <w:rsid w:val="00B80393"/>
    <w:rsid w:val="00B80980"/>
    <w:rsid w:val="00B80B4C"/>
    <w:rsid w:val="00B80D09"/>
    <w:rsid w:val="00B81628"/>
    <w:rsid w:val="00B81BFD"/>
    <w:rsid w:val="00B81C59"/>
    <w:rsid w:val="00B81EDD"/>
    <w:rsid w:val="00B82291"/>
    <w:rsid w:val="00B824A6"/>
    <w:rsid w:val="00B826D8"/>
    <w:rsid w:val="00B82E67"/>
    <w:rsid w:val="00B83907"/>
    <w:rsid w:val="00B83E09"/>
    <w:rsid w:val="00B83EEA"/>
    <w:rsid w:val="00B84282"/>
    <w:rsid w:val="00B8437C"/>
    <w:rsid w:val="00B84602"/>
    <w:rsid w:val="00B84A47"/>
    <w:rsid w:val="00B852CC"/>
    <w:rsid w:val="00B85366"/>
    <w:rsid w:val="00B85BF4"/>
    <w:rsid w:val="00B85D23"/>
    <w:rsid w:val="00B860C5"/>
    <w:rsid w:val="00B875FD"/>
    <w:rsid w:val="00B87A87"/>
    <w:rsid w:val="00B905D7"/>
    <w:rsid w:val="00B90841"/>
    <w:rsid w:val="00B915BF"/>
    <w:rsid w:val="00B9170D"/>
    <w:rsid w:val="00B91761"/>
    <w:rsid w:val="00B918C8"/>
    <w:rsid w:val="00B919AE"/>
    <w:rsid w:val="00B91DE0"/>
    <w:rsid w:val="00B91FD8"/>
    <w:rsid w:val="00B927F1"/>
    <w:rsid w:val="00B92AC3"/>
    <w:rsid w:val="00B92EF6"/>
    <w:rsid w:val="00B934F7"/>
    <w:rsid w:val="00B9352C"/>
    <w:rsid w:val="00B943A5"/>
    <w:rsid w:val="00B94B11"/>
    <w:rsid w:val="00B94EE3"/>
    <w:rsid w:val="00B964A1"/>
    <w:rsid w:val="00B97EA2"/>
    <w:rsid w:val="00BA09EB"/>
    <w:rsid w:val="00BA127E"/>
    <w:rsid w:val="00BA15BA"/>
    <w:rsid w:val="00BA1A64"/>
    <w:rsid w:val="00BA27FE"/>
    <w:rsid w:val="00BA2D16"/>
    <w:rsid w:val="00BA31A6"/>
    <w:rsid w:val="00BA3356"/>
    <w:rsid w:val="00BA340E"/>
    <w:rsid w:val="00BA3863"/>
    <w:rsid w:val="00BA3CD9"/>
    <w:rsid w:val="00BA3F53"/>
    <w:rsid w:val="00BA414B"/>
    <w:rsid w:val="00BA43D2"/>
    <w:rsid w:val="00BA4BE7"/>
    <w:rsid w:val="00BA556E"/>
    <w:rsid w:val="00BA5747"/>
    <w:rsid w:val="00BA5DF4"/>
    <w:rsid w:val="00BA6855"/>
    <w:rsid w:val="00BA6C8F"/>
    <w:rsid w:val="00BA72B1"/>
    <w:rsid w:val="00BB015C"/>
    <w:rsid w:val="00BB0AE8"/>
    <w:rsid w:val="00BB0DEA"/>
    <w:rsid w:val="00BB0DFC"/>
    <w:rsid w:val="00BB1049"/>
    <w:rsid w:val="00BB16F1"/>
    <w:rsid w:val="00BB18D3"/>
    <w:rsid w:val="00BB1B4B"/>
    <w:rsid w:val="00BB1CBE"/>
    <w:rsid w:val="00BB207D"/>
    <w:rsid w:val="00BB2263"/>
    <w:rsid w:val="00BB2891"/>
    <w:rsid w:val="00BB31D8"/>
    <w:rsid w:val="00BB3303"/>
    <w:rsid w:val="00BB374F"/>
    <w:rsid w:val="00BB37F4"/>
    <w:rsid w:val="00BB3C8A"/>
    <w:rsid w:val="00BB43DE"/>
    <w:rsid w:val="00BB451A"/>
    <w:rsid w:val="00BB472B"/>
    <w:rsid w:val="00BB4B47"/>
    <w:rsid w:val="00BB4E09"/>
    <w:rsid w:val="00BB52AC"/>
    <w:rsid w:val="00BB5DF5"/>
    <w:rsid w:val="00BB61F0"/>
    <w:rsid w:val="00BB6BEA"/>
    <w:rsid w:val="00BB6DBB"/>
    <w:rsid w:val="00BB7450"/>
    <w:rsid w:val="00BB7492"/>
    <w:rsid w:val="00BB76FB"/>
    <w:rsid w:val="00BB7D11"/>
    <w:rsid w:val="00BC046E"/>
    <w:rsid w:val="00BC05B3"/>
    <w:rsid w:val="00BC08E9"/>
    <w:rsid w:val="00BC11DE"/>
    <w:rsid w:val="00BC230C"/>
    <w:rsid w:val="00BC3153"/>
    <w:rsid w:val="00BC39A8"/>
    <w:rsid w:val="00BC43B5"/>
    <w:rsid w:val="00BC48FF"/>
    <w:rsid w:val="00BC588A"/>
    <w:rsid w:val="00BC5AE6"/>
    <w:rsid w:val="00BC63F4"/>
    <w:rsid w:val="00BC6D3D"/>
    <w:rsid w:val="00BC6E89"/>
    <w:rsid w:val="00BC7404"/>
    <w:rsid w:val="00BC7941"/>
    <w:rsid w:val="00BD040B"/>
    <w:rsid w:val="00BD068B"/>
    <w:rsid w:val="00BD1050"/>
    <w:rsid w:val="00BD1448"/>
    <w:rsid w:val="00BD1CCC"/>
    <w:rsid w:val="00BD1CE3"/>
    <w:rsid w:val="00BD20DD"/>
    <w:rsid w:val="00BD21CF"/>
    <w:rsid w:val="00BD30CF"/>
    <w:rsid w:val="00BD363E"/>
    <w:rsid w:val="00BD3893"/>
    <w:rsid w:val="00BD3957"/>
    <w:rsid w:val="00BD3CE5"/>
    <w:rsid w:val="00BD3D29"/>
    <w:rsid w:val="00BD4167"/>
    <w:rsid w:val="00BD440D"/>
    <w:rsid w:val="00BD4538"/>
    <w:rsid w:val="00BD4806"/>
    <w:rsid w:val="00BD4DC3"/>
    <w:rsid w:val="00BD4EED"/>
    <w:rsid w:val="00BD5040"/>
    <w:rsid w:val="00BD5A64"/>
    <w:rsid w:val="00BD5B0B"/>
    <w:rsid w:val="00BD5E7F"/>
    <w:rsid w:val="00BD5F3F"/>
    <w:rsid w:val="00BD5F64"/>
    <w:rsid w:val="00BD603C"/>
    <w:rsid w:val="00BD61EF"/>
    <w:rsid w:val="00BD64E8"/>
    <w:rsid w:val="00BD71F6"/>
    <w:rsid w:val="00BD73D7"/>
    <w:rsid w:val="00BE0107"/>
    <w:rsid w:val="00BE0487"/>
    <w:rsid w:val="00BE0B9D"/>
    <w:rsid w:val="00BE0C81"/>
    <w:rsid w:val="00BE0F44"/>
    <w:rsid w:val="00BE108E"/>
    <w:rsid w:val="00BE11E5"/>
    <w:rsid w:val="00BE1269"/>
    <w:rsid w:val="00BE14BA"/>
    <w:rsid w:val="00BE2736"/>
    <w:rsid w:val="00BE2782"/>
    <w:rsid w:val="00BE2D7E"/>
    <w:rsid w:val="00BE2F74"/>
    <w:rsid w:val="00BE38A9"/>
    <w:rsid w:val="00BE3B03"/>
    <w:rsid w:val="00BE4FF4"/>
    <w:rsid w:val="00BE5765"/>
    <w:rsid w:val="00BE59A6"/>
    <w:rsid w:val="00BE61D5"/>
    <w:rsid w:val="00BE6B6E"/>
    <w:rsid w:val="00BE711A"/>
    <w:rsid w:val="00BE7510"/>
    <w:rsid w:val="00BE7A3F"/>
    <w:rsid w:val="00BF0640"/>
    <w:rsid w:val="00BF0C1C"/>
    <w:rsid w:val="00BF126D"/>
    <w:rsid w:val="00BF15A6"/>
    <w:rsid w:val="00BF161B"/>
    <w:rsid w:val="00BF1A2E"/>
    <w:rsid w:val="00BF1BB7"/>
    <w:rsid w:val="00BF21EC"/>
    <w:rsid w:val="00BF2FFC"/>
    <w:rsid w:val="00BF3224"/>
    <w:rsid w:val="00BF41CA"/>
    <w:rsid w:val="00BF4537"/>
    <w:rsid w:val="00BF4B97"/>
    <w:rsid w:val="00BF5FE7"/>
    <w:rsid w:val="00BF653F"/>
    <w:rsid w:val="00BF6689"/>
    <w:rsid w:val="00BF6B08"/>
    <w:rsid w:val="00C003E5"/>
    <w:rsid w:val="00C00C4C"/>
    <w:rsid w:val="00C00E89"/>
    <w:rsid w:val="00C00FB6"/>
    <w:rsid w:val="00C013E8"/>
    <w:rsid w:val="00C01AAD"/>
    <w:rsid w:val="00C02316"/>
    <w:rsid w:val="00C02324"/>
    <w:rsid w:val="00C0268F"/>
    <w:rsid w:val="00C02762"/>
    <w:rsid w:val="00C02ABC"/>
    <w:rsid w:val="00C02FBE"/>
    <w:rsid w:val="00C03715"/>
    <w:rsid w:val="00C042DC"/>
    <w:rsid w:val="00C04333"/>
    <w:rsid w:val="00C04AEE"/>
    <w:rsid w:val="00C04BC6"/>
    <w:rsid w:val="00C04F62"/>
    <w:rsid w:val="00C051B7"/>
    <w:rsid w:val="00C056F1"/>
    <w:rsid w:val="00C05978"/>
    <w:rsid w:val="00C07247"/>
    <w:rsid w:val="00C077EE"/>
    <w:rsid w:val="00C10680"/>
    <w:rsid w:val="00C108B7"/>
    <w:rsid w:val="00C10F6E"/>
    <w:rsid w:val="00C11B21"/>
    <w:rsid w:val="00C12229"/>
    <w:rsid w:val="00C127B5"/>
    <w:rsid w:val="00C12933"/>
    <w:rsid w:val="00C13B3E"/>
    <w:rsid w:val="00C13CC3"/>
    <w:rsid w:val="00C140FC"/>
    <w:rsid w:val="00C149AF"/>
    <w:rsid w:val="00C14BF7"/>
    <w:rsid w:val="00C14ED4"/>
    <w:rsid w:val="00C1553D"/>
    <w:rsid w:val="00C15C28"/>
    <w:rsid w:val="00C15C5B"/>
    <w:rsid w:val="00C1678C"/>
    <w:rsid w:val="00C17002"/>
    <w:rsid w:val="00C176E7"/>
    <w:rsid w:val="00C1787F"/>
    <w:rsid w:val="00C200AD"/>
    <w:rsid w:val="00C207C1"/>
    <w:rsid w:val="00C209DE"/>
    <w:rsid w:val="00C20CB3"/>
    <w:rsid w:val="00C21193"/>
    <w:rsid w:val="00C213AD"/>
    <w:rsid w:val="00C21788"/>
    <w:rsid w:val="00C23624"/>
    <w:rsid w:val="00C238EB"/>
    <w:rsid w:val="00C23A60"/>
    <w:rsid w:val="00C23D7D"/>
    <w:rsid w:val="00C24606"/>
    <w:rsid w:val="00C248DA"/>
    <w:rsid w:val="00C24EDE"/>
    <w:rsid w:val="00C24FBA"/>
    <w:rsid w:val="00C253C2"/>
    <w:rsid w:val="00C253C8"/>
    <w:rsid w:val="00C2543C"/>
    <w:rsid w:val="00C256F0"/>
    <w:rsid w:val="00C2667B"/>
    <w:rsid w:val="00C26DB8"/>
    <w:rsid w:val="00C26E63"/>
    <w:rsid w:val="00C26FF0"/>
    <w:rsid w:val="00C2755A"/>
    <w:rsid w:val="00C2774F"/>
    <w:rsid w:val="00C3017D"/>
    <w:rsid w:val="00C304BB"/>
    <w:rsid w:val="00C31826"/>
    <w:rsid w:val="00C31F38"/>
    <w:rsid w:val="00C32060"/>
    <w:rsid w:val="00C32143"/>
    <w:rsid w:val="00C323A0"/>
    <w:rsid w:val="00C32739"/>
    <w:rsid w:val="00C328A2"/>
    <w:rsid w:val="00C32910"/>
    <w:rsid w:val="00C32BF7"/>
    <w:rsid w:val="00C32EC9"/>
    <w:rsid w:val="00C333CA"/>
    <w:rsid w:val="00C35267"/>
    <w:rsid w:val="00C352CF"/>
    <w:rsid w:val="00C3543D"/>
    <w:rsid w:val="00C35D6B"/>
    <w:rsid w:val="00C35E2A"/>
    <w:rsid w:val="00C36709"/>
    <w:rsid w:val="00C40062"/>
    <w:rsid w:val="00C401CA"/>
    <w:rsid w:val="00C40662"/>
    <w:rsid w:val="00C409BF"/>
    <w:rsid w:val="00C41936"/>
    <w:rsid w:val="00C41C08"/>
    <w:rsid w:val="00C41C99"/>
    <w:rsid w:val="00C41D0E"/>
    <w:rsid w:val="00C4214D"/>
    <w:rsid w:val="00C4269F"/>
    <w:rsid w:val="00C43010"/>
    <w:rsid w:val="00C4445E"/>
    <w:rsid w:val="00C446DF"/>
    <w:rsid w:val="00C44D36"/>
    <w:rsid w:val="00C450EA"/>
    <w:rsid w:val="00C452B1"/>
    <w:rsid w:val="00C45C9A"/>
    <w:rsid w:val="00C45D3F"/>
    <w:rsid w:val="00C46116"/>
    <w:rsid w:val="00C4611F"/>
    <w:rsid w:val="00C465BF"/>
    <w:rsid w:val="00C4667B"/>
    <w:rsid w:val="00C46A7C"/>
    <w:rsid w:val="00C46D18"/>
    <w:rsid w:val="00C471AE"/>
    <w:rsid w:val="00C4750C"/>
    <w:rsid w:val="00C479FB"/>
    <w:rsid w:val="00C503A9"/>
    <w:rsid w:val="00C506E2"/>
    <w:rsid w:val="00C5094C"/>
    <w:rsid w:val="00C50B6F"/>
    <w:rsid w:val="00C50C81"/>
    <w:rsid w:val="00C51145"/>
    <w:rsid w:val="00C51357"/>
    <w:rsid w:val="00C5150B"/>
    <w:rsid w:val="00C5199E"/>
    <w:rsid w:val="00C51F24"/>
    <w:rsid w:val="00C53046"/>
    <w:rsid w:val="00C540EA"/>
    <w:rsid w:val="00C54387"/>
    <w:rsid w:val="00C54435"/>
    <w:rsid w:val="00C54745"/>
    <w:rsid w:val="00C550EA"/>
    <w:rsid w:val="00C555CD"/>
    <w:rsid w:val="00C55D8A"/>
    <w:rsid w:val="00C560CB"/>
    <w:rsid w:val="00C56DBF"/>
    <w:rsid w:val="00C56F22"/>
    <w:rsid w:val="00C56F97"/>
    <w:rsid w:val="00C574F8"/>
    <w:rsid w:val="00C578B0"/>
    <w:rsid w:val="00C57EBF"/>
    <w:rsid w:val="00C57F82"/>
    <w:rsid w:val="00C60CF8"/>
    <w:rsid w:val="00C60DCE"/>
    <w:rsid w:val="00C613A2"/>
    <w:rsid w:val="00C624AC"/>
    <w:rsid w:val="00C6375E"/>
    <w:rsid w:val="00C638E8"/>
    <w:rsid w:val="00C63FF4"/>
    <w:rsid w:val="00C6408A"/>
    <w:rsid w:val="00C642EC"/>
    <w:rsid w:val="00C64574"/>
    <w:rsid w:val="00C649AF"/>
    <w:rsid w:val="00C64D86"/>
    <w:rsid w:val="00C64EF1"/>
    <w:rsid w:val="00C651D8"/>
    <w:rsid w:val="00C65907"/>
    <w:rsid w:val="00C65C76"/>
    <w:rsid w:val="00C65DBA"/>
    <w:rsid w:val="00C66063"/>
    <w:rsid w:val="00C663F6"/>
    <w:rsid w:val="00C6668F"/>
    <w:rsid w:val="00C668BD"/>
    <w:rsid w:val="00C674C7"/>
    <w:rsid w:val="00C675F7"/>
    <w:rsid w:val="00C679FA"/>
    <w:rsid w:val="00C67B82"/>
    <w:rsid w:val="00C67BA1"/>
    <w:rsid w:val="00C67C15"/>
    <w:rsid w:val="00C67F37"/>
    <w:rsid w:val="00C7005E"/>
    <w:rsid w:val="00C708A4"/>
    <w:rsid w:val="00C70928"/>
    <w:rsid w:val="00C70A36"/>
    <w:rsid w:val="00C70F08"/>
    <w:rsid w:val="00C7106C"/>
    <w:rsid w:val="00C72199"/>
    <w:rsid w:val="00C72333"/>
    <w:rsid w:val="00C72676"/>
    <w:rsid w:val="00C7274B"/>
    <w:rsid w:val="00C736A5"/>
    <w:rsid w:val="00C738B7"/>
    <w:rsid w:val="00C74363"/>
    <w:rsid w:val="00C74532"/>
    <w:rsid w:val="00C74BAE"/>
    <w:rsid w:val="00C74E13"/>
    <w:rsid w:val="00C7525B"/>
    <w:rsid w:val="00C75705"/>
    <w:rsid w:val="00C75880"/>
    <w:rsid w:val="00C75C41"/>
    <w:rsid w:val="00C76263"/>
    <w:rsid w:val="00C76F9A"/>
    <w:rsid w:val="00C7709A"/>
    <w:rsid w:val="00C80B98"/>
    <w:rsid w:val="00C80D51"/>
    <w:rsid w:val="00C81644"/>
    <w:rsid w:val="00C81D24"/>
    <w:rsid w:val="00C8252F"/>
    <w:rsid w:val="00C82C49"/>
    <w:rsid w:val="00C83317"/>
    <w:rsid w:val="00C839D5"/>
    <w:rsid w:val="00C86897"/>
    <w:rsid w:val="00C86C9B"/>
    <w:rsid w:val="00C8724B"/>
    <w:rsid w:val="00C87771"/>
    <w:rsid w:val="00C87C3D"/>
    <w:rsid w:val="00C87C5D"/>
    <w:rsid w:val="00C87E4F"/>
    <w:rsid w:val="00C901AD"/>
    <w:rsid w:val="00C90709"/>
    <w:rsid w:val="00C90733"/>
    <w:rsid w:val="00C9074A"/>
    <w:rsid w:val="00C90757"/>
    <w:rsid w:val="00C90B55"/>
    <w:rsid w:val="00C90B63"/>
    <w:rsid w:val="00C90C55"/>
    <w:rsid w:val="00C92948"/>
    <w:rsid w:val="00C92E85"/>
    <w:rsid w:val="00C934F6"/>
    <w:rsid w:val="00C936E7"/>
    <w:rsid w:val="00C9387C"/>
    <w:rsid w:val="00C93940"/>
    <w:rsid w:val="00C939D4"/>
    <w:rsid w:val="00C93F44"/>
    <w:rsid w:val="00C940AF"/>
    <w:rsid w:val="00C9451A"/>
    <w:rsid w:val="00C95189"/>
    <w:rsid w:val="00C96EEA"/>
    <w:rsid w:val="00C97530"/>
    <w:rsid w:val="00CA0064"/>
    <w:rsid w:val="00CA0C03"/>
    <w:rsid w:val="00CA0EDD"/>
    <w:rsid w:val="00CA128E"/>
    <w:rsid w:val="00CA20D0"/>
    <w:rsid w:val="00CA2514"/>
    <w:rsid w:val="00CA27EA"/>
    <w:rsid w:val="00CA2BB6"/>
    <w:rsid w:val="00CA31C0"/>
    <w:rsid w:val="00CA4BBC"/>
    <w:rsid w:val="00CA59AB"/>
    <w:rsid w:val="00CA5E75"/>
    <w:rsid w:val="00CA6467"/>
    <w:rsid w:val="00CA6522"/>
    <w:rsid w:val="00CA7067"/>
    <w:rsid w:val="00CA78D8"/>
    <w:rsid w:val="00CB031D"/>
    <w:rsid w:val="00CB06C6"/>
    <w:rsid w:val="00CB0922"/>
    <w:rsid w:val="00CB09B0"/>
    <w:rsid w:val="00CB0F4F"/>
    <w:rsid w:val="00CB1219"/>
    <w:rsid w:val="00CB1594"/>
    <w:rsid w:val="00CB1BF3"/>
    <w:rsid w:val="00CB2064"/>
    <w:rsid w:val="00CB2425"/>
    <w:rsid w:val="00CB29AC"/>
    <w:rsid w:val="00CB29DE"/>
    <w:rsid w:val="00CB2C4D"/>
    <w:rsid w:val="00CB3050"/>
    <w:rsid w:val="00CB38B5"/>
    <w:rsid w:val="00CB396A"/>
    <w:rsid w:val="00CB3B22"/>
    <w:rsid w:val="00CB3FC8"/>
    <w:rsid w:val="00CB4B4E"/>
    <w:rsid w:val="00CB5540"/>
    <w:rsid w:val="00CB601A"/>
    <w:rsid w:val="00CB6563"/>
    <w:rsid w:val="00CB6C95"/>
    <w:rsid w:val="00CB75BB"/>
    <w:rsid w:val="00CB7CDB"/>
    <w:rsid w:val="00CB7E67"/>
    <w:rsid w:val="00CC00AE"/>
    <w:rsid w:val="00CC035A"/>
    <w:rsid w:val="00CC08AD"/>
    <w:rsid w:val="00CC184D"/>
    <w:rsid w:val="00CC2036"/>
    <w:rsid w:val="00CC2F3C"/>
    <w:rsid w:val="00CC3915"/>
    <w:rsid w:val="00CC392E"/>
    <w:rsid w:val="00CC3945"/>
    <w:rsid w:val="00CC495D"/>
    <w:rsid w:val="00CC4965"/>
    <w:rsid w:val="00CC4F1C"/>
    <w:rsid w:val="00CC5141"/>
    <w:rsid w:val="00CC523A"/>
    <w:rsid w:val="00CC5A04"/>
    <w:rsid w:val="00CC68CF"/>
    <w:rsid w:val="00CC692A"/>
    <w:rsid w:val="00CC6A1C"/>
    <w:rsid w:val="00CC6D41"/>
    <w:rsid w:val="00CC72E9"/>
    <w:rsid w:val="00CD00D4"/>
    <w:rsid w:val="00CD0400"/>
    <w:rsid w:val="00CD26B8"/>
    <w:rsid w:val="00CD2B6D"/>
    <w:rsid w:val="00CD36FB"/>
    <w:rsid w:val="00CD3AF5"/>
    <w:rsid w:val="00CD3CA7"/>
    <w:rsid w:val="00CD4432"/>
    <w:rsid w:val="00CD48E0"/>
    <w:rsid w:val="00CD4AC6"/>
    <w:rsid w:val="00CD4E7F"/>
    <w:rsid w:val="00CD553E"/>
    <w:rsid w:val="00CD5807"/>
    <w:rsid w:val="00CD59AA"/>
    <w:rsid w:val="00CD5CAE"/>
    <w:rsid w:val="00CD6F67"/>
    <w:rsid w:val="00CE03BF"/>
    <w:rsid w:val="00CE0626"/>
    <w:rsid w:val="00CE0627"/>
    <w:rsid w:val="00CE0985"/>
    <w:rsid w:val="00CE0A69"/>
    <w:rsid w:val="00CE1C7B"/>
    <w:rsid w:val="00CE2103"/>
    <w:rsid w:val="00CE22E0"/>
    <w:rsid w:val="00CE2FA9"/>
    <w:rsid w:val="00CE326B"/>
    <w:rsid w:val="00CE32D6"/>
    <w:rsid w:val="00CE43D5"/>
    <w:rsid w:val="00CE48FE"/>
    <w:rsid w:val="00CE49CD"/>
    <w:rsid w:val="00CE4ED5"/>
    <w:rsid w:val="00CE5052"/>
    <w:rsid w:val="00CE5CD7"/>
    <w:rsid w:val="00CE60E2"/>
    <w:rsid w:val="00CE6725"/>
    <w:rsid w:val="00CE6912"/>
    <w:rsid w:val="00CE6A91"/>
    <w:rsid w:val="00CE6BB0"/>
    <w:rsid w:val="00CF05D3"/>
    <w:rsid w:val="00CF0711"/>
    <w:rsid w:val="00CF156F"/>
    <w:rsid w:val="00CF17D7"/>
    <w:rsid w:val="00CF1D33"/>
    <w:rsid w:val="00CF29F1"/>
    <w:rsid w:val="00CF2A15"/>
    <w:rsid w:val="00CF3077"/>
    <w:rsid w:val="00CF3548"/>
    <w:rsid w:val="00CF3CC2"/>
    <w:rsid w:val="00CF44E8"/>
    <w:rsid w:val="00CF47DA"/>
    <w:rsid w:val="00CF4937"/>
    <w:rsid w:val="00CF4F3E"/>
    <w:rsid w:val="00CF5517"/>
    <w:rsid w:val="00CF562C"/>
    <w:rsid w:val="00CF5BAC"/>
    <w:rsid w:val="00CF6828"/>
    <w:rsid w:val="00CF7C08"/>
    <w:rsid w:val="00CF7D05"/>
    <w:rsid w:val="00CF7F19"/>
    <w:rsid w:val="00D00777"/>
    <w:rsid w:val="00D00B9F"/>
    <w:rsid w:val="00D00D8A"/>
    <w:rsid w:val="00D00E15"/>
    <w:rsid w:val="00D00F60"/>
    <w:rsid w:val="00D01074"/>
    <w:rsid w:val="00D0113E"/>
    <w:rsid w:val="00D012FC"/>
    <w:rsid w:val="00D01BF2"/>
    <w:rsid w:val="00D025F0"/>
    <w:rsid w:val="00D036A3"/>
    <w:rsid w:val="00D037C0"/>
    <w:rsid w:val="00D03866"/>
    <w:rsid w:val="00D0397D"/>
    <w:rsid w:val="00D03A21"/>
    <w:rsid w:val="00D03E0E"/>
    <w:rsid w:val="00D03FAC"/>
    <w:rsid w:val="00D043DB"/>
    <w:rsid w:val="00D04B0F"/>
    <w:rsid w:val="00D05193"/>
    <w:rsid w:val="00D05BB2"/>
    <w:rsid w:val="00D05D4E"/>
    <w:rsid w:val="00D05F15"/>
    <w:rsid w:val="00D06161"/>
    <w:rsid w:val="00D06E77"/>
    <w:rsid w:val="00D07FCA"/>
    <w:rsid w:val="00D102F3"/>
    <w:rsid w:val="00D1073A"/>
    <w:rsid w:val="00D10A4F"/>
    <w:rsid w:val="00D10C80"/>
    <w:rsid w:val="00D1163D"/>
    <w:rsid w:val="00D11859"/>
    <w:rsid w:val="00D127F8"/>
    <w:rsid w:val="00D129FE"/>
    <w:rsid w:val="00D132DF"/>
    <w:rsid w:val="00D133B8"/>
    <w:rsid w:val="00D1379F"/>
    <w:rsid w:val="00D137F2"/>
    <w:rsid w:val="00D13A0F"/>
    <w:rsid w:val="00D13AB1"/>
    <w:rsid w:val="00D13D3E"/>
    <w:rsid w:val="00D13D7B"/>
    <w:rsid w:val="00D14382"/>
    <w:rsid w:val="00D1461E"/>
    <w:rsid w:val="00D147EA"/>
    <w:rsid w:val="00D14B01"/>
    <w:rsid w:val="00D16338"/>
    <w:rsid w:val="00D16B5A"/>
    <w:rsid w:val="00D17304"/>
    <w:rsid w:val="00D17388"/>
    <w:rsid w:val="00D17D7A"/>
    <w:rsid w:val="00D20AEF"/>
    <w:rsid w:val="00D2102E"/>
    <w:rsid w:val="00D210F7"/>
    <w:rsid w:val="00D21130"/>
    <w:rsid w:val="00D211DF"/>
    <w:rsid w:val="00D21DDF"/>
    <w:rsid w:val="00D21F71"/>
    <w:rsid w:val="00D23209"/>
    <w:rsid w:val="00D23FBC"/>
    <w:rsid w:val="00D24034"/>
    <w:rsid w:val="00D2423F"/>
    <w:rsid w:val="00D24877"/>
    <w:rsid w:val="00D25251"/>
    <w:rsid w:val="00D2582C"/>
    <w:rsid w:val="00D2589C"/>
    <w:rsid w:val="00D259F2"/>
    <w:rsid w:val="00D25AE1"/>
    <w:rsid w:val="00D26849"/>
    <w:rsid w:val="00D26E96"/>
    <w:rsid w:val="00D2710E"/>
    <w:rsid w:val="00D275C9"/>
    <w:rsid w:val="00D278FA"/>
    <w:rsid w:val="00D27929"/>
    <w:rsid w:val="00D30057"/>
    <w:rsid w:val="00D31321"/>
    <w:rsid w:val="00D31C2D"/>
    <w:rsid w:val="00D31DE2"/>
    <w:rsid w:val="00D32CDD"/>
    <w:rsid w:val="00D33056"/>
    <w:rsid w:val="00D33087"/>
    <w:rsid w:val="00D3316F"/>
    <w:rsid w:val="00D336C7"/>
    <w:rsid w:val="00D33A09"/>
    <w:rsid w:val="00D33E13"/>
    <w:rsid w:val="00D33EC7"/>
    <w:rsid w:val="00D3408D"/>
    <w:rsid w:val="00D34583"/>
    <w:rsid w:val="00D35C19"/>
    <w:rsid w:val="00D35F86"/>
    <w:rsid w:val="00D36685"/>
    <w:rsid w:val="00D36862"/>
    <w:rsid w:val="00D3704B"/>
    <w:rsid w:val="00D37762"/>
    <w:rsid w:val="00D37882"/>
    <w:rsid w:val="00D37C0F"/>
    <w:rsid w:val="00D4000F"/>
    <w:rsid w:val="00D4027B"/>
    <w:rsid w:val="00D407CB"/>
    <w:rsid w:val="00D40AAE"/>
    <w:rsid w:val="00D41D7B"/>
    <w:rsid w:val="00D424B2"/>
    <w:rsid w:val="00D4259C"/>
    <w:rsid w:val="00D42A0C"/>
    <w:rsid w:val="00D43158"/>
    <w:rsid w:val="00D43466"/>
    <w:rsid w:val="00D43A9D"/>
    <w:rsid w:val="00D43F8B"/>
    <w:rsid w:val="00D448FD"/>
    <w:rsid w:val="00D44CC1"/>
    <w:rsid w:val="00D456D0"/>
    <w:rsid w:val="00D45D9C"/>
    <w:rsid w:val="00D460BA"/>
    <w:rsid w:val="00D4620A"/>
    <w:rsid w:val="00D4666A"/>
    <w:rsid w:val="00D46B66"/>
    <w:rsid w:val="00D46FD7"/>
    <w:rsid w:val="00D4799F"/>
    <w:rsid w:val="00D47A77"/>
    <w:rsid w:val="00D5050A"/>
    <w:rsid w:val="00D50603"/>
    <w:rsid w:val="00D50C7C"/>
    <w:rsid w:val="00D50F73"/>
    <w:rsid w:val="00D510B9"/>
    <w:rsid w:val="00D5154D"/>
    <w:rsid w:val="00D51873"/>
    <w:rsid w:val="00D5206C"/>
    <w:rsid w:val="00D5224D"/>
    <w:rsid w:val="00D524F2"/>
    <w:rsid w:val="00D53472"/>
    <w:rsid w:val="00D53B51"/>
    <w:rsid w:val="00D5417A"/>
    <w:rsid w:val="00D5550B"/>
    <w:rsid w:val="00D5628C"/>
    <w:rsid w:val="00D568A5"/>
    <w:rsid w:val="00D60136"/>
    <w:rsid w:val="00D6037F"/>
    <w:rsid w:val="00D60549"/>
    <w:rsid w:val="00D60588"/>
    <w:rsid w:val="00D61159"/>
    <w:rsid w:val="00D61A4E"/>
    <w:rsid w:val="00D61E2F"/>
    <w:rsid w:val="00D62390"/>
    <w:rsid w:val="00D62465"/>
    <w:rsid w:val="00D624CA"/>
    <w:rsid w:val="00D62BF1"/>
    <w:rsid w:val="00D63003"/>
    <w:rsid w:val="00D63222"/>
    <w:rsid w:val="00D644B9"/>
    <w:rsid w:val="00D646E3"/>
    <w:rsid w:val="00D64FB9"/>
    <w:rsid w:val="00D65955"/>
    <w:rsid w:val="00D660FF"/>
    <w:rsid w:val="00D66228"/>
    <w:rsid w:val="00D66298"/>
    <w:rsid w:val="00D66FB9"/>
    <w:rsid w:val="00D67240"/>
    <w:rsid w:val="00D67312"/>
    <w:rsid w:val="00D67BBE"/>
    <w:rsid w:val="00D70003"/>
    <w:rsid w:val="00D70155"/>
    <w:rsid w:val="00D70947"/>
    <w:rsid w:val="00D70A40"/>
    <w:rsid w:val="00D70D33"/>
    <w:rsid w:val="00D70EBA"/>
    <w:rsid w:val="00D71076"/>
    <w:rsid w:val="00D71313"/>
    <w:rsid w:val="00D71A2D"/>
    <w:rsid w:val="00D71F50"/>
    <w:rsid w:val="00D71FE2"/>
    <w:rsid w:val="00D7230A"/>
    <w:rsid w:val="00D72C9B"/>
    <w:rsid w:val="00D73A4F"/>
    <w:rsid w:val="00D740E6"/>
    <w:rsid w:val="00D7467B"/>
    <w:rsid w:val="00D748DB"/>
    <w:rsid w:val="00D7580F"/>
    <w:rsid w:val="00D75838"/>
    <w:rsid w:val="00D758C6"/>
    <w:rsid w:val="00D75F02"/>
    <w:rsid w:val="00D7621C"/>
    <w:rsid w:val="00D76ABA"/>
    <w:rsid w:val="00D76E2B"/>
    <w:rsid w:val="00D772C8"/>
    <w:rsid w:val="00D77485"/>
    <w:rsid w:val="00D774BC"/>
    <w:rsid w:val="00D7753E"/>
    <w:rsid w:val="00D77773"/>
    <w:rsid w:val="00D7784C"/>
    <w:rsid w:val="00D80C71"/>
    <w:rsid w:val="00D80E6C"/>
    <w:rsid w:val="00D813C1"/>
    <w:rsid w:val="00D81C5D"/>
    <w:rsid w:val="00D8214D"/>
    <w:rsid w:val="00D824F7"/>
    <w:rsid w:val="00D83222"/>
    <w:rsid w:val="00D83280"/>
    <w:rsid w:val="00D84274"/>
    <w:rsid w:val="00D843A8"/>
    <w:rsid w:val="00D84BB2"/>
    <w:rsid w:val="00D857B6"/>
    <w:rsid w:val="00D860C8"/>
    <w:rsid w:val="00D860E3"/>
    <w:rsid w:val="00D86AF4"/>
    <w:rsid w:val="00D87030"/>
    <w:rsid w:val="00D87225"/>
    <w:rsid w:val="00D87254"/>
    <w:rsid w:val="00D87570"/>
    <w:rsid w:val="00D8771D"/>
    <w:rsid w:val="00D87C1D"/>
    <w:rsid w:val="00D87E97"/>
    <w:rsid w:val="00D9022E"/>
    <w:rsid w:val="00D90E1C"/>
    <w:rsid w:val="00D9120D"/>
    <w:rsid w:val="00D91661"/>
    <w:rsid w:val="00D917F4"/>
    <w:rsid w:val="00D91AB3"/>
    <w:rsid w:val="00D921C4"/>
    <w:rsid w:val="00D924DA"/>
    <w:rsid w:val="00D925E8"/>
    <w:rsid w:val="00D927FC"/>
    <w:rsid w:val="00D92F9A"/>
    <w:rsid w:val="00D935D8"/>
    <w:rsid w:val="00D94039"/>
    <w:rsid w:val="00D94229"/>
    <w:rsid w:val="00D94B3A"/>
    <w:rsid w:val="00D94E6F"/>
    <w:rsid w:val="00D95023"/>
    <w:rsid w:val="00D95304"/>
    <w:rsid w:val="00D9584B"/>
    <w:rsid w:val="00D95C4F"/>
    <w:rsid w:val="00D95C82"/>
    <w:rsid w:val="00D96349"/>
    <w:rsid w:val="00D9640E"/>
    <w:rsid w:val="00D96A9F"/>
    <w:rsid w:val="00D96C76"/>
    <w:rsid w:val="00D9704C"/>
    <w:rsid w:val="00D97608"/>
    <w:rsid w:val="00D9762F"/>
    <w:rsid w:val="00D97AAC"/>
    <w:rsid w:val="00DA035D"/>
    <w:rsid w:val="00DA111C"/>
    <w:rsid w:val="00DA12D6"/>
    <w:rsid w:val="00DA1CDE"/>
    <w:rsid w:val="00DA1E52"/>
    <w:rsid w:val="00DA2816"/>
    <w:rsid w:val="00DA2F33"/>
    <w:rsid w:val="00DA3460"/>
    <w:rsid w:val="00DA3900"/>
    <w:rsid w:val="00DA4287"/>
    <w:rsid w:val="00DA4376"/>
    <w:rsid w:val="00DA4646"/>
    <w:rsid w:val="00DA487C"/>
    <w:rsid w:val="00DA4BE7"/>
    <w:rsid w:val="00DA51E1"/>
    <w:rsid w:val="00DA5A19"/>
    <w:rsid w:val="00DA5C33"/>
    <w:rsid w:val="00DA6142"/>
    <w:rsid w:val="00DA64DD"/>
    <w:rsid w:val="00DA66E8"/>
    <w:rsid w:val="00DA72DF"/>
    <w:rsid w:val="00DA77C4"/>
    <w:rsid w:val="00DA7B5F"/>
    <w:rsid w:val="00DA7FD2"/>
    <w:rsid w:val="00DB0436"/>
    <w:rsid w:val="00DB0877"/>
    <w:rsid w:val="00DB1603"/>
    <w:rsid w:val="00DB1688"/>
    <w:rsid w:val="00DB19A6"/>
    <w:rsid w:val="00DB1DF9"/>
    <w:rsid w:val="00DB2582"/>
    <w:rsid w:val="00DB2D15"/>
    <w:rsid w:val="00DB2F24"/>
    <w:rsid w:val="00DB3345"/>
    <w:rsid w:val="00DB33A0"/>
    <w:rsid w:val="00DB370A"/>
    <w:rsid w:val="00DB3890"/>
    <w:rsid w:val="00DB3D02"/>
    <w:rsid w:val="00DB3D42"/>
    <w:rsid w:val="00DB5030"/>
    <w:rsid w:val="00DB584D"/>
    <w:rsid w:val="00DB5B52"/>
    <w:rsid w:val="00DB5B54"/>
    <w:rsid w:val="00DB5CF5"/>
    <w:rsid w:val="00DB63B5"/>
    <w:rsid w:val="00DB686D"/>
    <w:rsid w:val="00DB6C7C"/>
    <w:rsid w:val="00DB6D32"/>
    <w:rsid w:val="00DB6D36"/>
    <w:rsid w:val="00DB717E"/>
    <w:rsid w:val="00DB748E"/>
    <w:rsid w:val="00DB7553"/>
    <w:rsid w:val="00DB7C44"/>
    <w:rsid w:val="00DC00B5"/>
    <w:rsid w:val="00DC08BE"/>
    <w:rsid w:val="00DC1218"/>
    <w:rsid w:val="00DC1973"/>
    <w:rsid w:val="00DC1AA4"/>
    <w:rsid w:val="00DC2A58"/>
    <w:rsid w:val="00DC32C3"/>
    <w:rsid w:val="00DC3580"/>
    <w:rsid w:val="00DC3818"/>
    <w:rsid w:val="00DC3898"/>
    <w:rsid w:val="00DC3B27"/>
    <w:rsid w:val="00DC3BE0"/>
    <w:rsid w:val="00DC421F"/>
    <w:rsid w:val="00DC4C57"/>
    <w:rsid w:val="00DC4CCA"/>
    <w:rsid w:val="00DC6096"/>
    <w:rsid w:val="00DC6B89"/>
    <w:rsid w:val="00DC6E24"/>
    <w:rsid w:val="00DC6E43"/>
    <w:rsid w:val="00DC7C69"/>
    <w:rsid w:val="00DC7CA2"/>
    <w:rsid w:val="00DC7D23"/>
    <w:rsid w:val="00DC7D58"/>
    <w:rsid w:val="00DD0225"/>
    <w:rsid w:val="00DD03B0"/>
    <w:rsid w:val="00DD0A91"/>
    <w:rsid w:val="00DD0B24"/>
    <w:rsid w:val="00DD1168"/>
    <w:rsid w:val="00DD1303"/>
    <w:rsid w:val="00DD1494"/>
    <w:rsid w:val="00DD1679"/>
    <w:rsid w:val="00DD16ED"/>
    <w:rsid w:val="00DD190F"/>
    <w:rsid w:val="00DD1AB9"/>
    <w:rsid w:val="00DD2437"/>
    <w:rsid w:val="00DD2BD4"/>
    <w:rsid w:val="00DD342E"/>
    <w:rsid w:val="00DD395A"/>
    <w:rsid w:val="00DD3D76"/>
    <w:rsid w:val="00DD3E20"/>
    <w:rsid w:val="00DD3E26"/>
    <w:rsid w:val="00DD4CDA"/>
    <w:rsid w:val="00DD4FD8"/>
    <w:rsid w:val="00DD6452"/>
    <w:rsid w:val="00DD6B16"/>
    <w:rsid w:val="00DD6B94"/>
    <w:rsid w:val="00DD6C74"/>
    <w:rsid w:val="00DD6FC5"/>
    <w:rsid w:val="00DD7202"/>
    <w:rsid w:val="00DD7430"/>
    <w:rsid w:val="00DD75C7"/>
    <w:rsid w:val="00DD7977"/>
    <w:rsid w:val="00DE037C"/>
    <w:rsid w:val="00DE0C09"/>
    <w:rsid w:val="00DE1CCA"/>
    <w:rsid w:val="00DE219D"/>
    <w:rsid w:val="00DE2426"/>
    <w:rsid w:val="00DE2500"/>
    <w:rsid w:val="00DE2CC1"/>
    <w:rsid w:val="00DE2DEC"/>
    <w:rsid w:val="00DE2FB4"/>
    <w:rsid w:val="00DE32F2"/>
    <w:rsid w:val="00DE3335"/>
    <w:rsid w:val="00DE3D30"/>
    <w:rsid w:val="00DE3ECF"/>
    <w:rsid w:val="00DE4593"/>
    <w:rsid w:val="00DE4677"/>
    <w:rsid w:val="00DE4B7B"/>
    <w:rsid w:val="00DE6573"/>
    <w:rsid w:val="00DE682F"/>
    <w:rsid w:val="00DE6CA2"/>
    <w:rsid w:val="00DE6FE4"/>
    <w:rsid w:val="00DE7A23"/>
    <w:rsid w:val="00DF0265"/>
    <w:rsid w:val="00DF079B"/>
    <w:rsid w:val="00DF1372"/>
    <w:rsid w:val="00DF1B02"/>
    <w:rsid w:val="00DF1F95"/>
    <w:rsid w:val="00DF2418"/>
    <w:rsid w:val="00DF4012"/>
    <w:rsid w:val="00DF401F"/>
    <w:rsid w:val="00DF457F"/>
    <w:rsid w:val="00DF4830"/>
    <w:rsid w:val="00DF57B7"/>
    <w:rsid w:val="00DF60B0"/>
    <w:rsid w:val="00DF61DD"/>
    <w:rsid w:val="00DF62CD"/>
    <w:rsid w:val="00DF6652"/>
    <w:rsid w:val="00DF71AF"/>
    <w:rsid w:val="00DF7754"/>
    <w:rsid w:val="00DF7EA6"/>
    <w:rsid w:val="00E000B3"/>
    <w:rsid w:val="00E00ACD"/>
    <w:rsid w:val="00E00C58"/>
    <w:rsid w:val="00E01127"/>
    <w:rsid w:val="00E016CE"/>
    <w:rsid w:val="00E019D7"/>
    <w:rsid w:val="00E0265F"/>
    <w:rsid w:val="00E02691"/>
    <w:rsid w:val="00E026F7"/>
    <w:rsid w:val="00E027E7"/>
    <w:rsid w:val="00E0318E"/>
    <w:rsid w:val="00E034D6"/>
    <w:rsid w:val="00E03B6A"/>
    <w:rsid w:val="00E03DB3"/>
    <w:rsid w:val="00E05542"/>
    <w:rsid w:val="00E05CBC"/>
    <w:rsid w:val="00E06095"/>
    <w:rsid w:val="00E06ABA"/>
    <w:rsid w:val="00E06CE5"/>
    <w:rsid w:val="00E06F93"/>
    <w:rsid w:val="00E06FBB"/>
    <w:rsid w:val="00E073FA"/>
    <w:rsid w:val="00E07B71"/>
    <w:rsid w:val="00E104E4"/>
    <w:rsid w:val="00E108AE"/>
    <w:rsid w:val="00E10A0F"/>
    <w:rsid w:val="00E10F3F"/>
    <w:rsid w:val="00E1181A"/>
    <w:rsid w:val="00E118A8"/>
    <w:rsid w:val="00E11A64"/>
    <w:rsid w:val="00E120C3"/>
    <w:rsid w:val="00E1213E"/>
    <w:rsid w:val="00E12811"/>
    <w:rsid w:val="00E1296A"/>
    <w:rsid w:val="00E139A5"/>
    <w:rsid w:val="00E14FB3"/>
    <w:rsid w:val="00E15349"/>
    <w:rsid w:val="00E155CB"/>
    <w:rsid w:val="00E168EF"/>
    <w:rsid w:val="00E1723C"/>
    <w:rsid w:val="00E17E14"/>
    <w:rsid w:val="00E20344"/>
    <w:rsid w:val="00E20FD1"/>
    <w:rsid w:val="00E21484"/>
    <w:rsid w:val="00E217F6"/>
    <w:rsid w:val="00E22334"/>
    <w:rsid w:val="00E224F0"/>
    <w:rsid w:val="00E229AC"/>
    <w:rsid w:val="00E23030"/>
    <w:rsid w:val="00E238AE"/>
    <w:rsid w:val="00E249DA"/>
    <w:rsid w:val="00E2513D"/>
    <w:rsid w:val="00E26755"/>
    <w:rsid w:val="00E27DDB"/>
    <w:rsid w:val="00E27E99"/>
    <w:rsid w:val="00E27EAD"/>
    <w:rsid w:val="00E30837"/>
    <w:rsid w:val="00E30CC8"/>
    <w:rsid w:val="00E32CC4"/>
    <w:rsid w:val="00E32D47"/>
    <w:rsid w:val="00E33517"/>
    <w:rsid w:val="00E33520"/>
    <w:rsid w:val="00E34279"/>
    <w:rsid w:val="00E343D7"/>
    <w:rsid w:val="00E34507"/>
    <w:rsid w:val="00E3455A"/>
    <w:rsid w:val="00E3457E"/>
    <w:rsid w:val="00E3499C"/>
    <w:rsid w:val="00E34B93"/>
    <w:rsid w:val="00E34CA9"/>
    <w:rsid w:val="00E35A7E"/>
    <w:rsid w:val="00E35E33"/>
    <w:rsid w:val="00E36689"/>
    <w:rsid w:val="00E369BD"/>
    <w:rsid w:val="00E36CBB"/>
    <w:rsid w:val="00E36E82"/>
    <w:rsid w:val="00E37DD9"/>
    <w:rsid w:val="00E40CA1"/>
    <w:rsid w:val="00E40FC5"/>
    <w:rsid w:val="00E4191D"/>
    <w:rsid w:val="00E41CA3"/>
    <w:rsid w:val="00E42833"/>
    <w:rsid w:val="00E430D8"/>
    <w:rsid w:val="00E433A6"/>
    <w:rsid w:val="00E43467"/>
    <w:rsid w:val="00E44785"/>
    <w:rsid w:val="00E44894"/>
    <w:rsid w:val="00E4514A"/>
    <w:rsid w:val="00E4531B"/>
    <w:rsid w:val="00E45954"/>
    <w:rsid w:val="00E45BA6"/>
    <w:rsid w:val="00E45CA8"/>
    <w:rsid w:val="00E46102"/>
    <w:rsid w:val="00E4626D"/>
    <w:rsid w:val="00E4665B"/>
    <w:rsid w:val="00E4710C"/>
    <w:rsid w:val="00E50410"/>
    <w:rsid w:val="00E50818"/>
    <w:rsid w:val="00E50C52"/>
    <w:rsid w:val="00E50F14"/>
    <w:rsid w:val="00E511B8"/>
    <w:rsid w:val="00E519EB"/>
    <w:rsid w:val="00E51D31"/>
    <w:rsid w:val="00E52C5F"/>
    <w:rsid w:val="00E52E12"/>
    <w:rsid w:val="00E54245"/>
    <w:rsid w:val="00E5442D"/>
    <w:rsid w:val="00E5477B"/>
    <w:rsid w:val="00E54EBD"/>
    <w:rsid w:val="00E54EF5"/>
    <w:rsid w:val="00E559F9"/>
    <w:rsid w:val="00E56ACD"/>
    <w:rsid w:val="00E56CE7"/>
    <w:rsid w:val="00E56E8D"/>
    <w:rsid w:val="00E571DD"/>
    <w:rsid w:val="00E57CBE"/>
    <w:rsid w:val="00E602DC"/>
    <w:rsid w:val="00E6071F"/>
    <w:rsid w:val="00E60B2E"/>
    <w:rsid w:val="00E60E58"/>
    <w:rsid w:val="00E61291"/>
    <w:rsid w:val="00E62517"/>
    <w:rsid w:val="00E62756"/>
    <w:rsid w:val="00E62B21"/>
    <w:rsid w:val="00E6356C"/>
    <w:rsid w:val="00E63668"/>
    <w:rsid w:val="00E63D38"/>
    <w:rsid w:val="00E63E49"/>
    <w:rsid w:val="00E63FEA"/>
    <w:rsid w:val="00E64351"/>
    <w:rsid w:val="00E6458F"/>
    <w:rsid w:val="00E6484D"/>
    <w:rsid w:val="00E64F47"/>
    <w:rsid w:val="00E661A4"/>
    <w:rsid w:val="00E66955"/>
    <w:rsid w:val="00E67579"/>
    <w:rsid w:val="00E67D1A"/>
    <w:rsid w:val="00E7066D"/>
    <w:rsid w:val="00E70A46"/>
    <w:rsid w:val="00E71284"/>
    <w:rsid w:val="00E715A4"/>
    <w:rsid w:val="00E7180E"/>
    <w:rsid w:val="00E72458"/>
    <w:rsid w:val="00E7249F"/>
    <w:rsid w:val="00E72869"/>
    <w:rsid w:val="00E7345E"/>
    <w:rsid w:val="00E73461"/>
    <w:rsid w:val="00E73F9F"/>
    <w:rsid w:val="00E741D9"/>
    <w:rsid w:val="00E74479"/>
    <w:rsid w:val="00E746A0"/>
    <w:rsid w:val="00E7483D"/>
    <w:rsid w:val="00E74909"/>
    <w:rsid w:val="00E75698"/>
    <w:rsid w:val="00E75885"/>
    <w:rsid w:val="00E76092"/>
    <w:rsid w:val="00E763A5"/>
    <w:rsid w:val="00E765CE"/>
    <w:rsid w:val="00E7703E"/>
    <w:rsid w:val="00E775E7"/>
    <w:rsid w:val="00E801D9"/>
    <w:rsid w:val="00E810FB"/>
    <w:rsid w:val="00E81302"/>
    <w:rsid w:val="00E8193F"/>
    <w:rsid w:val="00E82078"/>
    <w:rsid w:val="00E82BF6"/>
    <w:rsid w:val="00E82F35"/>
    <w:rsid w:val="00E831E0"/>
    <w:rsid w:val="00E8415A"/>
    <w:rsid w:val="00E845EA"/>
    <w:rsid w:val="00E8482A"/>
    <w:rsid w:val="00E84B0D"/>
    <w:rsid w:val="00E84B4C"/>
    <w:rsid w:val="00E85E95"/>
    <w:rsid w:val="00E87216"/>
    <w:rsid w:val="00E8732E"/>
    <w:rsid w:val="00E8772B"/>
    <w:rsid w:val="00E87B96"/>
    <w:rsid w:val="00E90BFC"/>
    <w:rsid w:val="00E91998"/>
    <w:rsid w:val="00E91A0A"/>
    <w:rsid w:val="00E91C59"/>
    <w:rsid w:val="00E91CA5"/>
    <w:rsid w:val="00E91CB1"/>
    <w:rsid w:val="00E9211B"/>
    <w:rsid w:val="00E9256A"/>
    <w:rsid w:val="00E92906"/>
    <w:rsid w:val="00E9348E"/>
    <w:rsid w:val="00E93BA1"/>
    <w:rsid w:val="00E94150"/>
    <w:rsid w:val="00E9522D"/>
    <w:rsid w:val="00E9572E"/>
    <w:rsid w:val="00E95757"/>
    <w:rsid w:val="00E95761"/>
    <w:rsid w:val="00E95AAF"/>
    <w:rsid w:val="00E95AF6"/>
    <w:rsid w:val="00E95E60"/>
    <w:rsid w:val="00E95F75"/>
    <w:rsid w:val="00E96524"/>
    <w:rsid w:val="00E96B4D"/>
    <w:rsid w:val="00E97C0A"/>
    <w:rsid w:val="00EA015C"/>
    <w:rsid w:val="00EA025A"/>
    <w:rsid w:val="00EA067E"/>
    <w:rsid w:val="00EA0790"/>
    <w:rsid w:val="00EA0C4F"/>
    <w:rsid w:val="00EA1163"/>
    <w:rsid w:val="00EA1828"/>
    <w:rsid w:val="00EA1CD5"/>
    <w:rsid w:val="00EA224B"/>
    <w:rsid w:val="00EA23F1"/>
    <w:rsid w:val="00EA2E35"/>
    <w:rsid w:val="00EA32A2"/>
    <w:rsid w:val="00EA32CB"/>
    <w:rsid w:val="00EA3410"/>
    <w:rsid w:val="00EA3CEC"/>
    <w:rsid w:val="00EA4431"/>
    <w:rsid w:val="00EA4FE5"/>
    <w:rsid w:val="00EA51D5"/>
    <w:rsid w:val="00EA52BC"/>
    <w:rsid w:val="00EA60EB"/>
    <w:rsid w:val="00EA63FD"/>
    <w:rsid w:val="00EA6807"/>
    <w:rsid w:val="00EA6BA4"/>
    <w:rsid w:val="00EA6D52"/>
    <w:rsid w:val="00EA6EC0"/>
    <w:rsid w:val="00EA7387"/>
    <w:rsid w:val="00EA7467"/>
    <w:rsid w:val="00EB03F0"/>
    <w:rsid w:val="00EB061B"/>
    <w:rsid w:val="00EB089A"/>
    <w:rsid w:val="00EB0FCB"/>
    <w:rsid w:val="00EB1511"/>
    <w:rsid w:val="00EB1965"/>
    <w:rsid w:val="00EB2FAA"/>
    <w:rsid w:val="00EB3208"/>
    <w:rsid w:val="00EB3498"/>
    <w:rsid w:val="00EB366D"/>
    <w:rsid w:val="00EB3A5A"/>
    <w:rsid w:val="00EB3C53"/>
    <w:rsid w:val="00EB3EEC"/>
    <w:rsid w:val="00EB4C81"/>
    <w:rsid w:val="00EB4CB7"/>
    <w:rsid w:val="00EB5073"/>
    <w:rsid w:val="00EB5122"/>
    <w:rsid w:val="00EB5179"/>
    <w:rsid w:val="00EB53DE"/>
    <w:rsid w:val="00EB62B3"/>
    <w:rsid w:val="00EB630D"/>
    <w:rsid w:val="00EB6D61"/>
    <w:rsid w:val="00EB74F3"/>
    <w:rsid w:val="00EB76BC"/>
    <w:rsid w:val="00EC040E"/>
    <w:rsid w:val="00EC0893"/>
    <w:rsid w:val="00EC15B6"/>
    <w:rsid w:val="00EC17F4"/>
    <w:rsid w:val="00EC1A6A"/>
    <w:rsid w:val="00EC2954"/>
    <w:rsid w:val="00EC33F2"/>
    <w:rsid w:val="00EC3AFF"/>
    <w:rsid w:val="00EC3D66"/>
    <w:rsid w:val="00EC3E7A"/>
    <w:rsid w:val="00EC43B3"/>
    <w:rsid w:val="00EC47B4"/>
    <w:rsid w:val="00EC4A78"/>
    <w:rsid w:val="00EC4ED5"/>
    <w:rsid w:val="00EC4F9D"/>
    <w:rsid w:val="00EC54F4"/>
    <w:rsid w:val="00EC5738"/>
    <w:rsid w:val="00EC575B"/>
    <w:rsid w:val="00EC5B3B"/>
    <w:rsid w:val="00EC5B68"/>
    <w:rsid w:val="00EC5C9F"/>
    <w:rsid w:val="00EC69B6"/>
    <w:rsid w:val="00EC6CF9"/>
    <w:rsid w:val="00EC6E98"/>
    <w:rsid w:val="00EC7658"/>
    <w:rsid w:val="00EC7A5D"/>
    <w:rsid w:val="00EC7D98"/>
    <w:rsid w:val="00ED0329"/>
    <w:rsid w:val="00ED12EF"/>
    <w:rsid w:val="00ED1A71"/>
    <w:rsid w:val="00ED1FE4"/>
    <w:rsid w:val="00ED2957"/>
    <w:rsid w:val="00ED3A0A"/>
    <w:rsid w:val="00ED3CAE"/>
    <w:rsid w:val="00ED4391"/>
    <w:rsid w:val="00ED5544"/>
    <w:rsid w:val="00ED5802"/>
    <w:rsid w:val="00ED5B0D"/>
    <w:rsid w:val="00ED62EC"/>
    <w:rsid w:val="00ED682D"/>
    <w:rsid w:val="00EE027C"/>
    <w:rsid w:val="00EE12B4"/>
    <w:rsid w:val="00EE1954"/>
    <w:rsid w:val="00EE2E0F"/>
    <w:rsid w:val="00EE2F40"/>
    <w:rsid w:val="00EE3354"/>
    <w:rsid w:val="00EE3DE9"/>
    <w:rsid w:val="00EE45B3"/>
    <w:rsid w:val="00EE47F8"/>
    <w:rsid w:val="00EE4999"/>
    <w:rsid w:val="00EE49DA"/>
    <w:rsid w:val="00EE4CCF"/>
    <w:rsid w:val="00EE5117"/>
    <w:rsid w:val="00EE548C"/>
    <w:rsid w:val="00EE558E"/>
    <w:rsid w:val="00EE55B2"/>
    <w:rsid w:val="00EE5714"/>
    <w:rsid w:val="00EE61D9"/>
    <w:rsid w:val="00EE6707"/>
    <w:rsid w:val="00EE67E1"/>
    <w:rsid w:val="00EE69AE"/>
    <w:rsid w:val="00EE6DC4"/>
    <w:rsid w:val="00EE6E43"/>
    <w:rsid w:val="00EE7487"/>
    <w:rsid w:val="00EF0C5C"/>
    <w:rsid w:val="00EF18B6"/>
    <w:rsid w:val="00EF19CC"/>
    <w:rsid w:val="00EF1F64"/>
    <w:rsid w:val="00EF289D"/>
    <w:rsid w:val="00EF2A0D"/>
    <w:rsid w:val="00EF337D"/>
    <w:rsid w:val="00EF3636"/>
    <w:rsid w:val="00EF4101"/>
    <w:rsid w:val="00EF5113"/>
    <w:rsid w:val="00EF67F3"/>
    <w:rsid w:val="00EF6880"/>
    <w:rsid w:val="00EF6B17"/>
    <w:rsid w:val="00EF6C3B"/>
    <w:rsid w:val="00F004FC"/>
    <w:rsid w:val="00F00562"/>
    <w:rsid w:val="00F016C6"/>
    <w:rsid w:val="00F01820"/>
    <w:rsid w:val="00F01938"/>
    <w:rsid w:val="00F01AAC"/>
    <w:rsid w:val="00F01B1E"/>
    <w:rsid w:val="00F020F0"/>
    <w:rsid w:val="00F02308"/>
    <w:rsid w:val="00F02540"/>
    <w:rsid w:val="00F02D5A"/>
    <w:rsid w:val="00F038D4"/>
    <w:rsid w:val="00F03ADB"/>
    <w:rsid w:val="00F03F44"/>
    <w:rsid w:val="00F0415D"/>
    <w:rsid w:val="00F04C08"/>
    <w:rsid w:val="00F04CD4"/>
    <w:rsid w:val="00F04F6A"/>
    <w:rsid w:val="00F04FBC"/>
    <w:rsid w:val="00F05446"/>
    <w:rsid w:val="00F0627F"/>
    <w:rsid w:val="00F06C2D"/>
    <w:rsid w:val="00F06C7D"/>
    <w:rsid w:val="00F072D5"/>
    <w:rsid w:val="00F073B6"/>
    <w:rsid w:val="00F101AF"/>
    <w:rsid w:val="00F10925"/>
    <w:rsid w:val="00F10936"/>
    <w:rsid w:val="00F117D9"/>
    <w:rsid w:val="00F11BBC"/>
    <w:rsid w:val="00F11F71"/>
    <w:rsid w:val="00F11FFB"/>
    <w:rsid w:val="00F121D3"/>
    <w:rsid w:val="00F12481"/>
    <w:rsid w:val="00F12734"/>
    <w:rsid w:val="00F12D12"/>
    <w:rsid w:val="00F13BCB"/>
    <w:rsid w:val="00F14249"/>
    <w:rsid w:val="00F14963"/>
    <w:rsid w:val="00F15378"/>
    <w:rsid w:val="00F1543C"/>
    <w:rsid w:val="00F162CC"/>
    <w:rsid w:val="00F164E7"/>
    <w:rsid w:val="00F165AF"/>
    <w:rsid w:val="00F1679B"/>
    <w:rsid w:val="00F16B2C"/>
    <w:rsid w:val="00F16B68"/>
    <w:rsid w:val="00F17D62"/>
    <w:rsid w:val="00F17F10"/>
    <w:rsid w:val="00F17F24"/>
    <w:rsid w:val="00F17F89"/>
    <w:rsid w:val="00F205C0"/>
    <w:rsid w:val="00F20665"/>
    <w:rsid w:val="00F20BDB"/>
    <w:rsid w:val="00F20DC2"/>
    <w:rsid w:val="00F21953"/>
    <w:rsid w:val="00F21D1A"/>
    <w:rsid w:val="00F21E2C"/>
    <w:rsid w:val="00F21E65"/>
    <w:rsid w:val="00F21EAC"/>
    <w:rsid w:val="00F221E8"/>
    <w:rsid w:val="00F22BEC"/>
    <w:rsid w:val="00F242B0"/>
    <w:rsid w:val="00F24B09"/>
    <w:rsid w:val="00F24B12"/>
    <w:rsid w:val="00F2516B"/>
    <w:rsid w:val="00F25477"/>
    <w:rsid w:val="00F25BF9"/>
    <w:rsid w:val="00F2615B"/>
    <w:rsid w:val="00F2617C"/>
    <w:rsid w:val="00F2645B"/>
    <w:rsid w:val="00F27385"/>
    <w:rsid w:val="00F275C8"/>
    <w:rsid w:val="00F27701"/>
    <w:rsid w:val="00F27B64"/>
    <w:rsid w:val="00F27BE0"/>
    <w:rsid w:val="00F27BF5"/>
    <w:rsid w:val="00F27FC4"/>
    <w:rsid w:val="00F300EC"/>
    <w:rsid w:val="00F3012D"/>
    <w:rsid w:val="00F30564"/>
    <w:rsid w:val="00F305F4"/>
    <w:rsid w:val="00F30908"/>
    <w:rsid w:val="00F3113E"/>
    <w:rsid w:val="00F312C1"/>
    <w:rsid w:val="00F3155C"/>
    <w:rsid w:val="00F31769"/>
    <w:rsid w:val="00F322A8"/>
    <w:rsid w:val="00F324BF"/>
    <w:rsid w:val="00F32630"/>
    <w:rsid w:val="00F32999"/>
    <w:rsid w:val="00F32ED0"/>
    <w:rsid w:val="00F34A80"/>
    <w:rsid w:val="00F34FAC"/>
    <w:rsid w:val="00F35E8F"/>
    <w:rsid w:val="00F361A8"/>
    <w:rsid w:val="00F36223"/>
    <w:rsid w:val="00F3653C"/>
    <w:rsid w:val="00F36886"/>
    <w:rsid w:val="00F36EFE"/>
    <w:rsid w:val="00F37456"/>
    <w:rsid w:val="00F37962"/>
    <w:rsid w:val="00F37C0A"/>
    <w:rsid w:val="00F37EFA"/>
    <w:rsid w:val="00F37FCE"/>
    <w:rsid w:val="00F4125D"/>
    <w:rsid w:val="00F413A6"/>
    <w:rsid w:val="00F41528"/>
    <w:rsid w:val="00F42290"/>
    <w:rsid w:val="00F4241C"/>
    <w:rsid w:val="00F42640"/>
    <w:rsid w:val="00F42BB8"/>
    <w:rsid w:val="00F43CDD"/>
    <w:rsid w:val="00F44886"/>
    <w:rsid w:val="00F453AA"/>
    <w:rsid w:val="00F46EF6"/>
    <w:rsid w:val="00F47D86"/>
    <w:rsid w:val="00F47DB7"/>
    <w:rsid w:val="00F502AD"/>
    <w:rsid w:val="00F507EB"/>
    <w:rsid w:val="00F5166E"/>
    <w:rsid w:val="00F51B06"/>
    <w:rsid w:val="00F52374"/>
    <w:rsid w:val="00F525C8"/>
    <w:rsid w:val="00F52F49"/>
    <w:rsid w:val="00F533BD"/>
    <w:rsid w:val="00F54FE1"/>
    <w:rsid w:val="00F551C5"/>
    <w:rsid w:val="00F55C75"/>
    <w:rsid w:val="00F57148"/>
    <w:rsid w:val="00F5715E"/>
    <w:rsid w:val="00F577EB"/>
    <w:rsid w:val="00F60334"/>
    <w:rsid w:val="00F603A9"/>
    <w:rsid w:val="00F606B2"/>
    <w:rsid w:val="00F607A2"/>
    <w:rsid w:val="00F61982"/>
    <w:rsid w:val="00F61FD2"/>
    <w:rsid w:val="00F62529"/>
    <w:rsid w:val="00F62A56"/>
    <w:rsid w:val="00F6326B"/>
    <w:rsid w:val="00F632DA"/>
    <w:rsid w:val="00F63B68"/>
    <w:rsid w:val="00F63C1D"/>
    <w:rsid w:val="00F63D3F"/>
    <w:rsid w:val="00F64648"/>
    <w:rsid w:val="00F64A37"/>
    <w:rsid w:val="00F6505D"/>
    <w:rsid w:val="00F65852"/>
    <w:rsid w:val="00F65AA3"/>
    <w:rsid w:val="00F66A0D"/>
    <w:rsid w:val="00F66B28"/>
    <w:rsid w:val="00F66E22"/>
    <w:rsid w:val="00F66E65"/>
    <w:rsid w:val="00F66FEC"/>
    <w:rsid w:val="00F672B2"/>
    <w:rsid w:val="00F678E6"/>
    <w:rsid w:val="00F70C24"/>
    <w:rsid w:val="00F70F1B"/>
    <w:rsid w:val="00F713F1"/>
    <w:rsid w:val="00F7180D"/>
    <w:rsid w:val="00F71DFB"/>
    <w:rsid w:val="00F7209C"/>
    <w:rsid w:val="00F7210D"/>
    <w:rsid w:val="00F7246E"/>
    <w:rsid w:val="00F729A0"/>
    <w:rsid w:val="00F72FBA"/>
    <w:rsid w:val="00F73236"/>
    <w:rsid w:val="00F738F1"/>
    <w:rsid w:val="00F73F96"/>
    <w:rsid w:val="00F7411C"/>
    <w:rsid w:val="00F74334"/>
    <w:rsid w:val="00F7575D"/>
    <w:rsid w:val="00F758BA"/>
    <w:rsid w:val="00F75D59"/>
    <w:rsid w:val="00F75E5F"/>
    <w:rsid w:val="00F75FB9"/>
    <w:rsid w:val="00F7704B"/>
    <w:rsid w:val="00F77B5D"/>
    <w:rsid w:val="00F77F9B"/>
    <w:rsid w:val="00F804DA"/>
    <w:rsid w:val="00F80E6B"/>
    <w:rsid w:val="00F81B20"/>
    <w:rsid w:val="00F81FBC"/>
    <w:rsid w:val="00F821F5"/>
    <w:rsid w:val="00F827D9"/>
    <w:rsid w:val="00F82881"/>
    <w:rsid w:val="00F83C96"/>
    <w:rsid w:val="00F83D42"/>
    <w:rsid w:val="00F83DE3"/>
    <w:rsid w:val="00F8500F"/>
    <w:rsid w:val="00F85018"/>
    <w:rsid w:val="00F85034"/>
    <w:rsid w:val="00F8513A"/>
    <w:rsid w:val="00F85234"/>
    <w:rsid w:val="00F86A65"/>
    <w:rsid w:val="00F86B93"/>
    <w:rsid w:val="00F86F7F"/>
    <w:rsid w:val="00F87084"/>
    <w:rsid w:val="00F87B8F"/>
    <w:rsid w:val="00F905ED"/>
    <w:rsid w:val="00F908A7"/>
    <w:rsid w:val="00F90A0E"/>
    <w:rsid w:val="00F90A71"/>
    <w:rsid w:val="00F914B5"/>
    <w:rsid w:val="00F91788"/>
    <w:rsid w:val="00F918BD"/>
    <w:rsid w:val="00F92DFF"/>
    <w:rsid w:val="00F93281"/>
    <w:rsid w:val="00F93548"/>
    <w:rsid w:val="00F9365B"/>
    <w:rsid w:val="00F93686"/>
    <w:rsid w:val="00F938CC"/>
    <w:rsid w:val="00F93AFE"/>
    <w:rsid w:val="00F93EF1"/>
    <w:rsid w:val="00F94E70"/>
    <w:rsid w:val="00F958F4"/>
    <w:rsid w:val="00F95BA9"/>
    <w:rsid w:val="00F95EAF"/>
    <w:rsid w:val="00F95EBE"/>
    <w:rsid w:val="00F965D2"/>
    <w:rsid w:val="00F96E97"/>
    <w:rsid w:val="00F96EFA"/>
    <w:rsid w:val="00F96FAF"/>
    <w:rsid w:val="00F97723"/>
    <w:rsid w:val="00F97970"/>
    <w:rsid w:val="00F97A8F"/>
    <w:rsid w:val="00F97B63"/>
    <w:rsid w:val="00F97BF6"/>
    <w:rsid w:val="00FA03E0"/>
    <w:rsid w:val="00FA03E3"/>
    <w:rsid w:val="00FA06CC"/>
    <w:rsid w:val="00FA07EC"/>
    <w:rsid w:val="00FA0C3D"/>
    <w:rsid w:val="00FA191B"/>
    <w:rsid w:val="00FA1B7E"/>
    <w:rsid w:val="00FA1EDB"/>
    <w:rsid w:val="00FA212D"/>
    <w:rsid w:val="00FA22CB"/>
    <w:rsid w:val="00FA233C"/>
    <w:rsid w:val="00FA27CD"/>
    <w:rsid w:val="00FA29DE"/>
    <w:rsid w:val="00FA331E"/>
    <w:rsid w:val="00FA347C"/>
    <w:rsid w:val="00FA417F"/>
    <w:rsid w:val="00FA4C17"/>
    <w:rsid w:val="00FA4C7A"/>
    <w:rsid w:val="00FA586D"/>
    <w:rsid w:val="00FA5A3C"/>
    <w:rsid w:val="00FA616F"/>
    <w:rsid w:val="00FA61A3"/>
    <w:rsid w:val="00FA6555"/>
    <w:rsid w:val="00FA6674"/>
    <w:rsid w:val="00FA6BD1"/>
    <w:rsid w:val="00FB0333"/>
    <w:rsid w:val="00FB0999"/>
    <w:rsid w:val="00FB0E31"/>
    <w:rsid w:val="00FB15AA"/>
    <w:rsid w:val="00FB192A"/>
    <w:rsid w:val="00FB247D"/>
    <w:rsid w:val="00FB26AB"/>
    <w:rsid w:val="00FB35C6"/>
    <w:rsid w:val="00FB36CB"/>
    <w:rsid w:val="00FB4780"/>
    <w:rsid w:val="00FB488A"/>
    <w:rsid w:val="00FB535D"/>
    <w:rsid w:val="00FB567B"/>
    <w:rsid w:val="00FB5DBB"/>
    <w:rsid w:val="00FB5F46"/>
    <w:rsid w:val="00FB6163"/>
    <w:rsid w:val="00FB62F3"/>
    <w:rsid w:val="00FB6A12"/>
    <w:rsid w:val="00FB7FAD"/>
    <w:rsid w:val="00FC0041"/>
    <w:rsid w:val="00FC0F08"/>
    <w:rsid w:val="00FC1660"/>
    <w:rsid w:val="00FC1A79"/>
    <w:rsid w:val="00FC2D7D"/>
    <w:rsid w:val="00FC355D"/>
    <w:rsid w:val="00FC4ABD"/>
    <w:rsid w:val="00FC550E"/>
    <w:rsid w:val="00FC57EE"/>
    <w:rsid w:val="00FC5AAF"/>
    <w:rsid w:val="00FC5ADC"/>
    <w:rsid w:val="00FC62FB"/>
    <w:rsid w:val="00FC63E8"/>
    <w:rsid w:val="00FC6C01"/>
    <w:rsid w:val="00FC6C1B"/>
    <w:rsid w:val="00FC6F75"/>
    <w:rsid w:val="00FC7062"/>
    <w:rsid w:val="00FC7097"/>
    <w:rsid w:val="00FC7E82"/>
    <w:rsid w:val="00FD077A"/>
    <w:rsid w:val="00FD0A1A"/>
    <w:rsid w:val="00FD1477"/>
    <w:rsid w:val="00FD237F"/>
    <w:rsid w:val="00FD23F0"/>
    <w:rsid w:val="00FD2FE8"/>
    <w:rsid w:val="00FD3569"/>
    <w:rsid w:val="00FD35CD"/>
    <w:rsid w:val="00FD3B04"/>
    <w:rsid w:val="00FD3B07"/>
    <w:rsid w:val="00FD40C9"/>
    <w:rsid w:val="00FD4EAC"/>
    <w:rsid w:val="00FD4F72"/>
    <w:rsid w:val="00FD5906"/>
    <w:rsid w:val="00FD5A6B"/>
    <w:rsid w:val="00FD6057"/>
    <w:rsid w:val="00FD661D"/>
    <w:rsid w:val="00FD715D"/>
    <w:rsid w:val="00FE0672"/>
    <w:rsid w:val="00FE0CAD"/>
    <w:rsid w:val="00FE166A"/>
    <w:rsid w:val="00FE1969"/>
    <w:rsid w:val="00FE1A7C"/>
    <w:rsid w:val="00FE1FF4"/>
    <w:rsid w:val="00FE260D"/>
    <w:rsid w:val="00FE28BF"/>
    <w:rsid w:val="00FE2D2C"/>
    <w:rsid w:val="00FE33C4"/>
    <w:rsid w:val="00FE3A7A"/>
    <w:rsid w:val="00FE3BF0"/>
    <w:rsid w:val="00FE3E57"/>
    <w:rsid w:val="00FE40EF"/>
    <w:rsid w:val="00FE4235"/>
    <w:rsid w:val="00FE49FE"/>
    <w:rsid w:val="00FE4C7B"/>
    <w:rsid w:val="00FE4F3F"/>
    <w:rsid w:val="00FE4F6F"/>
    <w:rsid w:val="00FE53EB"/>
    <w:rsid w:val="00FE67C5"/>
    <w:rsid w:val="00FE75EE"/>
    <w:rsid w:val="00FF0439"/>
    <w:rsid w:val="00FF0801"/>
    <w:rsid w:val="00FF11BD"/>
    <w:rsid w:val="00FF16CB"/>
    <w:rsid w:val="00FF1755"/>
    <w:rsid w:val="00FF1940"/>
    <w:rsid w:val="00FF1D4C"/>
    <w:rsid w:val="00FF1E5B"/>
    <w:rsid w:val="00FF243E"/>
    <w:rsid w:val="00FF2626"/>
    <w:rsid w:val="00FF2676"/>
    <w:rsid w:val="00FF2978"/>
    <w:rsid w:val="00FF2C7A"/>
    <w:rsid w:val="00FF3518"/>
    <w:rsid w:val="00FF4087"/>
    <w:rsid w:val="00FF421C"/>
    <w:rsid w:val="00FF4C95"/>
    <w:rsid w:val="00FF5044"/>
    <w:rsid w:val="00FF50FF"/>
    <w:rsid w:val="00FF59DD"/>
    <w:rsid w:val="00FF5BD5"/>
    <w:rsid w:val="00FF5C98"/>
    <w:rsid w:val="00FF5EEC"/>
    <w:rsid w:val="00FF614B"/>
    <w:rsid w:val="00FF665F"/>
    <w:rsid w:val="00FF6ED0"/>
    <w:rsid w:val="00FF7201"/>
    <w:rsid w:val="00FF77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9EA327-87AB-472D-999F-F47FD38D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Arial Unicode MS"/>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iPriority="0"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6DD"/>
    <w:pPr>
      <w:spacing w:after="200" w:line="276" w:lineRule="auto"/>
    </w:pPr>
    <w:rPr>
      <w:sz w:val="22"/>
      <w:szCs w:val="22"/>
      <w:lang w:eastAsia="en-US"/>
    </w:rPr>
  </w:style>
  <w:style w:type="paragraph" w:styleId="1">
    <w:name w:val="heading 1"/>
    <w:basedOn w:val="a"/>
    <w:next w:val="a"/>
    <w:link w:val="10"/>
    <w:qFormat/>
    <w:rsid w:val="00A87903"/>
    <w:pPr>
      <w:keepNext/>
      <w:keepLines/>
      <w:spacing w:before="480" w:after="0"/>
      <w:outlineLvl w:val="0"/>
    </w:pPr>
    <w:rPr>
      <w:rFonts w:ascii="Segoe UI" w:hAnsi="Segoe UI"/>
      <w:b/>
      <w:color w:val="365F91"/>
      <w:sz w:val="28"/>
      <w:szCs w:val="20"/>
    </w:rPr>
  </w:style>
  <w:style w:type="paragraph" w:styleId="2">
    <w:name w:val="heading 2"/>
    <w:basedOn w:val="a"/>
    <w:next w:val="a"/>
    <w:link w:val="20"/>
    <w:qFormat/>
    <w:locked/>
    <w:rsid w:val="00BA5747"/>
    <w:pPr>
      <w:keepNext/>
      <w:spacing w:after="0" w:line="240" w:lineRule="auto"/>
      <w:jc w:val="both"/>
      <w:outlineLvl w:val="1"/>
    </w:pPr>
    <w:rPr>
      <w:rFonts w:ascii="Arial Unicode MS" w:hAnsi="Arial Unicode MS"/>
      <w:sz w:val="28"/>
      <w:szCs w:val="20"/>
    </w:rPr>
  </w:style>
  <w:style w:type="paragraph" w:styleId="3">
    <w:name w:val="heading 3"/>
    <w:basedOn w:val="a"/>
    <w:next w:val="a"/>
    <w:link w:val="30"/>
    <w:qFormat/>
    <w:locked/>
    <w:rsid w:val="0036352A"/>
    <w:pPr>
      <w:keepNext/>
      <w:widowControl w:val="0"/>
      <w:autoSpaceDE w:val="0"/>
      <w:autoSpaceDN w:val="0"/>
      <w:adjustRightInd w:val="0"/>
      <w:spacing w:before="120" w:after="120" w:line="240" w:lineRule="auto"/>
      <w:jc w:val="center"/>
      <w:outlineLvl w:val="2"/>
    </w:pPr>
    <w:rPr>
      <w:rFonts w:ascii="Arial Unicode MS" w:eastAsia="Arial Unicode MS" w:hAnsi="Arial Unicode MS"/>
      <w:b/>
      <w:bCs/>
      <w:kern w:val="28"/>
      <w:sz w:val="24"/>
      <w:szCs w:val="26"/>
    </w:rPr>
  </w:style>
  <w:style w:type="paragraph" w:styleId="6">
    <w:name w:val="heading 6"/>
    <w:basedOn w:val="a"/>
    <w:next w:val="a"/>
    <w:link w:val="60"/>
    <w:qFormat/>
    <w:locked/>
    <w:rsid w:val="0036352A"/>
    <w:pPr>
      <w:suppressAutoHyphens/>
      <w:spacing w:before="240" w:after="60" w:line="240" w:lineRule="auto"/>
      <w:jc w:val="both"/>
      <w:outlineLvl w:val="5"/>
    </w:pPr>
    <w:rPr>
      <w:rFonts w:ascii="Arial Unicode MS" w:eastAsia="Arial Unicode MS" w:hAnsi="Arial Unicode MS"/>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87903"/>
    <w:rPr>
      <w:rFonts w:ascii="Segoe UI" w:hAnsi="Segoe UI" w:cs="Arial Unicode MS"/>
      <w:b/>
      <w:color w:val="365F91"/>
      <w:sz w:val="28"/>
    </w:rPr>
  </w:style>
  <w:style w:type="character" w:customStyle="1" w:styleId="20">
    <w:name w:val="Заголовок 2 Знак"/>
    <w:link w:val="2"/>
    <w:locked/>
    <w:rsid w:val="00BA5747"/>
    <w:rPr>
      <w:rFonts w:ascii="Arial Unicode MS" w:hAnsi="Arial Unicode MS" w:cs="Arial Unicode MS"/>
      <w:sz w:val="28"/>
    </w:rPr>
  </w:style>
  <w:style w:type="paragraph" w:styleId="a3">
    <w:name w:val="No Spacing"/>
    <w:link w:val="a4"/>
    <w:uiPriority w:val="99"/>
    <w:qFormat/>
    <w:rsid w:val="00741743"/>
    <w:rPr>
      <w:rFonts w:eastAsia="Arial Unicode MS"/>
      <w:sz w:val="22"/>
    </w:rPr>
  </w:style>
  <w:style w:type="character" w:customStyle="1" w:styleId="a4">
    <w:name w:val="Без интервала Знак"/>
    <w:link w:val="a3"/>
    <w:uiPriority w:val="99"/>
    <w:locked/>
    <w:rsid w:val="00741743"/>
    <w:rPr>
      <w:rFonts w:eastAsia="Arial Unicode MS"/>
      <w:sz w:val="22"/>
      <w:lang w:val="ru-RU" w:eastAsia="ru-RU" w:bidi="ar-SA"/>
    </w:rPr>
  </w:style>
  <w:style w:type="paragraph" w:styleId="a5">
    <w:name w:val="Balloon Text"/>
    <w:basedOn w:val="a"/>
    <w:link w:val="a6"/>
    <w:uiPriority w:val="99"/>
    <w:semiHidden/>
    <w:rsid w:val="00741743"/>
    <w:pPr>
      <w:spacing w:after="0" w:line="240" w:lineRule="auto"/>
    </w:pPr>
    <w:rPr>
      <w:rFonts w:ascii="Symbol" w:hAnsi="Symbol"/>
      <w:sz w:val="16"/>
      <w:szCs w:val="20"/>
    </w:rPr>
  </w:style>
  <w:style w:type="character" w:customStyle="1" w:styleId="a6">
    <w:name w:val="Текст выноски Знак"/>
    <w:link w:val="a5"/>
    <w:uiPriority w:val="99"/>
    <w:semiHidden/>
    <w:locked/>
    <w:rsid w:val="00741743"/>
    <w:rPr>
      <w:rFonts w:ascii="Symbol" w:hAnsi="Symbol" w:cs="Arial Unicode MS"/>
      <w:sz w:val="16"/>
    </w:rPr>
  </w:style>
  <w:style w:type="table" w:styleId="a7">
    <w:name w:val="Table Grid"/>
    <w:basedOn w:val="a1"/>
    <w:uiPriority w:val="59"/>
    <w:rsid w:val="007417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uiPriority w:val="22"/>
    <w:qFormat/>
    <w:rsid w:val="007B71A7"/>
    <w:rPr>
      <w:rFonts w:cs="Arial Unicode MS"/>
      <w:b/>
    </w:rPr>
  </w:style>
  <w:style w:type="character" w:customStyle="1" w:styleId="apple-converted-space">
    <w:name w:val="apple-converted-space"/>
    <w:rsid w:val="007B71A7"/>
  </w:style>
  <w:style w:type="paragraph" w:styleId="a9">
    <w:name w:val="List Paragraph"/>
    <w:basedOn w:val="a"/>
    <w:uiPriority w:val="34"/>
    <w:qFormat/>
    <w:rsid w:val="007B71A7"/>
    <w:pPr>
      <w:ind w:left="720"/>
      <w:contextualSpacing/>
    </w:pPr>
  </w:style>
  <w:style w:type="paragraph" w:styleId="aa">
    <w:name w:val="header"/>
    <w:basedOn w:val="a"/>
    <w:link w:val="ab"/>
    <w:uiPriority w:val="99"/>
    <w:rsid w:val="00A04725"/>
    <w:pPr>
      <w:tabs>
        <w:tab w:val="center" w:pos="4677"/>
        <w:tab w:val="right" w:pos="9355"/>
      </w:tabs>
      <w:spacing w:after="0" w:line="240" w:lineRule="auto"/>
    </w:pPr>
    <w:rPr>
      <w:sz w:val="20"/>
      <w:szCs w:val="20"/>
    </w:rPr>
  </w:style>
  <w:style w:type="character" w:customStyle="1" w:styleId="ab">
    <w:name w:val="Верхний колонтитул Знак"/>
    <w:link w:val="aa"/>
    <w:uiPriority w:val="99"/>
    <w:locked/>
    <w:rsid w:val="00A04725"/>
    <w:rPr>
      <w:rFonts w:cs="Arial Unicode MS"/>
    </w:rPr>
  </w:style>
  <w:style w:type="paragraph" w:styleId="ac">
    <w:name w:val="footer"/>
    <w:basedOn w:val="a"/>
    <w:link w:val="ad"/>
    <w:uiPriority w:val="99"/>
    <w:rsid w:val="00A04725"/>
    <w:pPr>
      <w:tabs>
        <w:tab w:val="center" w:pos="4677"/>
        <w:tab w:val="right" w:pos="9355"/>
      </w:tabs>
      <w:spacing w:after="0" w:line="240" w:lineRule="auto"/>
    </w:pPr>
    <w:rPr>
      <w:sz w:val="20"/>
      <w:szCs w:val="20"/>
    </w:rPr>
  </w:style>
  <w:style w:type="character" w:customStyle="1" w:styleId="ad">
    <w:name w:val="Нижний колонтитул Знак"/>
    <w:link w:val="ac"/>
    <w:uiPriority w:val="99"/>
    <w:locked/>
    <w:rsid w:val="00A04725"/>
    <w:rPr>
      <w:rFonts w:cs="Arial Unicode MS"/>
    </w:rPr>
  </w:style>
  <w:style w:type="paragraph" w:styleId="ae">
    <w:name w:val="Normal (Web)"/>
    <w:basedOn w:val="a"/>
    <w:rsid w:val="00DE219D"/>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apple-style-span">
    <w:name w:val="apple-style-span"/>
    <w:uiPriority w:val="99"/>
    <w:rsid w:val="002069A3"/>
  </w:style>
  <w:style w:type="paragraph" w:customStyle="1" w:styleId="p16">
    <w:name w:val="p16"/>
    <w:basedOn w:val="a"/>
    <w:uiPriority w:val="99"/>
    <w:rsid w:val="00736BC1"/>
    <w:pPr>
      <w:spacing w:before="100" w:beforeAutospacing="1" w:after="100" w:afterAutospacing="1" w:line="240" w:lineRule="auto"/>
    </w:pPr>
    <w:rPr>
      <w:rFonts w:ascii="Arial Unicode MS" w:eastAsia="Arial Unicode MS" w:hAnsi="Arial Unicode MS"/>
      <w:sz w:val="24"/>
      <w:szCs w:val="24"/>
      <w:lang w:eastAsia="ru-RU"/>
    </w:rPr>
  </w:style>
  <w:style w:type="character" w:styleId="af">
    <w:name w:val="Hyperlink"/>
    <w:uiPriority w:val="99"/>
    <w:rsid w:val="00736BC1"/>
    <w:rPr>
      <w:rFonts w:cs="Arial Unicode MS"/>
      <w:color w:val="0000FF"/>
      <w:u w:val="single"/>
    </w:rPr>
  </w:style>
  <w:style w:type="paragraph" w:customStyle="1" w:styleId="p17">
    <w:name w:val="p17"/>
    <w:basedOn w:val="a"/>
    <w:uiPriority w:val="99"/>
    <w:rsid w:val="00736BC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2">
    <w:name w:val="s2"/>
    <w:uiPriority w:val="99"/>
    <w:rsid w:val="00736BC1"/>
  </w:style>
  <w:style w:type="paragraph" w:customStyle="1" w:styleId="p8">
    <w:name w:val="p8"/>
    <w:basedOn w:val="a"/>
    <w:uiPriority w:val="99"/>
    <w:rsid w:val="00E91CB1"/>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3">
    <w:name w:val="s3"/>
    <w:uiPriority w:val="99"/>
    <w:rsid w:val="00E91CB1"/>
  </w:style>
  <w:style w:type="character" w:customStyle="1" w:styleId="s4">
    <w:name w:val="s4"/>
    <w:uiPriority w:val="99"/>
    <w:rsid w:val="00E91CB1"/>
  </w:style>
  <w:style w:type="paragraph" w:customStyle="1" w:styleId="p6">
    <w:name w:val="p6"/>
    <w:basedOn w:val="a"/>
    <w:uiPriority w:val="99"/>
    <w:rsid w:val="00BD64E8"/>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p10">
    <w:name w:val="p10"/>
    <w:basedOn w:val="a"/>
    <w:uiPriority w:val="99"/>
    <w:rsid w:val="00BD64E8"/>
    <w:pP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default">
    <w:name w:val="default"/>
    <w:basedOn w:val="a"/>
    <w:uiPriority w:val="99"/>
    <w:rsid w:val="00E1181A"/>
    <w:pPr>
      <w:spacing w:before="100" w:beforeAutospacing="1" w:after="100" w:afterAutospacing="1" w:line="240" w:lineRule="auto"/>
    </w:pPr>
    <w:rPr>
      <w:rFonts w:ascii="Arial Unicode MS" w:eastAsia="Arial Unicode MS" w:hAnsi="Arial Unicode MS"/>
      <w:sz w:val="24"/>
      <w:szCs w:val="24"/>
      <w:lang w:eastAsia="ru-RU"/>
    </w:rPr>
  </w:style>
  <w:style w:type="table" w:customStyle="1" w:styleId="11">
    <w:name w:val="Сетка таблицы1"/>
    <w:rsid w:val="00A12EE9"/>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rsid w:val="00A12EE9"/>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0">
    <w:name w:val="Default"/>
    <w:uiPriority w:val="99"/>
    <w:rsid w:val="00BB7D11"/>
    <w:pPr>
      <w:autoSpaceDE w:val="0"/>
      <w:autoSpaceDN w:val="0"/>
      <w:adjustRightInd w:val="0"/>
    </w:pPr>
    <w:rPr>
      <w:rFonts w:ascii="Arial Unicode MS" w:eastAsia="Arial Unicode MS" w:hAnsi="Arial Unicode MS"/>
      <w:color w:val="000000"/>
      <w:sz w:val="24"/>
      <w:szCs w:val="24"/>
    </w:rPr>
  </w:style>
  <w:style w:type="character" w:customStyle="1" w:styleId="BodyTextChar">
    <w:name w:val="Body Text Char"/>
    <w:aliases w:val="Знак Char,Знак1 Знак Char,Основной текст1 Char,Основной текст1 Знак Знак Char"/>
    <w:uiPriority w:val="99"/>
    <w:semiHidden/>
    <w:locked/>
    <w:rsid w:val="00810BF8"/>
    <w:rPr>
      <w:sz w:val="24"/>
    </w:rPr>
  </w:style>
  <w:style w:type="paragraph" w:styleId="af0">
    <w:name w:val="Body Text"/>
    <w:aliases w:val="Знак,Знак1 Знак,Основной текст1,Основной текст1 Знак Знак"/>
    <w:basedOn w:val="a"/>
    <w:link w:val="af1"/>
    <w:rsid w:val="00810BF8"/>
    <w:pPr>
      <w:spacing w:after="0" w:line="240" w:lineRule="auto"/>
    </w:pPr>
    <w:rPr>
      <w:sz w:val="20"/>
      <w:szCs w:val="20"/>
    </w:rPr>
  </w:style>
  <w:style w:type="character" w:customStyle="1" w:styleId="af1">
    <w:name w:val="Основной текст Знак"/>
    <w:aliases w:val="Знак Знак,Знак1 Знак Знак,Основной текст1 Знак,Основной текст1 Знак Знак Знак"/>
    <w:link w:val="af0"/>
    <w:locked/>
    <w:rsid w:val="00876E03"/>
    <w:rPr>
      <w:rFonts w:cs="Arial Unicode MS"/>
      <w:lang w:eastAsia="en-US"/>
    </w:rPr>
  </w:style>
  <w:style w:type="character" w:customStyle="1" w:styleId="12">
    <w:name w:val="Основной текст Знак1"/>
    <w:aliases w:val="Знак Знак1,Знак1 Знак Знак1,Основной текст1 Знак1,Основной текст1 Знак Знак Знак1"/>
    <w:uiPriority w:val="99"/>
    <w:semiHidden/>
    <w:rsid w:val="00810BF8"/>
  </w:style>
  <w:style w:type="paragraph" w:styleId="af2">
    <w:name w:val="Body Text Indent"/>
    <w:basedOn w:val="a"/>
    <w:link w:val="af3"/>
    <w:uiPriority w:val="99"/>
    <w:semiHidden/>
    <w:rsid w:val="00810BF8"/>
    <w:pPr>
      <w:spacing w:after="120" w:line="240" w:lineRule="auto"/>
      <w:ind w:left="283"/>
    </w:pPr>
    <w:rPr>
      <w:rFonts w:ascii="Arial Unicode MS" w:hAnsi="Arial Unicode MS"/>
      <w:sz w:val="24"/>
      <w:szCs w:val="20"/>
      <w:lang w:eastAsia="ru-RU"/>
    </w:rPr>
  </w:style>
  <w:style w:type="character" w:customStyle="1" w:styleId="af3">
    <w:name w:val="Основной текст с отступом Знак"/>
    <w:link w:val="af2"/>
    <w:uiPriority w:val="99"/>
    <w:semiHidden/>
    <w:locked/>
    <w:rsid w:val="00810BF8"/>
    <w:rPr>
      <w:rFonts w:ascii="Arial Unicode MS" w:hAnsi="Arial Unicode MS" w:cs="Arial Unicode MS"/>
      <w:sz w:val="24"/>
      <w:lang w:eastAsia="ru-RU"/>
    </w:rPr>
  </w:style>
  <w:style w:type="paragraph" w:styleId="22">
    <w:name w:val="Body Text Indent 2"/>
    <w:basedOn w:val="a"/>
    <w:link w:val="23"/>
    <w:semiHidden/>
    <w:rsid w:val="00810BF8"/>
    <w:pPr>
      <w:spacing w:after="120" w:line="480" w:lineRule="auto"/>
      <w:ind w:left="283"/>
    </w:pPr>
    <w:rPr>
      <w:rFonts w:ascii="Arial Unicode MS" w:hAnsi="Arial Unicode MS"/>
      <w:sz w:val="24"/>
      <w:szCs w:val="20"/>
      <w:lang w:eastAsia="ru-RU"/>
    </w:rPr>
  </w:style>
  <w:style w:type="character" w:customStyle="1" w:styleId="23">
    <w:name w:val="Основной текст с отступом 2 Знак"/>
    <w:link w:val="22"/>
    <w:semiHidden/>
    <w:locked/>
    <w:rsid w:val="00810BF8"/>
    <w:rPr>
      <w:rFonts w:ascii="Arial Unicode MS" w:hAnsi="Arial Unicode MS" w:cs="Arial Unicode MS"/>
      <w:sz w:val="24"/>
      <w:lang w:eastAsia="ru-RU"/>
    </w:rPr>
  </w:style>
  <w:style w:type="paragraph" w:customStyle="1" w:styleId="13">
    <w:name w:val="Заголовок оглавления1"/>
    <w:basedOn w:val="1"/>
    <w:next w:val="a"/>
    <w:uiPriority w:val="99"/>
    <w:rsid w:val="00810BF8"/>
    <w:pPr>
      <w:keepNext w:val="0"/>
      <w:keepLines w:val="0"/>
      <w:pBdr>
        <w:bottom w:val="thinThickSmallGap" w:sz="12" w:space="1" w:color="943634"/>
      </w:pBdr>
      <w:spacing w:before="400" w:after="200" w:line="252" w:lineRule="auto"/>
      <w:jc w:val="center"/>
      <w:outlineLvl w:val="9"/>
    </w:pPr>
    <w:rPr>
      <w:b w:val="0"/>
      <w:caps/>
      <w:color w:val="632423"/>
      <w:spacing w:val="20"/>
      <w:lang w:val="en-US"/>
    </w:rPr>
  </w:style>
  <w:style w:type="table" w:customStyle="1" w:styleId="31">
    <w:name w:val="Сетка таблицы3"/>
    <w:uiPriority w:val="99"/>
    <w:rsid w:val="00810BF8"/>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uiPriority w:val="99"/>
    <w:rsid w:val="002D1DD8"/>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Emphasis"/>
    <w:uiPriority w:val="99"/>
    <w:qFormat/>
    <w:rsid w:val="00CF2A15"/>
    <w:rPr>
      <w:rFonts w:cs="Arial Unicode MS"/>
      <w:i/>
    </w:rPr>
  </w:style>
  <w:style w:type="character" w:styleId="af5">
    <w:name w:val="Subtle Emphasis"/>
    <w:uiPriority w:val="99"/>
    <w:qFormat/>
    <w:rsid w:val="00807F17"/>
    <w:rPr>
      <w:rFonts w:cs="Arial Unicode MS"/>
      <w:i/>
      <w:color w:val="808080"/>
    </w:rPr>
  </w:style>
  <w:style w:type="table" w:customStyle="1" w:styleId="5">
    <w:name w:val="Сетка таблицы5"/>
    <w:uiPriority w:val="99"/>
    <w:rsid w:val="00BA5747"/>
    <w:rPr>
      <w:rFonts w:ascii="Arial Unicode MS" w:eastAsia="Arial Unicode MS" w:hAnsi="Arial Unicode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F4241C"/>
    <w:rPr>
      <w:rFonts w:cs="Arial Unicode MS"/>
      <w:color w:val="800080"/>
      <w:u w:val="single"/>
    </w:rPr>
  </w:style>
  <w:style w:type="paragraph" w:customStyle="1" w:styleId="xl65">
    <w:name w:val="xl65"/>
    <w:basedOn w:val="a"/>
    <w:uiPriority w:val="99"/>
    <w:rsid w:val="00F4241C"/>
    <w:pPr>
      <w:shd w:val="clear" w:color="000000" w:fill="95B3D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6">
    <w:name w:val="xl66"/>
    <w:basedOn w:val="a"/>
    <w:uiPriority w:val="99"/>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7">
    <w:name w:val="xl67"/>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68">
    <w:name w:val="xl68"/>
    <w:basedOn w:val="a"/>
    <w:rsid w:val="00F4241C"/>
    <w:pPr>
      <w:pBdr>
        <w:left w:val="single" w:sz="4"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69">
    <w:name w:val="xl69"/>
    <w:basedOn w:val="a"/>
    <w:rsid w:val="00F4241C"/>
    <w:pPr>
      <w:pBdr>
        <w:left w:val="single" w:sz="4" w:space="0" w:color="auto"/>
        <w:bottom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0">
    <w:name w:val="xl70"/>
    <w:basedOn w:val="a"/>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1">
    <w:name w:val="xl71"/>
    <w:basedOn w:val="a"/>
    <w:rsid w:val="00F4241C"/>
    <w:pPr>
      <w:pBdr>
        <w:top w:val="single" w:sz="8" w:space="0" w:color="auto"/>
        <w:left w:val="single" w:sz="4" w:space="0" w:color="auto"/>
        <w:bottom w:val="single" w:sz="8" w:space="0" w:color="auto"/>
        <w:right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2">
    <w:name w:val="xl72"/>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3">
    <w:name w:val="xl73"/>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4">
    <w:name w:val="xl74"/>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5">
    <w:name w:val="xl75"/>
    <w:basedOn w:val="a"/>
    <w:rsid w:val="00F4241C"/>
    <w:pPr>
      <w:pBdr>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6">
    <w:name w:val="xl76"/>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7">
    <w:name w:val="xl77"/>
    <w:basedOn w:val="a"/>
    <w:rsid w:val="00F4241C"/>
    <w:pP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78">
    <w:name w:val="xl78"/>
    <w:basedOn w:val="a"/>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79">
    <w:name w:val="xl79"/>
    <w:basedOn w:val="a"/>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0">
    <w:name w:val="xl80"/>
    <w:basedOn w:val="a"/>
    <w:rsid w:val="00F4241C"/>
    <w:pPr>
      <w:pBdr>
        <w:left w:val="single" w:sz="8" w:space="0" w:color="auto"/>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1">
    <w:name w:val="xl81"/>
    <w:basedOn w:val="a"/>
    <w:rsid w:val="00F4241C"/>
    <w:pPr>
      <w:pBdr>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2">
    <w:name w:val="xl82"/>
    <w:basedOn w:val="a"/>
    <w:rsid w:val="00F4241C"/>
    <w:pPr>
      <w:pBdr>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3">
    <w:name w:val="xl83"/>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84">
    <w:name w:val="xl84"/>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Wingdings" w:eastAsia="Arial Unicode MS" w:hAnsi="Wingdings" w:cs="Wingdings"/>
      <w:sz w:val="18"/>
      <w:szCs w:val="18"/>
      <w:lang w:eastAsia="ru-RU"/>
    </w:rPr>
  </w:style>
  <w:style w:type="paragraph" w:customStyle="1" w:styleId="xl85">
    <w:name w:val="xl85"/>
    <w:basedOn w:val="a"/>
    <w:rsid w:val="00F4241C"/>
    <w:pPr>
      <w:pBdr>
        <w:left w:val="single" w:sz="4" w:space="0" w:color="auto"/>
        <w:bottom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6">
    <w:name w:val="xl86"/>
    <w:basedOn w:val="a"/>
    <w:rsid w:val="00F4241C"/>
    <w:pPr>
      <w:pBdr>
        <w:top w:val="single" w:sz="8" w:space="0" w:color="auto"/>
        <w:left w:val="single" w:sz="4" w:space="0" w:color="auto"/>
        <w:bottom w:val="single" w:sz="8" w:space="0" w:color="auto"/>
      </w:pBdr>
      <w:shd w:val="clear" w:color="000000" w:fill="E6B8B7"/>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87">
    <w:name w:val="xl87"/>
    <w:basedOn w:val="a"/>
    <w:rsid w:val="00F4241C"/>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88">
    <w:name w:val="xl88"/>
    <w:basedOn w:val="a"/>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89">
    <w:name w:val="xl89"/>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0">
    <w:name w:val="xl90"/>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1">
    <w:name w:val="xl91"/>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2">
    <w:name w:val="xl92"/>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3">
    <w:name w:val="xl93"/>
    <w:basedOn w:val="a"/>
    <w:rsid w:val="00F4241C"/>
    <w:pPr>
      <w:pBdr>
        <w:bottom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4">
    <w:name w:val="xl94"/>
    <w:basedOn w:val="a"/>
    <w:rsid w:val="00F4241C"/>
    <w:pPr>
      <w:pBdr>
        <w:top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95">
    <w:name w:val="xl95"/>
    <w:basedOn w:val="a"/>
    <w:rsid w:val="00F4241C"/>
    <w:pPr>
      <w:pBdr>
        <w:top w:val="single" w:sz="8" w:space="0" w:color="auto"/>
        <w:left w:val="single" w:sz="4"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6">
    <w:name w:val="xl96"/>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7">
    <w:name w:val="xl97"/>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8">
    <w:name w:val="xl98"/>
    <w:basedOn w:val="a"/>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99">
    <w:name w:val="xl99"/>
    <w:basedOn w:val="a"/>
    <w:rsid w:val="00F4241C"/>
    <w:pPr>
      <w:pBdr>
        <w:left w:val="single" w:sz="4" w:space="0" w:color="auto"/>
      </w:pBdr>
      <w:shd w:val="clear" w:color="000000" w:fill="B8CCE4"/>
      <w:spacing w:before="100" w:beforeAutospacing="1" w:after="100" w:afterAutospacing="1" w:line="240" w:lineRule="auto"/>
      <w:jc w:val="center"/>
    </w:pPr>
    <w:rPr>
      <w:rFonts w:ascii="Arial Unicode MS" w:eastAsia="Arial Unicode MS" w:hAnsi="Arial Unicode MS"/>
      <w:sz w:val="24"/>
      <w:szCs w:val="24"/>
      <w:lang w:eastAsia="ru-RU"/>
    </w:rPr>
  </w:style>
  <w:style w:type="paragraph" w:customStyle="1" w:styleId="xl100">
    <w:name w:val="xl100"/>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1">
    <w:name w:val="xl101"/>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2">
    <w:name w:val="xl102"/>
    <w:basedOn w:val="a"/>
    <w:rsid w:val="00F4241C"/>
    <w:pPr>
      <w:pBdr>
        <w:top w:val="single" w:sz="4" w:space="0" w:color="auto"/>
        <w:left w:val="single" w:sz="4" w:space="0" w:color="auto"/>
        <w:right w:val="single" w:sz="8"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3">
    <w:name w:val="xl103"/>
    <w:basedOn w:val="a"/>
    <w:rsid w:val="00F4241C"/>
    <w:pPr>
      <w:pBdr>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4">
    <w:name w:val="xl104"/>
    <w:basedOn w:val="a"/>
    <w:rsid w:val="00F4241C"/>
    <w:pPr>
      <w:pBdr>
        <w:left w:val="single" w:sz="4"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5">
    <w:name w:val="xl105"/>
    <w:basedOn w:val="a"/>
    <w:rsid w:val="00F4241C"/>
    <w:pPr>
      <w:pBdr>
        <w:left w:val="single" w:sz="4" w:space="0" w:color="auto"/>
        <w:right w:val="single" w:sz="8"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6">
    <w:name w:val="xl106"/>
    <w:basedOn w:val="a"/>
    <w:rsid w:val="00F4241C"/>
    <w:pPr>
      <w:pBdr>
        <w:left w:val="single" w:sz="8" w:space="0" w:color="auto"/>
        <w:right w:val="single" w:sz="4" w:space="0" w:color="auto"/>
      </w:pBdr>
      <w:shd w:val="clear" w:color="000000" w:fill="B8CCE4"/>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07">
    <w:name w:val="xl107"/>
    <w:basedOn w:val="a"/>
    <w:rsid w:val="00F4241C"/>
    <w:pPr>
      <w:pBdr>
        <w:top w:val="single" w:sz="8"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08">
    <w:name w:val="xl108"/>
    <w:basedOn w:val="a"/>
    <w:rsid w:val="00F4241C"/>
    <w:pPr>
      <w:pBdr>
        <w:top w:val="single" w:sz="8" w:space="0" w:color="auto"/>
        <w:left w:val="single" w:sz="4" w:space="0" w:color="auto"/>
        <w:bottom w:val="single" w:sz="4"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09">
    <w:name w:val="xl109"/>
    <w:basedOn w:val="a"/>
    <w:rsid w:val="00F4241C"/>
    <w:pPr>
      <w:pBdr>
        <w:top w:val="single" w:sz="8"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0">
    <w:name w:val="xl110"/>
    <w:basedOn w:val="a"/>
    <w:rsid w:val="00F4241C"/>
    <w:pPr>
      <w:pBdr>
        <w:top w:val="single" w:sz="8"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1">
    <w:name w:val="xl111"/>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2">
    <w:name w:val="xl112"/>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3">
    <w:name w:val="xl113"/>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4">
    <w:name w:val="xl114"/>
    <w:basedOn w:val="a"/>
    <w:rsid w:val="00F4241C"/>
    <w:pPr>
      <w:pBdr>
        <w:top w:val="single" w:sz="4" w:space="0" w:color="auto"/>
        <w:left w:val="single" w:sz="8"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5">
    <w:name w:val="xl115"/>
    <w:basedOn w:val="a"/>
    <w:rsid w:val="00F4241C"/>
    <w:pPr>
      <w:pBdr>
        <w:top w:val="single" w:sz="4" w:space="0" w:color="auto"/>
        <w:left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6">
    <w:name w:val="xl116"/>
    <w:basedOn w:val="a"/>
    <w:rsid w:val="00F4241C"/>
    <w:pPr>
      <w:pBdr>
        <w:top w:val="single" w:sz="4" w:space="0" w:color="auto"/>
        <w:left w:val="single" w:sz="4" w:space="0" w:color="auto"/>
        <w:bottom w:val="single" w:sz="4"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17">
    <w:name w:val="xl117"/>
    <w:basedOn w:val="a"/>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18">
    <w:name w:val="xl118"/>
    <w:basedOn w:val="a"/>
    <w:rsid w:val="00F4241C"/>
    <w:pPr>
      <w:pBdr>
        <w:top w:val="single" w:sz="4" w:space="0" w:color="auto"/>
        <w:left w:val="single" w:sz="4" w:space="0" w:color="auto"/>
        <w:bottom w:val="single" w:sz="8" w:space="0" w:color="auto"/>
      </w:pBdr>
      <w:shd w:val="clear" w:color="000000" w:fill="95B3D7"/>
      <w:spacing w:before="100" w:beforeAutospacing="1" w:after="100" w:afterAutospacing="1" w:line="240" w:lineRule="auto"/>
      <w:jc w:val="center"/>
    </w:pPr>
    <w:rPr>
      <w:rFonts w:ascii="Arial Unicode MS" w:eastAsia="Arial Unicode MS" w:hAnsi="Arial Unicode MS"/>
      <w:b/>
      <w:bCs/>
      <w:sz w:val="24"/>
      <w:szCs w:val="24"/>
      <w:lang w:eastAsia="ru-RU"/>
    </w:rPr>
  </w:style>
  <w:style w:type="paragraph" w:customStyle="1" w:styleId="xl119">
    <w:name w:val="xl119"/>
    <w:basedOn w:val="a"/>
    <w:rsid w:val="00F4241C"/>
    <w:pPr>
      <w:pBdr>
        <w:top w:val="single" w:sz="4" w:space="0" w:color="auto"/>
        <w:left w:val="single" w:sz="8"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0">
    <w:name w:val="xl120"/>
    <w:basedOn w:val="a"/>
    <w:rsid w:val="00F4241C"/>
    <w:pPr>
      <w:pBdr>
        <w:top w:val="single" w:sz="4" w:space="0" w:color="auto"/>
        <w:left w:val="single" w:sz="4" w:space="0" w:color="auto"/>
        <w:bottom w:val="single" w:sz="8" w:space="0" w:color="auto"/>
        <w:right w:val="single" w:sz="4"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1">
    <w:name w:val="xl121"/>
    <w:basedOn w:val="a"/>
    <w:rsid w:val="00F4241C"/>
    <w:pPr>
      <w:pBdr>
        <w:top w:val="single" w:sz="4" w:space="0" w:color="auto"/>
        <w:left w:val="single" w:sz="4" w:space="0" w:color="auto"/>
        <w:bottom w:val="single" w:sz="8" w:space="0" w:color="auto"/>
        <w:right w:val="single" w:sz="8" w:space="0" w:color="auto"/>
      </w:pBdr>
      <w:shd w:val="clear" w:color="000000" w:fill="95B3D7"/>
      <w:spacing w:before="100" w:beforeAutospacing="1" w:after="100" w:afterAutospacing="1" w:line="240" w:lineRule="auto"/>
      <w:jc w:val="center"/>
      <w:textAlignment w:val="center"/>
    </w:pPr>
    <w:rPr>
      <w:rFonts w:ascii="Arial Unicode MS" w:eastAsia="Arial Unicode MS" w:hAnsi="Arial Unicode MS"/>
      <w:b/>
      <w:bCs/>
      <w:sz w:val="18"/>
      <w:szCs w:val="18"/>
      <w:lang w:eastAsia="ru-RU"/>
    </w:rPr>
  </w:style>
  <w:style w:type="paragraph" w:customStyle="1" w:styleId="xl122">
    <w:name w:val="xl122"/>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3">
    <w:name w:val="xl123"/>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4">
    <w:name w:val="xl124"/>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5">
    <w:name w:val="xl125"/>
    <w:basedOn w:val="a"/>
    <w:rsid w:val="00F4241C"/>
    <w:pPr>
      <w:pBdr>
        <w:top w:val="single" w:sz="8"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6">
    <w:name w:val="xl126"/>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7">
    <w:name w:val="xl127"/>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8">
    <w:name w:val="xl128"/>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29">
    <w:name w:val="xl129"/>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0">
    <w:name w:val="xl130"/>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1">
    <w:name w:val="xl131"/>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2">
    <w:name w:val="xl132"/>
    <w:basedOn w:val="a"/>
    <w:rsid w:val="00F4241C"/>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3">
    <w:name w:val="xl133"/>
    <w:basedOn w:val="a"/>
    <w:rsid w:val="00F4241C"/>
    <w:pPr>
      <w:pBdr>
        <w:top w:val="single" w:sz="4" w:space="0" w:color="auto"/>
        <w:left w:val="single" w:sz="4"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4">
    <w:name w:val="xl134"/>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5">
    <w:name w:val="xl135"/>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6">
    <w:name w:val="xl136"/>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jc w:val="center"/>
      <w:textAlignment w:val="center"/>
    </w:pPr>
    <w:rPr>
      <w:rFonts w:ascii="Courier New" w:hAnsi="Courier New" w:cs="Courier New"/>
      <w:color w:val="000000"/>
      <w:sz w:val="18"/>
      <w:szCs w:val="18"/>
      <w:lang w:eastAsia="ru-RU"/>
    </w:rPr>
  </w:style>
  <w:style w:type="paragraph" w:customStyle="1" w:styleId="xl137">
    <w:name w:val="xl137"/>
    <w:basedOn w:val="a"/>
    <w:rsid w:val="00F4241C"/>
    <w:pPr>
      <w:pBdr>
        <w:top w:val="single" w:sz="4" w:space="0" w:color="auto"/>
        <w:left w:val="single" w:sz="4" w:space="0" w:color="auto"/>
        <w:bottom w:val="single" w:sz="4" w:space="0" w:color="auto"/>
        <w:right w:val="single" w:sz="8" w:space="0" w:color="auto"/>
      </w:pBdr>
      <w:shd w:val="clear" w:color="000000" w:fill="8DB4E2"/>
      <w:spacing w:before="100" w:beforeAutospacing="1" w:after="100" w:afterAutospacing="1" w:line="240" w:lineRule="auto"/>
      <w:jc w:val="center"/>
      <w:textAlignment w:val="center"/>
    </w:pPr>
    <w:rPr>
      <w:rFonts w:ascii="Arial Unicode MS" w:eastAsia="Arial Unicode MS" w:hAnsi="Arial Unicode MS"/>
      <w:sz w:val="18"/>
      <w:szCs w:val="18"/>
      <w:lang w:eastAsia="ru-RU"/>
    </w:rPr>
  </w:style>
  <w:style w:type="paragraph" w:customStyle="1" w:styleId="xl138">
    <w:name w:val="xl138"/>
    <w:basedOn w:val="a"/>
    <w:rsid w:val="00F4241C"/>
    <w:pPr>
      <w:pBdr>
        <w:top w:val="single" w:sz="4" w:space="0" w:color="auto"/>
        <w:left w:val="single" w:sz="8"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39">
    <w:name w:val="xl139"/>
    <w:basedOn w:val="a"/>
    <w:rsid w:val="00F4241C"/>
    <w:pPr>
      <w:pBdr>
        <w:top w:val="single" w:sz="4" w:space="0" w:color="auto"/>
        <w:left w:val="single" w:sz="4" w:space="0" w:color="auto"/>
        <w:bottom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0">
    <w:name w:val="xl140"/>
    <w:basedOn w:val="a"/>
    <w:rsid w:val="00F4241C"/>
    <w:pPr>
      <w:pBdr>
        <w:top w:val="single" w:sz="8" w:space="0" w:color="auto"/>
        <w:left w:val="single" w:sz="8"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1">
    <w:name w:val="xl141"/>
    <w:basedOn w:val="a"/>
    <w:rsid w:val="00F4241C"/>
    <w:pPr>
      <w:pBdr>
        <w:top w:val="single" w:sz="8" w:space="0" w:color="auto"/>
        <w:left w:val="single" w:sz="4" w:space="0" w:color="auto"/>
        <w:bottom w:val="single" w:sz="8" w:space="0" w:color="auto"/>
        <w:right w:val="single" w:sz="4" w:space="0" w:color="auto"/>
      </w:pBdr>
      <w:shd w:val="clear" w:color="000000" w:fill="E6B8B7"/>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2">
    <w:name w:val="xl142"/>
    <w:basedOn w:val="a"/>
    <w:rsid w:val="00F4241C"/>
    <w:pPr>
      <w:pBdr>
        <w:top w:val="single" w:sz="8"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3">
    <w:name w:val="xl143"/>
    <w:basedOn w:val="a"/>
    <w:rsid w:val="00F4241C"/>
    <w:pPr>
      <w:pBdr>
        <w:top w:val="single" w:sz="8"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4">
    <w:name w:val="xl144"/>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5">
    <w:name w:val="xl145"/>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b/>
      <w:bCs/>
      <w:sz w:val="24"/>
      <w:szCs w:val="24"/>
      <w:lang w:eastAsia="ru-RU"/>
    </w:rPr>
  </w:style>
  <w:style w:type="paragraph" w:customStyle="1" w:styleId="xl146">
    <w:name w:val="xl146"/>
    <w:basedOn w:val="a"/>
    <w:rsid w:val="00F4241C"/>
    <w:pPr>
      <w:pBdr>
        <w:top w:val="single" w:sz="4" w:space="0" w:color="auto"/>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7">
    <w:name w:val="xl147"/>
    <w:basedOn w:val="a"/>
    <w:rsid w:val="00F4241C"/>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8">
    <w:name w:val="xl148"/>
    <w:basedOn w:val="a"/>
    <w:rsid w:val="00F4241C"/>
    <w:pPr>
      <w:pBdr>
        <w:top w:val="single" w:sz="4" w:space="0" w:color="auto"/>
        <w:left w:val="single" w:sz="8"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49">
    <w:name w:val="xl149"/>
    <w:basedOn w:val="a"/>
    <w:rsid w:val="00F4241C"/>
    <w:pPr>
      <w:pBdr>
        <w:top w:val="single" w:sz="4" w:space="0" w:color="auto"/>
        <w:left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0">
    <w:name w:val="xl150"/>
    <w:basedOn w:val="a"/>
    <w:rsid w:val="00F4241C"/>
    <w:pPr>
      <w:pBdr>
        <w:left w:val="single" w:sz="8"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1">
    <w:name w:val="xl151"/>
    <w:basedOn w:val="a"/>
    <w:rsid w:val="00F4241C"/>
    <w:pPr>
      <w:pBdr>
        <w:left w:val="single" w:sz="4" w:space="0" w:color="auto"/>
        <w:bottom w:val="single" w:sz="4" w:space="0" w:color="auto"/>
        <w:right w:val="single" w:sz="4" w:space="0" w:color="auto"/>
      </w:pBdr>
      <w:shd w:val="clear" w:color="000000" w:fill="8DB4E2"/>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30">
    <w:name w:val="Заголовок 3 Знак"/>
    <w:link w:val="3"/>
    <w:rsid w:val="0036352A"/>
    <w:rPr>
      <w:rFonts w:ascii="Arial Unicode MS" w:eastAsia="Arial Unicode MS" w:hAnsi="Arial Unicode MS"/>
      <w:b/>
      <w:bCs/>
      <w:kern w:val="28"/>
      <w:sz w:val="24"/>
      <w:szCs w:val="26"/>
    </w:rPr>
  </w:style>
  <w:style w:type="character" w:customStyle="1" w:styleId="60">
    <w:name w:val="Заголовок 6 Знак"/>
    <w:link w:val="6"/>
    <w:rsid w:val="0036352A"/>
    <w:rPr>
      <w:rFonts w:ascii="Arial Unicode MS" w:eastAsia="Arial Unicode MS" w:hAnsi="Arial Unicode MS"/>
      <w:b/>
      <w:bCs/>
      <w:sz w:val="22"/>
      <w:szCs w:val="22"/>
    </w:rPr>
  </w:style>
  <w:style w:type="numbering" w:customStyle="1" w:styleId="14">
    <w:name w:val="Нет списка1"/>
    <w:next w:val="a2"/>
    <w:uiPriority w:val="99"/>
    <w:semiHidden/>
    <w:unhideWhenUsed/>
    <w:rsid w:val="0036352A"/>
  </w:style>
  <w:style w:type="paragraph" w:customStyle="1" w:styleId="15">
    <w:name w:val="Обычный1"/>
    <w:rsid w:val="0036352A"/>
    <w:pPr>
      <w:widowControl w:val="0"/>
      <w:suppressAutoHyphens/>
      <w:overflowPunct w:val="0"/>
      <w:autoSpaceDE w:val="0"/>
    </w:pPr>
    <w:rPr>
      <w:rFonts w:ascii="Arial Unicode MS" w:eastAsia="Arial Unicode MS" w:hAnsi="Arial Unicode MS"/>
      <w:lang w:eastAsia="ar-SA"/>
    </w:rPr>
  </w:style>
  <w:style w:type="paragraph" w:customStyle="1" w:styleId="16">
    <w:name w:val="Основной текст с отступом1"/>
    <w:basedOn w:val="a"/>
    <w:rsid w:val="0036352A"/>
    <w:pPr>
      <w:widowControl w:val="0"/>
      <w:tabs>
        <w:tab w:val="left" w:pos="3600"/>
      </w:tabs>
      <w:suppressAutoHyphens/>
      <w:overflowPunct w:val="0"/>
      <w:autoSpaceDE w:val="0"/>
      <w:spacing w:after="0" w:line="240" w:lineRule="auto"/>
      <w:ind w:left="3600" w:hanging="2700"/>
    </w:pPr>
    <w:rPr>
      <w:rFonts w:ascii="Arial Unicode MS" w:eastAsia="Arial Unicode MS" w:hAnsi="Arial Unicode MS"/>
      <w:sz w:val="28"/>
      <w:szCs w:val="20"/>
      <w:lang w:eastAsia="ar-SA"/>
    </w:rPr>
  </w:style>
  <w:style w:type="numbering" w:customStyle="1" w:styleId="110">
    <w:name w:val="Нет списка11"/>
    <w:next w:val="a2"/>
    <w:semiHidden/>
    <w:rsid w:val="0036352A"/>
  </w:style>
  <w:style w:type="paragraph" w:styleId="17">
    <w:name w:val="toc 1"/>
    <w:basedOn w:val="a"/>
    <w:next w:val="a"/>
    <w:autoRedefine/>
    <w:locked/>
    <w:rsid w:val="0036352A"/>
    <w:pPr>
      <w:widowControl w:val="0"/>
      <w:autoSpaceDE w:val="0"/>
      <w:autoSpaceDN w:val="0"/>
      <w:adjustRightInd w:val="0"/>
      <w:spacing w:after="0" w:line="240" w:lineRule="auto"/>
    </w:pPr>
    <w:rPr>
      <w:rFonts w:ascii="Arial Unicode MS" w:eastAsia="Arial Unicode MS" w:hAnsi="Arial Unicode MS"/>
      <w:sz w:val="24"/>
      <w:szCs w:val="20"/>
      <w:lang w:eastAsia="ru-RU"/>
    </w:rPr>
  </w:style>
  <w:style w:type="paragraph" w:styleId="24">
    <w:name w:val="toc 2"/>
    <w:basedOn w:val="a"/>
    <w:next w:val="a"/>
    <w:autoRedefine/>
    <w:locked/>
    <w:rsid w:val="0036352A"/>
    <w:pPr>
      <w:widowControl w:val="0"/>
      <w:autoSpaceDE w:val="0"/>
      <w:autoSpaceDN w:val="0"/>
      <w:adjustRightInd w:val="0"/>
      <w:spacing w:after="0" w:line="240" w:lineRule="auto"/>
      <w:ind w:left="200"/>
    </w:pPr>
    <w:rPr>
      <w:rFonts w:ascii="Arial Unicode MS" w:eastAsia="Arial Unicode MS" w:hAnsi="Arial Unicode MS"/>
      <w:sz w:val="24"/>
      <w:szCs w:val="20"/>
      <w:lang w:eastAsia="ru-RU"/>
    </w:rPr>
  </w:style>
  <w:style w:type="paragraph" w:styleId="32">
    <w:name w:val="toc 3"/>
    <w:basedOn w:val="a"/>
    <w:next w:val="a"/>
    <w:autoRedefine/>
    <w:locked/>
    <w:rsid w:val="0036352A"/>
    <w:pPr>
      <w:autoSpaceDE w:val="0"/>
      <w:autoSpaceDN w:val="0"/>
      <w:adjustRightInd w:val="0"/>
      <w:spacing w:after="0" w:line="240" w:lineRule="auto"/>
      <w:ind w:left="403"/>
    </w:pPr>
    <w:rPr>
      <w:rFonts w:ascii="Arial Unicode MS" w:eastAsia="Arial Unicode MS" w:hAnsi="Arial Unicode MS"/>
      <w:sz w:val="24"/>
      <w:szCs w:val="20"/>
      <w:lang w:eastAsia="ru-RU"/>
    </w:rPr>
  </w:style>
  <w:style w:type="paragraph" w:customStyle="1" w:styleId="af7">
    <w:name w:val="Нормальный"/>
    <w:rsid w:val="0036352A"/>
    <w:pPr>
      <w:autoSpaceDE w:val="0"/>
      <w:autoSpaceDN w:val="0"/>
      <w:jc w:val="center"/>
    </w:pPr>
    <w:rPr>
      <w:rFonts w:ascii="Arial Unicode MS" w:eastAsia="Arial Unicode MS" w:hAnsi="Arial Unicode MS"/>
      <w:sz w:val="24"/>
    </w:rPr>
  </w:style>
  <w:style w:type="paragraph" w:customStyle="1" w:styleId="af8">
    <w:name w:val="Под формулой"/>
    <w:basedOn w:val="af7"/>
    <w:rsid w:val="0036352A"/>
    <w:pPr>
      <w:ind w:left="567"/>
      <w:jc w:val="left"/>
    </w:pPr>
    <w:rPr>
      <w:sz w:val="22"/>
    </w:rPr>
  </w:style>
  <w:style w:type="paragraph" w:styleId="af9">
    <w:name w:val="Plain Text"/>
    <w:basedOn w:val="a"/>
    <w:link w:val="afa"/>
    <w:rsid w:val="0036352A"/>
    <w:pPr>
      <w:suppressAutoHyphens/>
      <w:spacing w:after="0" w:line="240" w:lineRule="auto"/>
      <w:jc w:val="both"/>
    </w:pPr>
    <w:rPr>
      <w:rFonts w:ascii="Arial Unicode MS" w:eastAsia="Arial Unicode MS" w:hAnsi="Arial Unicode MS"/>
      <w:szCs w:val="20"/>
    </w:rPr>
  </w:style>
  <w:style w:type="character" w:customStyle="1" w:styleId="afa">
    <w:name w:val="Текст Знак"/>
    <w:link w:val="af9"/>
    <w:rsid w:val="0036352A"/>
    <w:rPr>
      <w:rFonts w:ascii="Arial Unicode MS" w:eastAsia="Arial Unicode MS" w:hAnsi="Arial Unicode MS"/>
      <w:sz w:val="22"/>
    </w:rPr>
  </w:style>
  <w:style w:type="paragraph" w:styleId="25">
    <w:name w:val="Body Text 2"/>
    <w:basedOn w:val="a"/>
    <w:link w:val="26"/>
    <w:rsid w:val="0036352A"/>
    <w:pPr>
      <w:suppressAutoHyphens/>
      <w:spacing w:after="0" w:line="240" w:lineRule="auto"/>
      <w:jc w:val="both"/>
    </w:pPr>
    <w:rPr>
      <w:rFonts w:ascii="Arial Unicode MS" w:eastAsia="Arial Unicode MS" w:hAnsi="Arial Unicode MS"/>
      <w:b/>
      <w:i/>
      <w:sz w:val="24"/>
      <w:szCs w:val="20"/>
    </w:rPr>
  </w:style>
  <w:style w:type="character" w:customStyle="1" w:styleId="26">
    <w:name w:val="Основной текст 2 Знак"/>
    <w:link w:val="25"/>
    <w:rsid w:val="0036352A"/>
    <w:rPr>
      <w:rFonts w:ascii="Arial Unicode MS" w:eastAsia="Arial Unicode MS" w:hAnsi="Arial Unicode MS"/>
      <w:b/>
      <w:i/>
      <w:sz w:val="24"/>
    </w:rPr>
  </w:style>
  <w:style w:type="character" w:styleId="afb">
    <w:name w:val="page number"/>
    <w:rsid w:val="0036352A"/>
  </w:style>
  <w:style w:type="paragraph" w:styleId="18">
    <w:name w:val="index 1"/>
    <w:basedOn w:val="a"/>
    <w:next w:val="a"/>
    <w:autoRedefine/>
    <w:semiHidden/>
    <w:rsid w:val="0036352A"/>
    <w:pPr>
      <w:spacing w:after="0" w:line="240" w:lineRule="auto"/>
      <w:ind w:left="240" w:hanging="240"/>
    </w:pPr>
    <w:rPr>
      <w:rFonts w:ascii="Arial Unicode MS" w:eastAsia="Arial Unicode MS" w:hAnsi="Arial Unicode MS"/>
      <w:sz w:val="24"/>
      <w:szCs w:val="24"/>
      <w:lang w:eastAsia="ru-RU"/>
    </w:rPr>
  </w:style>
  <w:style w:type="paragraph" w:styleId="afc">
    <w:name w:val="index heading"/>
    <w:basedOn w:val="a"/>
    <w:next w:val="18"/>
    <w:semiHidden/>
    <w:rsid w:val="0036352A"/>
    <w:pPr>
      <w:suppressAutoHyphens/>
      <w:spacing w:after="0" w:line="240" w:lineRule="auto"/>
      <w:jc w:val="both"/>
    </w:pPr>
    <w:rPr>
      <w:rFonts w:ascii="Arial Unicode MS" w:eastAsia="Arial Unicode MS" w:hAnsi="Arial Unicode MS"/>
      <w:szCs w:val="24"/>
      <w:lang w:eastAsia="ru-RU"/>
    </w:rPr>
  </w:style>
  <w:style w:type="paragraph" w:customStyle="1" w:styleId="19">
    <w:name w:val="Знак Знак Знак Знак Знак Знак1 Знак"/>
    <w:basedOn w:val="a"/>
    <w:rsid w:val="0036352A"/>
    <w:pPr>
      <w:spacing w:after="0" w:line="240" w:lineRule="auto"/>
    </w:pPr>
    <w:rPr>
      <w:rFonts w:ascii="Cambria Math" w:eastAsia="Arial Unicode MS" w:hAnsi="Cambria Math" w:cs="Cambria Math"/>
      <w:sz w:val="20"/>
      <w:szCs w:val="20"/>
      <w:lang w:val="en-US"/>
    </w:rPr>
  </w:style>
  <w:style w:type="numbering" w:customStyle="1" w:styleId="27">
    <w:name w:val="Нет списка2"/>
    <w:next w:val="a2"/>
    <w:uiPriority w:val="99"/>
    <w:semiHidden/>
    <w:unhideWhenUsed/>
    <w:rsid w:val="0036352A"/>
  </w:style>
  <w:style w:type="numbering" w:customStyle="1" w:styleId="111">
    <w:name w:val="Нет списка111"/>
    <w:next w:val="a2"/>
    <w:uiPriority w:val="99"/>
    <w:semiHidden/>
    <w:unhideWhenUsed/>
    <w:rsid w:val="0036352A"/>
  </w:style>
  <w:style w:type="numbering" w:customStyle="1" w:styleId="1111">
    <w:name w:val="Нет списка1111"/>
    <w:next w:val="a2"/>
    <w:uiPriority w:val="99"/>
    <w:semiHidden/>
    <w:unhideWhenUsed/>
    <w:rsid w:val="0036352A"/>
  </w:style>
  <w:style w:type="paragraph" w:styleId="afd">
    <w:name w:val="caption"/>
    <w:basedOn w:val="a"/>
    <w:next w:val="a"/>
    <w:qFormat/>
    <w:locked/>
    <w:rsid w:val="0036352A"/>
    <w:pPr>
      <w:tabs>
        <w:tab w:val="num" w:pos="1080"/>
      </w:tabs>
      <w:suppressAutoHyphens/>
      <w:spacing w:before="120" w:after="0" w:line="240" w:lineRule="auto"/>
      <w:ind w:left="357"/>
      <w:jc w:val="center"/>
    </w:pPr>
    <w:rPr>
      <w:rFonts w:ascii="Arial Unicode MS" w:eastAsia="Arial Unicode MS" w:hAnsi="Arial Unicode MS"/>
      <w:b/>
      <w:bCs/>
      <w:szCs w:val="24"/>
      <w:lang w:eastAsia="ru-RU"/>
    </w:rPr>
  </w:style>
  <w:style w:type="table" w:customStyle="1" w:styleId="310">
    <w:name w:val="Сетка таблицы31"/>
    <w:basedOn w:val="a1"/>
    <w:next w:val="a7"/>
    <w:rsid w:val="0036352A"/>
    <w:rPr>
      <w:rFonts w:ascii="Arial Unicode MS" w:hAnsi="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link w:val="29"/>
    <w:rsid w:val="0036352A"/>
    <w:rPr>
      <w:rFonts w:ascii="Arial" w:eastAsia="Arial" w:hAnsi="Arial" w:cs="Arial"/>
      <w:sz w:val="15"/>
      <w:szCs w:val="15"/>
      <w:shd w:val="clear" w:color="auto" w:fill="FFFFFF"/>
    </w:rPr>
  </w:style>
  <w:style w:type="paragraph" w:customStyle="1" w:styleId="29">
    <w:name w:val="Основной текст (2)"/>
    <w:basedOn w:val="a"/>
    <w:link w:val="28"/>
    <w:rsid w:val="0036352A"/>
    <w:pPr>
      <w:shd w:val="clear" w:color="auto" w:fill="FFFFFF"/>
      <w:spacing w:after="0" w:line="0" w:lineRule="atLeast"/>
    </w:pPr>
    <w:rPr>
      <w:rFonts w:ascii="Arial" w:eastAsia="Arial" w:hAnsi="Arial"/>
      <w:sz w:val="15"/>
      <w:szCs w:val="15"/>
    </w:rPr>
  </w:style>
  <w:style w:type="numbering" w:customStyle="1" w:styleId="33">
    <w:name w:val="Нет списка3"/>
    <w:next w:val="a2"/>
    <w:uiPriority w:val="99"/>
    <w:semiHidden/>
    <w:unhideWhenUsed/>
    <w:rsid w:val="0036352A"/>
  </w:style>
  <w:style w:type="table" w:customStyle="1" w:styleId="41">
    <w:name w:val="Сетка таблицы41"/>
    <w:basedOn w:val="a1"/>
    <w:next w:val="a7"/>
    <w:rsid w:val="0036352A"/>
    <w:rPr>
      <w:rFonts w:ascii="Arial Unicode MS" w:hAnsi="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Нет списка4"/>
    <w:next w:val="a2"/>
    <w:uiPriority w:val="99"/>
    <w:semiHidden/>
    <w:unhideWhenUsed/>
    <w:rsid w:val="0036352A"/>
  </w:style>
  <w:style w:type="table" w:customStyle="1" w:styleId="51">
    <w:name w:val="Сетка таблицы51"/>
    <w:basedOn w:val="a1"/>
    <w:next w:val="a7"/>
    <w:rsid w:val="0036352A"/>
    <w:rPr>
      <w:rFonts w:ascii="Arial Unicode MS" w:hAnsi="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7"/>
    <w:uiPriority w:val="59"/>
    <w:rsid w:val="003635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next w:val="a7"/>
    <w:rsid w:val="0036352A"/>
    <w:rPr>
      <w:rFonts w:ascii="Arial Unicode MS" w:eastAsia="Arial Unicode MS" w:hAnsi="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7"/>
    <w:rsid w:val="0036352A"/>
    <w:rPr>
      <w:rFonts w:ascii="Arial Unicode MS" w:eastAsia="Arial Unicode MS" w:hAnsi="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
    <w:name w:val="Нет списка5"/>
    <w:next w:val="a2"/>
    <w:uiPriority w:val="99"/>
    <w:semiHidden/>
    <w:unhideWhenUsed/>
    <w:rsid w:val="00554536"/>
  </w:style>
  <w:style w:type="numbering" w:customStyle="1" w:styleId="120">
    <w:name w:val="Нет списка12"/>
    <w:next w:val="a2"/>
    <w:semiHidden/>
    <w:rsid w:val="00554536"/>
  </w:style>
  <w:style w:type="numbering" w:customStyle="1" w:styleId="211">
    <w:name w:val="Нет списка21"/>
    <w:next w:val="a2"/>
    <w:uiPriority w:val="99"/>
    <w:semiHidden/>
    <w:unhideWhenUsed/>
    <w:rsid w:val="00554536"/>
  </w:style>
  <w:style w:type="numbering" w:customStyle="1" w:styleId="1120">
    <w:name w:val="Нет списка112"/>
    <w:next w:val="a2"/>
    <w:uiPriority w:val="99"/>
    <w:semiHidden/>
    <w:unhideWhenUsed/>
    <w:rsid w:val="00554536"/>
  </w:style>
  <w:style w:type="numbering" w:customStyle="1" w:styleId="1112">
    <w:name w:val="Нет списка1112"/>
    <w:next w:val="a2"/>
    <w:uiPriority w:val="99"/>
    <w:semiHidden/>
    <w:unhideWhenUsed/>
    <w:rsid w:val="00554536"/>
  </w:style>
  <w:style w:type="table" w:customStyle="1" w:styleId="320">
    <w:name w:val="Сетка таблицы32"/>
    <w:basedOn w:val="a1"/>
    <w:next w:val="a7"/>
    <w:rsid w:val="00554536"/>
    <w:rPr>
      <w:rFonts w:ascii="Arial Unicode MS" w:hAnsi="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
    <w:name w:val="Нет списка31"/>
    <w:next w:val="a2"/>
    <w:uiPriority w:val="99"/>
    <w:semiHidden/>
    <w:unhideWhenUsed/>
    <w:rsid w:val="00554536"/>
  </w:style>
  <w:style w:type="table" w:customStyle="1" w:styleId="42">
    <w:name w:val="Сетка таблицы42"/>
    <w:basedOn w:val="a1"/>
    <w:next w:val="a7"/>
    <w:rsid w:val="00554536"/>
    <w:rPr>
      <w:rFonts w:ascii="Arial Unicode MS" w:hAnsi="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2"/>
    <w:uiPriority w:val="99"/>
    <w:semiHidden/>
    <w:unhideWhenUsed/>
    <w:rsid w:val="00554536"/>
  </w:style>
  <w:style w:type="table" w:customStyle="1" w:styleId="52">
    <w:name w:val="Сетка таблицы52"/>
    <w:basedOn w:val="a1"/>
    <w:next w:val="a7"/>
    <w:rsid w:val="00554536"/>
    <w:rPr>
      <w:rFonts w:ascii="Arial Unicode MS" w:hAnsi="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03E0E"/>
    <w:pPr>
      <w:widowControl w:val="0"/>
      <w:suppressAutoHyphens/>
      <w:autoSpaceDE w:val="0"/>
      <w:ind w:firstLine="720"/>
    </w:pPr>
    <w:rPr>
      <w:rFonts w:ascii="Wingdings" w:eastAsia="Wingdings" w:hAnsi="Wingdings" w:cs="Wingdings"/>
      <w:lang w:eastAsia="ar-SA"/>
    </w:rPr>
  </w:style>
  <w:style w:type="paragraph" w:customStyle="1" w:styleId="font5">
    <w:name w:val="font5"/>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6">
    <w:name w:val="font6"/>
    <w:basedOn w:val="a"/>
    <w:rsid w:val="00B7437A"/>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7">
    <w:name w:val="font7"/>
    <w:basedOn w:val="a"/>
    <w:rsid w:val="00B7437A"/>
    <w:pPr>
      <w:spacing w:before="100" w:beforeAutospacing="1" w:after="100" w:afterAutospacing="1" w:line="240" w:lineRule="auto"/>
    </w:pPr>
    <w:rPr>
      <w:rFonts w:ascii="Arial Unicode MS" w:eastAsia="Arial Unicode MS" w:hAnsi="Arial Unicode MS"/>
      <w:b/>
      <w:bCs/>
      <w:lang w:eastAsia="ru-RU"/>
    </w:rPr>
  </w:style>
  <w:style w:type="paragraph" w:customStyle="1" w:styleId="font8">
    <w:name w:val="font8"/>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9">
    <w:name w:val="font9"/>
    <w:basedOn w:val="a"/>
    <w:rsid w:val="00B7437A"/>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0">
    <w:name w:val="font10"/>
    <w:basedOn w:val="a"/>
    <w:rsid w:val="00B7437A"/>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11">
    <w:name w:val="font11"/>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2">
    <w:name w:val="font12"/>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3">
    <w:name w:val="font13"/>
    <w:basedOn w:val="a"/>
    <w:rsid w:val="00B7437A"/>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4">
    <w:name w:val="font14"/>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5">
    <w:name w:val="font15"/>
    <w:basedOn w:val="a"/>
    <w:rsid w:val="00B7437A"/>
    <w:pPr>
      <w:spacing w:before="100" w:beforeAutospacing="1" w:after="100" w:afterAutospacing="1" w:line="240" w:lineRule="auto"/>
    </w:pPr>
    <w:rPr>
      <w:rFonts w:ascii="Arial Unicode MS" w:eastAsia="Arial Unicode MS" w:hAnsi="Arial Unicode MS"/>
      <w:b/>
      <w:bCs/>
      <w:sz w:val="14"/>
      <w:szCs w:val="14"/>
      <w:lang w:eastAsia="ru-RU"/>
    </w:rPr>
  </w:style>
  <w:style w:type="paragraph" w:customStyle="1" w:styleId="font16">
    <w:name w:val="font16"/>
    <w:basedOn w:val="a"/>
    <w:rsid w:val="00B7437A"/>
    <w:pPr>
      <w:spacing w:before="100" w:beforeAutospacing="1" w:after="100" w:afterAutospacing="1" w:line="240" w:lineRule="auto"/>
    </w:pPr>
    <w:rPr>
      <w:rFonts w:ascii="Arial Unicode MS" w:eastAsia="Arial Unicode MS" w:hAnsi="Arial Unicode MS"/>
      <w:sz w:val="18"/>
      <w:szCs w:val="18"/>
      <w:lang w:eastAsia="ru-RU"/>
    </w:rPr>
  </w:style>
  <w:style w:type="paragraph" w:customStyle="1" w:styleId="font17">
    <w:name w:val="font17"/>
    <w:basedOn w:val="a"/>
    <w:rsid w:val="00B7437A"/>
    <w:pPr>
      <w:spacing w:before="100" w:beforeAutospacing="1" w:after="100" w:afterAutospacing="1" w:line="240" w:lineRule="auto"/>
    </w:pPr>
    <w:rPr>
      <w:rFonts w:ascii="Arial Unicode MS" w:eastAsia="Arial Unicode MS" w:hAnsi="Arial Unicode MS"/>
      <w:sz w:val="14"/>
      <w:szCs w:val="14"/>
      <w:lang w:eastAsia="ru-RU"/>
    </w:rPr>
  </w:style>
  <w:style w:type="paragraph" w:customStyle="1" w:styleId="font18">
    <w:name w:val="font18"/>
    <w:basedOn w:val="a"/>
    <w:rsid w:val="00B7437A"/>
    <w:pPr>
      <w:spacing w:before="100" w:beforeAutospacing="1" w:after="100" w:afterAutospacing="1" w:line="240" w:lineRule="auto"/>
    </w:pPr>
    <w:rPr>
      <w:rFonts w:ascii="Arial Unicode MS" w:eastAsia="Arial Unicode MS" w:hAnsi="Arial Unicode MS"/>
      <w:sz w:val="20"/>
      <w:szCs w:val="20"/>
      <w:lang w:eastAsia="ru-RU"/>
    </w:rPr>
  </w:style>
  <w:style w:type="paragraph" w:customStyle="1" w:styleId="font19">
    <w:name w:val="font19"/>
    <w:basedOn w:val="a"/>
    <w:rsid w:val="00B7437A"/>
    <w:pPr>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font20">
    <w:name w:val="font20"/>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1">
    <w:name w:val="font21"/>
    <w:basedOn w:val="a"/>
    <w:rsid w:val="00B7437A"/>
    <w:pPr>
      <w:spacing w:before="100" w:beforeAutospacing="1" w:after="100" w:afterAutospacing="1" w:line="240" w:lineRule="auto"/>
    </w:pPr>
    <w:rPr>
      <w:rFonts w:ascii="Arial Unicode MS" w:eastAsia="Arial Unicode MS" w:hAnsi="Arial Unicode MS"/>
      <w:sz w:val="16"/>
      <w:szCs w:val="16"/>
      <w:lang w:eastAsia="ru-RU"/>
    </w:rPr>
  </w:style>
  <w:style w:type="paragraph" w:customStyle="1" w:styleId="font22">
    <w:name w:val="font22"/>
    <w:basedOn w:val="a"/>
    <w:rsid w:val="00B7437A"/>
    <w:pPr>
      <w:spacing w:before="100" w:beforeAutospacing="1" w:after="100" w:afterAutospacing="1" w:line="240" w:lineRule="auto"/>
    </w:pPr>
    <w:rPr>
      <w:rFonts w:ascii="Arial Unicode MS" w:eastAsia="Arial Unicode MS" w:hAnsi="Arial Unicode MS"/>
      <w:color w:val="0000FF"/>
      <w:sz w:val="16"/>
      <w:szCs w:val="16"/>
      <w:lang w:eastAsia="ru-RU"/>
    </w:rPr>
  </w:style>
  <w:style w:type="paragraph" w:customStyle="1" w:styleId="font23">
    <w:name w:val="font23"/>
    <w:basedOn w:val="a"/>
    <w:rsid w:val="00B7437A"/>
    <w:pPr>
      <w:spacing w:before="100" w:beforeAutospacing="1" w:after="100" w:afterAutospacing="1" w:line="240" w:lineRule="auto"/>
    </w:pPr>
    <w:rPr>
      <w:rFonts w:ascii="Arial Unicode MS" w:eastAsia="Arial Unicode MS" w:hAnsi="Arial Unicode MS"/>
      <w:b/>
      <w:bCs/>
      <w:sz w:val="18"/>
      <w:szCs w:val="18"/>
      <w:lang w:eastAsia="ru-RU"/>
    </w:rPr>
  </w:style>
  <w:style w:type="paragraph" w:customStyle="1" w:styleId="font24">
    <w:name w:val="font24"/>
    <w:basedOn w:val="a"/>
    <w:rsid w:val="00B7437A"/>
    <w:pPr>
      <w:spacing w:before="100" w:beforeAutospacing="1" w:after="100" w:afterAutospacing="1" w:line="240" w:lineRule="auto"/>
    </w:pPr>
    <w:rPr>
      <w:rFonts w:ascii="Arial Unicode MS" w:eastAsia="Arial Unicode MS" w:hAnsi="Arial Unicode MS"/>
      <w:b/>
      <w:bCs/>
      <w:color w:val="0000FF"/>
      <w:sz w:val="18"/>
      <w:szCs w:val="18"/>
      <w:lang w:eastAsia="ru-RU"/>
    </w:rPr>
  </w:style>
  <w:style w:type="paragraph" w:customStyle="1" w:styleId="font25">
    <w:name w:val="font25"/>
    <w:basedOn w:val="a"/>
    <w:rsid w:val="00B7437A"/>
    <w:pPr>
      <w:spacing w:before="100" w:beforeAutospacing="1" w:after="100" w:afterAutospacing="1" w:line="240" w:lineRule="auto"/>
    </w:pPr>
    <w:rPr>
      <w:rFonts w:ascii="Arial Unicode MS" w:eastAsia="Arial Unicode MS" w:hAnsi="Arial Unicode MS"/>
      <w:b/>
      <w:bCs/>
      <w:color w:val="0000FF"/>
      <w:sz w:val="14"/>
      <w:szCs w:val="14"/>
      <w:lang w:eastAsia="ru-RU"/>
    </w:rPr>
  </w:style>
  <w:style w:type="paragraph" w:customStyle="1" w:styleId="xl152">
    <w:name w:val="xl152"/>
    <w:basedOn w:val="a"/>
    <w:rsid w:val="00B7437A"/>
    <w:pPr>
      <w:pBdr>
        <w:top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Unicode MS" w:eastAsia="Arial Unicode MS" w:hAnsi="Arial Unicode MS"/>
      <w:b/>
      <w:bCs/>
      <w:sz w:val="20"/>
      <w:szCs w:val="20"/>
      <w:lang w:eastAsia="ru-RU"/>
    </w:rPr>
  </w:style>
  <w:style w:type="paragraph" w:customStyle="1" w:styleId="xl153">
    <w:name w:val="xl153"/>
    <w:basedOn w:val="a"/>
    <w:rsid w:val="00B7437A"/>
    <w:pPr>
      <w:pBdr>
        <w:left w:val="single" w:sz="4"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4">
    <w:name w:val="xl154"/>
    <w:basedOn w:val="a"/>
    <w:rsid w:val="00B7437A"/>
    <w:pPr>
      <w:pBdr>
        <w:left w:val="single" w:sz="4" w:space="0" w:color="auto"/>
        <w:bottom w:val="single" w:sz="8" w:space="0" w:color="auto"/>
        <w:right w:val="single" w:sz="8" w:space="0" w:color="auto"/>
      </w:pBdr>
      <w:spacing w:before="100" w:beforeAutospacing="1" w:after="100" w:afterAutospacing="1" w:line="240" w:lineRule="auto"/>
    </w:pPr>
    <w:rPr>
      <w:rFonts w:ascii="Arial Unicode MS" w:eastAsia="Arial Unicode MS" w:hAnsi="Arial Unicode MS"/>
      <w:sz w:val="24"/>
      <w:szCs w:val="24"/>
      <w:lang w:eastAsia="ru-RU"/>
    </w:rPr>
  </w:style>
  <w:style w:type="paragraph" w:customStyle="1" w:styleId="xl155">
    <w:name w:val="xl155"/>
    <w:basedOn w:val="a"/>
    <w:rsid w:val="00B743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sz w:val="20"/>
      <w:szCs w:val="20"/>
      <w:lang w:eastAsia="ru-RU"/>
    </w:rPr>
  </w:style>
  <w:style w:type="paragraph" w:customStyle="1" w:styleId="xl156">
    <w:name w:val="xl156"/>
    <w:basedOn w:val="a"/>
    <w:rsid w:val="00B7437A"/>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Unicode MS" w:eastAsia="Arial Unicode MS" w:hAnsi="Arial Unicode MS"/>
      <w:b/>
      <w:bCs/>
      <w:sz w:val="20"/>
      <w:szCs w:val="20"/>
      <w:lang w:eastAsia="ru-RU"/>
    </w:rPr>
  </w:style>
  <w:style w:type="paragraph" w:customStyle="1" w:styleId="s1">
    <w:name w:val="s_1"/>
    <w:basedOn w:val="a"/>
    <w:rsid w:val="00E44894"/>
    <w:pPr>
      <w:spacing w:before="100" w:beforeAutospacing="1" w:after="100" w:afterAutospacing="1" w:line="240" w:lineRule="auto"/>
    </w:pPr>
    <w:rPr>
      <w:rFonts w:ascii="Arial Unicode MS" w:eastAsia="Arial Unicode MS" w:hAnsi="Arial Unicode MS"/>
      <w:sz w:val="24"/>
      <w:szCs w:val="24"/>
      <w:lang w:eastAsia="ru-RU"/>
    </w:rPr>
  </w:style>
  <w:style w:type="character" w:customStyle="1" w:styleId="s10">
    <w:name w:val="s_10"/>
    <w:basedOn w:val="a0"/>
    <w:rsid w:val="00E44894"/>
  </w:style>
  <w:style w:type="paragraph" w:customStyle="1" w:styleId="1a">
    <w:name w:val="Абзац списка1"/>
    <w:basedOn w:val="a"/>
    <w:qFormat/>
    <w:rsid w:val="00297F01"/>
    <w:pPr>
      <w:suppressAutoHyphens/>
      <w:spacing w:after="0" w:line="240" w:lineRule="auto"/>
      <w:ind w:left="720"/>
    </w:pPr>
    <w:rPr>
      <w:rFonts w:eastAsia="Arial Unicode MS"/>
      <w:sz w:val="24"/>
      <w:szCs w:val="24"/>
      <w:lang w:val="en-US" w:eastAsia="ar-SA"/>
    </w:rPr>
  </w:style>
  <w:style w:type="paragraph" w:customStyle="1" w:styleId="111111">
    <w:name w:val="111111Рондо"/>
    <w:basedOn w:val="a"/>
    <w:link w:val="1111110"/>
    <w:qFormat/>
    <w:rsid w:val="00A11668"/>
    <w:pPr>
      <w:spacing w:before="120" w:after="120" w:line="360" w:lineRule="auto"/>
      <w:ind w:firstLine="709"/>
      <w:jc w:val="both"/>
    </w:pPr>
    <w:rPr>
      <w:rFonts w:ascii="Wingdings" w:eastAsia="Arial Unicode MS" w:hAnsi="Wingdings"/>
      <w:sz w:val="24"/>
      <w:szCs w:val="24"/>
    </w:rPr>
  </w:style>
  <w:style w:type="character" w:customStyle="1" w:styleId="1111110">
    <w:name w:val="111111Рондо Знак"/>
    <w:link w:val="111111"/>
    <w:rsid w:val="00A11668"/>
    <w:rPr>
      <w:rFonts w:ascii="Wingdings" w:eastAsia="Arial Unicode MS" w:hAnsi="Wingdings" w:cs="Wingdings"/>
      <w:sz w:val="24"/>
      <w:szCs w:val="24"/>
    </w:rPr>
  </w:style>
  <w:style w:type="character" w:customStyle="1" w:styleId="afe">
    <w:name w:val="Основной текст_"/>
    <w:link w:val="43"/>
    <w:rsid w:val="001275D4"/>
    <w:rPr>
      <w:rFonts w:ascii="Arial Unicode MS" w:eastAsia="Arial Unicode MS" w:hAnsi="Arial Unicode MS"/>
      <w:shd w:val="clear" w:color="auto" w:fill="FFFFFF"/>
    </w:rPr>
  </w:style>
  <w:style w:type="paragraph" w:customStyle="1" w:styleId="43">
    <w:name w:val="Основной текст4"/>
    <w:basedOn w:val="a"/>
    <w:link w:val="afe"/>
    <w:rsid w:val="001275D4"/>
    <w:pPr>
      <w:widowControl w:val="0"/>
      <w:shd w:val="clear" w:color="auto" w:fill="FFFFFF"/>
      <w:spacing w:after="300" w:line="274" w:lineRule="exact"/>
      <w:ind w:hanging="400"/>
      <w:jc w:val="right"/>
    </w:pPr>
    <w:rPr>
      <w:rFonts w:ascii="Arial Unicode MS" w:eastAsia="Arial Unicode MS" w:hAnsi="Arial Unicode MS"/>
      <w:sz w:val="20"/>
      <w:szCs w:val="20"/>
    </w:rPr>
  </w:style>
  <w:style w:type="paragraph" w:customStyle="1" w:styleId="ConsNormal">
    <w:name w:val="ConsNormal"/>
    <w:uiPriority w:val="99"/>
    <w:rsid w:val="00CB3FC8"/>
    <w:pPr>
      <w:widowControl w:val="0"/>
      <w:autoSpaceDE w:val="0"/>
      <w:autoSpaceDN w:val="0"/>
      <w:adjustRightInd w:val="0"/>
      <w:ind w:right="19772" w:firstLine="720"/>
    </w:pPr>
    <w:rPr>
      <w:rFonts w:ascii="Wingdings" w:eastAsia="Arial Unicode MS" w:hAnsi="Wingdings" w:cs="Wingdings"/>
    </w:rPr>
  </w:style>
  <w:style w:type="table" w:customStyle="1" w:styleId="7">
    <w:name w:val="Сетка таблицы7"/>
    <w:basedOn w:val="a1"/>
    <w:next w:val="a7"/>
    <w:rsid w:val="001A51A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15600">
      <w:bodyDiv w:val="1"/>
      <w:marLeft w:val="0"/>
      <w:marRight w:val="0"/>
      <w:marTop w:val="0"/>
      <w:marBottom w:val="0"/>
      <w:divBdr>
        <w:top w:val="none" w:sz="0" w:space="0" w:color="auto"/>
        <w:left w:val="none" w:sz="0" w:space="0" w:color="auto"/>
        <w:bottom w:val="none" w:sz="0" w:space="0" w:color="auto"/>
        <w:right w:val="none" w:sz="0" w:space="0" w:color="auto"/>
      </w:divBdr>
    </w:div>
    <w:div w:id="16321209">
      <w:bodyDiv w:val="1"/>
      <w:marLeft w:val="0"/>
      <w:marRight w:val="0"/>
      <w:marTop w:val="0"/>
      <w:marBottom w:val="0"/>
      <w:divBdr>
        <w:top w:val="none" w:sz="0" w:space="0" w:color="auto"/>
        <w:left w:val="none" w:sz="0" w:space="0" w:color="auto"/>
        <w:bottom w:val="none" w:sz="0" w:space="0" w:color="auto"/>
        <w:right w:val="none" w:sz="0" w:space="0" w:color="auto"/>
      </w:divBdr>
    </w:div>
    <w:div w:id="61829595">
      <w:bodyDiv w:val="1"/>
      <w:marLeft w:val="0"/>
      <w:marRight w:val="0"/>
      <w:marTop w:val="0"/>
      <w:marBottom w:val="0"/>
      <w:divBdr>
        <w:top w:val="none" w:sz="0" w:space="0" w:color="auto"/>
        <w:left w:val="none" w:sz="0" w:space="0" w:color="auto"/>
        <w:bottom w:val="none" w:sz="0" w:space="0" w:color="auto"/>
        <w:right w:val="none" w:sz="0" w:space="0" w:color="auto"/>
      </w:divBdr>
    </w:div>
    <w:div w:id="87433989">
      <w:bodyDiv w:val="1"/>
      <w:marLeft w:val="0"/>
      <w:marRight w:val="0"/>
      <w:marTop w:val="0"/>
      <w:marBottom w:val="0"/>
      <w:divBdr>
        <w:top w:val="none" w:sz="0" w:space="0" w:color="auto"/>
        <w:left w:val="none" w:sz="0" w:space="0" w:color="auto"/>
        <w:bottom w:val="none" w:sz="0" w:space="0" w:color="auto"/>
        <w:right w:val="none" w:sz="0" w:space="0" w:color="auto"/>
      </w:divBdr>
    </w:div>
    <w:div w:id="104348266">
      <w:bodyDiv w:val="1"/>
      <w:marLeft w:val="0"/>
      <w:marRight w:val="0"/>
      <w:marTop w:val="0"/>
      <w:marBottom w:val="0"/>
      <w:divBdr>
        <w:top w:val="none" w:sz="0" w:space="0" w:color="auto"/>
        <w:left w:val="none" w:sz="0" w:space="0" w:color="auto"/>
        <w:bottom w:val="none" w:sz="0" w:space="0" w:color="auto"/>
        <w:right w:val="none" w:sz="0" w:space="0" w:color="auto"/>
      </w:divBdr>
    </w:div>
    <w:div w:id="143275677">
      <w:marLeft w:val="0"/>
      <w:marRight w:val="0"/>
      <w:marTop w:val="0"/>
      <w:marBottom w:val="0"/>
      <w:divBdr>
        <w:top w:val="none" w:sz="0" w:space="0" w:color="auto"/>
        <w:left w:val="none" w:sz="0" w:space="0" w:color="auto"/>
        <w:bottom w:val="none" w:sz="0" w:space="0" w:color="auto"/>
        <w:right w:val="none" w:sz="0" w:space="0" w:color="auto"/>
      </w:divBdr>
    </w:div>
    <w:div w:id="143275678">
      <w:marLeft w:val="0"/>
      <w:marRight w:val="0"/>
      <w:marTop w:val="0"/>
      <w:marBottom w:val="0"/>
      <w:divBdr>
        <w:top w:val="none" w:sz="0" w:space="0" w:color="auto"/>
        <w:left w:val="none" w:sz="0" w:space="0" w:color="auto"/>
        <w:bottom w:val="none" w:sz="0" w:space="0" w:color="auto"/>
        <w:right w:val="none" w:sz="0" w:space="0" w:color="auto"/>
      </w:divBdr>
    </w:div>
    <w:div w:id="143275679">
      <w:marLeft w:val="0"/>
      <w:marRight w:val="0"/>
      <w:marTop w:val="0"/>
      <w:marBottom w:val="0"/>
      <w:divBdr>
        <w:top w:val="none" w:sz="0" w:space="0" w:color="auto"/>
        <w:left w:val="none" w:sz="0" w:space="0" w:color="auto"/>
        <w:bottom w:val="none" w:sz="0" w:space="0" w:color="auto"/>
        <w:right w:val="none" w:sz="0" w:space="0" w:color="auto"/>
      </w:divBdr>
    </w:div>
    <w:div w:id="143275680">
      <w:marLeft w:val="0"/>
      <w:marRight w:val="0"/>
      <w:marTop w:val="0"/>
      <w:marBottom w:val="0"/>
      <w:divBdr>
        <w:top w:val="none" w:sz="0" w:space="0" w:color="auto"/>
        <w:left w:val="none" w:sz="0" w:space="0" w:color="auto"/>
        <w:bottom w:val="none" w:sz="0" w:space="0" w:color="auto"/>
        <w:right w:val="none" w:sz="0" w:space="0" w:color="auto"/>
      </w:divBdr>
    </w:div>
    <w:div w:id="143275681">
      <w:marLeft w:val="0"/>
      <w:marRight w:val="0"/>
      <w:marTop w:val="0"/>
      <w:marBottom w:val="0"/>
      <w:divBdr>
        <w:top w:val="none" w:sz="0" w:space="0" w:color="auto"/>
        <w:left w:val="none" w:sz="0" w:space="0" w:color="auto"/>
        <w:bottom w:val="none" w:sz="0" w:space="0" w:color="auto"/>
        <w:right w:val="none" w:sz="0" w:space="0" w:color="auto"/>
      </w:divBdr>
    </w:div>
    <w:div w:id="143275682">
      <w:marLeft w:val="0"/>
      <w:marRight w:val="0"/>
      <w:marTop w:val="0"/>
      <w:marBottom w:val="0"/>
      <w:divBdr>
        <w:top w:val="none" w:sz="0" w:space="0" w:color="auto"/>
        <w:left w:val="none" w:sz="0" w:space="0" w:color="auto"/>
        <w:bottom w:val="none" w:sz="0" w:space="0" w:color="auto"/>
        <w:right w:val="none" w:sz="0" w:space="0" w:color="auto"/>
      </w:divBdr>
    </w:div>
    <w:div w:id="143275683">
      <w:marLeft w:val="0"/>
      <w:marRight w:val="0"/>
      <w:marTop w:val="0"/>
      <w:marBottom w:val="0"/>
      <w:divBdr>
        <w:top w:val="none" w:sz="0" w:space="0" w:color="auto"/>
        <w:left w:val="none" w:sz="0" w:space="0" w:color="auto"/>
        <w:bottom w:val="none" w:sz="0" w:space="0" w:color="auto"/>
        <w:right w:val="none" w:sz="0" w:space="0" w:color="auto"/>
      </w:divBdr>
    </w:div>
    <w:div w:id="143275684">
      <w:marLeft w:val="0"/>
      <w:marRight w:val="0"/>
      <w:marTop w:val="0"/>
      <w:marBottom w:val="0"/>
      <w:divBdr>
        <w:top w:val="none" w:sz="0" w:space="0" w:color="auto"/>
        <w:left w:val="none" w:sz="0" w:space="0" w:color="auto"/>
        <w:bottom w:val="none" w:sz="0" w:space="0" w:color="auto"/>
        <w:right w:val="none" w:sz="0" w:space="0" w:color="auto"/>
      </w:divBdr>
    </w:div>
    <w:div w:id="143275685">
      <w:marLeft w:val="0"/>
      <w:marRight w:val="0"/>
      <w:marTop w:val="0"/>
      <w:marBottom w:val="0"/>
      <w:divBdr>
        <w:top w:val="none" w:sz="0" w:space="0" w:color="auto"/>
        <w:left w:val="none" w:sz="0" w:space="0" w:color="auto"/>
        <w:bottom w:val="none" w:sz="0" w:space="0" w:color="auto"/>
        <w:right w:val="none" w:sz="0" w:space="0" w:color="auto"/>
      </w:divBdr>
    </w:div>
    <w:div w:id="143275686">
      <w:marLeft w:val="0"/>
      <w:marRight w:val="0"/>
      <w:marTop w:val="0"/>
      <w:marBottom w:val="0"/>
      <w:divBdr>
        <w:top w:val="none" w:sz="0" w:space="0" w:color="auto"/>
        <w:left w:val="none" w:sz="0" w:space="0" w:color="auto"/>
        <w:bottom w:val="none" w:sz="0" w:space="0" w:color="auto"/>
        <w:right w:val="none" w:sz="0" w:space="0" w:color="auto"/>
      </w:divBdr>
    </w:div>
    <w:div w:id="143275687">
      <w:marLeft w:val="0"/>
      <w:marRight w:val="0"/>
      <w:marTop w:val="0"/>
      <w:marBottom w:val="0"/>
      <w:divBdr>
        <w:top w:val="none" w:sz="0" w:space="0" w:color="auto"/>
        <w:left w:val="none" w:sz="0" w:space="0" w:color="auto"/>
        <w:bottom w:val="none" w:sz="0" w:space="0" w:color="auto"/>
        <w:right w:val="none" w:sz="0" w:space="0" w:color="auto"/>
      </w:divBdr>
    </w:div>
    <w:div w:id="143275688">
      <w:marLeft w:val="0"/>
      <w:marRight w:val="0"/>
      <w:marTop w:val="0"/>
      <w:marBottom w:val="0"/>
      <w:divBdr>
        <w:top w:val="none" w:sz="0" w:space="0" w:color="auto"/>
        <w:left w:val="none" w:sz="0" w:space="0" w:color="auto"/>
        <w:bottom w:val="none" w:sz="0" w:space="0" w:color="auto"/>
        <w:right w:val="none" w:sz="0" w:space="0" w:color="auto"/>
      </w:divBdr>
    </w:div>
    <w:div w:id="143275689">
      <w:marLeft w:val="0"/>
      <w:marRight w:val="0"/>
      <w:marTop w:val="0"/>
      <w:marBottom w:val="0"/>
      <w:divBdr>
        <w:top w:val="none" w:sz="0" w:space="0" w:color="auto"/>
        <w:left w:val="none" w:sz="0" w:space="0" w:color="auto"/>
        <w:bottom w:val="none" w:sz="0" w:space="0" w:color="auto"/>
        <w:right w:val="none" w:sz="0" w:space="0" w:color="auto"/>
      </w:divBdr>
    </w:div>
    <w:div w:id="143275690">
      <w:marLeft w:val="0"/>
      <w:marRight w:val="0"/>
      <w:marTop w:val="0"/>
      <w:marBottom w:val="0"/>
      <w:divBdr>
        <w:top w:val="none" w:sz="0" w:space="0" w:color="auto"/>
        <w:left w:val="none" w:sz="0" w:space="0" w:color="auto"/>
        <w:bottom w:val="none" w:sz="0" w:space="0" w:color="auto"/>
        <w:right w:val="none" w:sz="0" w:space="0" w:color="auto"/>
      </w:divBdr>
    </w:div>
    <w:div w:id="143275691">
      <w:marLeft w:val="0"/>
      <w:marRight w:val="0"/>
      <w:marTop w:val="0"/>
      <w:marBottom w:val="0"/>
      <w:divBdr>
        <w:top w:val="none" w:sz="0" w:space="0" w:color="auto"/>
        <w:left w:val="none" w:sz="0" w:space="0" w:color="auto"/>
        <w:bottom w:val="none" w:sz="0" w:space="0" w:color="auto"/>
        <w:right w:val="none" w:sz="0" w:space="0" w:color="auto"/>
      </w:divBdr>
    </w:div>
    <w:div w:id="143275692">
      <w:marLeft w:val="0"/>
      <w:marRight w:val="0"/>
      <w:marTop w:val="0"/>
      <w:marBottom w:val="0"/>
      <w:divBdr>
        <w:top w:val="none" w:sz="0" w:space="0" w:color="auto"/>
        <w:left w:val="none" w:sz="0" w:space="0" w:color="auto"/>
        <w:bottom w:val="none" w:sz="0" w:space="0" w:color="auto"/>
        <w:right w:val="none" w:sz="0" w:space="0" w:color="auto"/>
      </w:divBdr>
    </w:div>
    <w:div w:id="143275693">
      <w:marLeft w:val="0"/>
      <w:marRight w:val="0"/>
      <w:marTop w:val="0"/>
      <w:marBottom w:val="0"/>
      <w:divBdr>
        <w:top w:val="none" w:sz="0" w:space="0" w:color="auto"/>
        <w:left w:val="none" w:sz="0" w:space="0" w:color="auto"/>
        <w:bottom w:val="none" w:sz="0" w:space="0" w:color="auto"/>
        <w:right w:val="none" w:sz="0" w:space="0" w:color="auto"/>
      </w:divBdr>
    </w:div>
    <w:div w:id="143275694">
      <w:marLeft w:val="0"/>
      <w:marRight w:val="0"/>
      <w:marTop w:val="0"/>
      <w:marBottom w:val="0"/>
      <w:divBdr>
        <w:top w:val="none" w:sz="0" w:space="0" w:color="auto"/>
        <w:left w:val="none" w:sz="0" w:space="0" w:color="auto"/>
        <w:bottom w:val="none" w:sz="0" w:space="0" w:color="auto"/>
        <w:right w:val="none" w:sz="0" w:space="0" w:color="auto"/>
      </w:divBdr>
    </w:div>
    <w:div w:id="143275695">
      <w:marLeft w:val="0"/>
      <w:marRight w:val="0"/>
      <w:marTop w:val="0"/>
      <w:marBottom w:val="0"/>
      <w:divBdr>
        <w:top w:val="none" w:sz="0" w:space="0" w:color="auto"/>
        <w:left w:val="none" w:sz="0" w:space="0" w:color="auto"/>
        <w:bottom w:val="none" w:sz="0" w:space="0" w:color="auto"/>
        <w:right w:val="none" w:sz="0" w:space="0" w:color="auto"/>
      </w:divBdr>
    </w:div>
    <w:div w:id="143275696">
      <w:marLeft w:val="0"/>
      <w:marRight w:val="0"/>
      <w:marTop w:val="0"/>
      <w:marBottom w:val="0"/>
      <w:divBdr>
        <w:top w:val="none" w:sz="0" w:space="0" w:color="auto"/>
        <w:left w:val="none" w:sz="0" w:space="0" w:color="auto"/>
        <w:bottom w:val="none" w:sz="0" w:space="0" w:color="auto"/>
        <w:right w:val="none" w:sz="0" w:space="0" w:color="auto"/>
      </w:divBdr>
    </w:div>
    <w:div w:id="143275697">
      <w:marLeft w:val="0"/>
      <w:marRight w:val="0"/>
      <w:marTop w:val="0"/>
      <w:marBottom w:val="0"/>
      <w:divBdr>
        <w:top w:val="none" w:sz="0" w:space="0" w:color="auto"/>
        <w:left w:val="none" w:sz="0" w:space="0" w:color="auto"/>
        <w:bottom w:val="none" w:sz="0" w:space="0" w:color="auto"/>
        <w:right w:val="none" w:sz="0" w:space="0" w:color="auto"/>
      </w:divBdr>
    </w:div>
    <w:div w:id="143275698">
      <w:marLeft w:val="0"/>
      <w:marRight w:val="0"/>
      <w:marTop w:val="0"/>
      <w:marBottom w:val="0"/>
      <w:divBdr>
        <w:top w:val="none" w:sz="0" w:space="0" w:color="auto"/>
        <w:left w:val="none" w:sz="0" w:space="0" w:color="auto"/>
        <w:bottom w:val="none" w:sz="0" w:space="0" w:color="auto"/>
        <w:right w:val="none" w:sz="0" w:space="0" w:color="auto"/>
      </w:divBdr>
    </w:div>
    <w:div w:id="143275699">
      <w:marLeft w:val="0"/>
      <w:marRight w:val="0"/>
      <w:marTop w:val="0"/>
      <w:marBottom w:val="0"/>
      <w:divBdr>
        <w:top w:val="none" w:sz="0" w:space="0" w:color="auto"/>
        <w:left w:val="none" w:sz="0" w:space="0" w:color="auto"/>
        <w:bottom w:val="none" w:sz="0" w:space="0" w:color="auto"/>
        <w:right w:val="none" w:sz="0" w:space="0" w:color="auto"/>
      </w:divBdr>
    </w:div>
    <w:div w:id="143275700">
      <w:marLeft w:val="0"/>
      <w:marRight w:val="0"/>
      <w:marTop w:val="0"/>
      <w:marBottom w:val="0"/>
      <w:divBdr>
        <w:top w:val="none" w:sz="0" w:space="0" w:color="auto"/>
        <w:left w:val="none" w:sz="0" w:space="0" w:color="auto"/>
        <w:bottom w:val="none" w:sz="0" w:space="0" w:color="auto"/>
        <w:right w:val="none" w:sz="0" w:space="0" w:color="auto"/>
      </w:divBdr>
    </w:div>
    <w:div w:id="143275701">
      <w:marLeft w:val="0"/>
      <w:marRight w:val="0"/>
      <w:marTop w:val="0"/>
      <w:marBottom w:val="0"/>
      <w:divBdr>
        <w:top w:val="none" w:sz="0" w:space="0" w:color="auto"/>
        <w:left w:val="none" w:sz="0" w:space="0" w:color="auto"/>
        <w:bottom w:val="none" w:sz="0" w:space="0" w:color="auto"/>
        <w:right w:val="none" w:sz="0" w:space="0" w:color="auto"/>
      </w:divBdr>
    </w:div>
    <w:div w:id="143275702">
      <w:marLeft w:val="0"/>
      <w:marRight w:val="0"/>
      <w:marTop w:val="0"/>
      <w:marBottom w:val="0"/>
      <w:divBdr>
        <w:top w:val="none" w:sz="0" w:space="0" w:color="auto"/>
        <w:left w:val="none" w:sz="0" w:space="0" w:color="auto"/>
        <w:bottom w:val="none" w:sz="0" w:space="0" w:color="auto"/>
        <w:right w:val="none" w:sz="0" w:space="0" w:color="auto"/>
      </w:divBdr>
    </w:div>
    <w:div w:id="143275703">
      <w:marLeft w:val="0"/>
      <w:marRight w:val="0"/>
      <w:marTop w:val="0"/>
      <w:marBottom w:val="0"/>
      <w:divBdr>
        <w:top w:val="none" w:sz="0" w:space="0" w:color="auto"/>
        <w:left w:val="none" w:sz="0" w:space="0" w:color="auto"/>
        <w:bottom w:val="none" w:sz="0" w:space="0" w:color="auto"/>
        <w:right w:val="none" w:sz="0" w:space="0" w:color="auto"/>
      </w:divBdr>
    </w:div>
    <w:div w:id="143275704">
      <w:marLeft w:val="0"/>
      <w:marRight w:val="0"/>
      <w:marTop w:val="0"/>
      <w:marBottom w:val="0"/>
      <w:divBdr>
        <w:top w:val="none" w:sz="0" w:space="0" w:color="auto"/>
        <w:left w:val="none" w:sz="0" w:space="0" w:color="auto"/>
        <w:bottom w:val="none" w:sz="0" w:space="0" w:color="auto"/>
        <w:right w:val="none" w:sz="0" w:space="0" w:color="auto"/>
      </w:divBdr>
    </w:div>
    <w:div w:id="143275705">
      <w:marLeft w:val="0"/>
      <w:marRight w:val="0"/>
      <w:marTop w:val="0"/>
      <w:marBottom w:val="0"/>
      <w:divBdr>
        <w:top w:val="none" w:sz="0" w:space="0" w:color="auto"/>
        <w:left w:val="none" w:sz="0" w:space="0" w:color="auto"/>
        <w:bottom w:val="none" w:sz="0" w:space="0" w:color="auto"/>
        <w:right w:val="none" w:sz="0" w:space="0" w:color="auto"/>
      </w:divBdr>
    </w:div>
    <w:div w:id="143275706">
      <w:marLeft w:val="0"/>
      <w:marRight w:val="0"/>
      <w:marTop w:val="0"/>
      <w:marBottom w:val="0"/>
      <w:divBdr>
        <w:top w:val="none" w:sz="0" w:space="0" w:color="auto"/>
        <w:left w:val="none" w:sz="0" w:space="0" w:color="auto"/>
        <w:bottom w:val="none" w:sz="0" w:space="0" w:color="auto"/>
        <w:right w:val="none" w:sz="0" w:space="0" w:color="auto"/>
      </w:divBdr>
    </w:div>
    <w:div w:id="143275707">
      <w:marLeft w:val="0"/>
      <w:marRight w:val="0"/>
      <w:marTop w:val="0"/>
      <w:marBottom w:val="0"/>
      <w:divBdr>
        <w:top w:val="none" w:sz="0" w:space="0" w:color="auto"/>
        <w:left w:val="none" w:sz="0" w:space="0" w:color="auto"/>
        <w:bottom w:val="none" w:sz="0" w:space="0" w:color="auto"/>
        <w:right w:val="none" w:sz="0" w:space="0" w:color="auto"/>
      </w:divBdr>
    </w:div>
    <w:div w:id="143275709">
      <w:marLeft w:val="0"/>
      <w:marRight w:val="0"/>
      <w:marTop w:val="0"/>
      <w:marBottom w:val="0"/>
      <w:divBdr>
        <w:top w:val="none" w:sz="0" w:space="0" w:color="auto"/>
        <w:left w:val="none" w:sz="0" w:space="0" w:color="auto"/>
        <w:bottom w:val="none" w:sz="0" w:space="0" w:color="auto"/>
        <w:right w:val="none" w:sz="0" w:space="0" w:color="auto"/>
      </w:divBdr>
    </w:div>
    <w:div w:id="143275710">
      <w:marLeft w:val="0"/>
      <w:marRight w:val="0"/>
      <w:marTop w:val="0"/>
      <w:marBottom w:val="0"/>
      <w:divBdr>
        <w:top w:val="none" w:sz="0" w:space="0" w:color="auto"/>
        <w:left w:val="none" w:sz="0" w:space="0" w:color="auto"/>
        <w:bottom w:val="none" w:sz="0" w:space="0" w:color="auto"/>
        <w:right w:val="none" w:sz="0" w:space="0" w:color="auto"/>
      </w:divBdr>
    </w:div>
    <w:div w:id="143275711">
      <w:marLeft w:val="0"/>
      <w:marRight w:val="0"/>
      <w:marTop w:val="0"/>
      <w:marBottom w:val="0"/>
      <w:divBdr>
        <w:top w:val="none" w:sz="0" w:space="0" w:color="auto"/>
        <w:left w:val="none" w:sz="0" w:space="0" w:color="auto"/>
        <w:bottom w:val="none" w:sz="0" w:space="0" w:color="auto"/>
        <w:right w:val="none" w:sz="0" w:space="0" w:color="auto"/>
      </w:divBdr>
    </w:div>
    <w:div w:id="143275712">
      <w:marLeft w:val="0"/>
      <w:marRight w:val="0"/>
      <w:marTop w:val="0"/>
      <w:marBottom w:val="0"/>
      <w:divBdr>
        <w:top w:val="none" w:sz="0" w:space="0" w:color="auto"/>
        <w:left w:val="none" w:sz="0" w:space="0" w:color="auto"/>
        <w:bottom w:val="none" w:sz="0" w:space="0" w:color="auto"/>
        <w:right w:val="none" w:sz="0" w:space="0" w:color="auto"/>
      </w:divBdr>
    </w:div>
    <w:div w:id="143275713">
      <w:marLeft w:val="0"/>
      <w:marRight w:val="0"/>
      <w:marTop w:val="0"/>
      <w:marBottom w:val="0"/>
      <w:divBdr>
        <w:top w:val="none" w:sz="0" w:space="0" w:color="auto"/>
        <w:left w:val="none" w:sz="0" w:space="0" w:color="auto"/>
        <w:bottom w:val="none" w:sz="0" w:space="0" w:color="auto"/>
        <w:right w:val="none" w:sz="0" w:space="0" w:color="auto"/>
      </w:divBdr>
    </w:div>
    <w:div w:id="143275714">
      <w:marLeft w:val="0"/>
      <w:marRight w:val="0"/>
      <w:marTop w:val="0"/>
      <w:marBottom w:val="0"/>
      <w:divBdr>
        <w:top w:val="none" w:sz="0" w:space="0" w:color="auto"/>
        <w:left w:val="none" w:sz="0" w:space="0" w:color="auto"/>
        <w:bottom w:val="none" w:sz="0" w:space="0" w:color="auto"/>
        <w:right w:val="none" w:sz="0" w:space="0" w:color="auto"/>
      </w:divBdr>
    </w:div>
    <w:div w:id="143275715">
      <w:marLeft w:val="0"/>
      <w:marRight w:val="0"/>
      <w:marTop w:val="0"/>
      <w:marBottom w:val="0"/>
      <w:divBdr>
        <w:top w:val="none" w:sz="0" w:space="0" w:color="auto"/>
        <w:left w:val="none" w:sz="0" w:space="0" w:color="auto"/>
        <w:bottom w:val="none" w:sz="0" w:space="0" w:color="auto"/>
        <w:right w:val="none" w:sz="0" w:space="0" w:color="auto"/>
      </w:divBdr>
    </w:div>
    <w:div w:id="143275716">
      <w:marLeft w:val="0"/>
      <w:marRight w:val="0"/>
      <w:marTop w:val="0"/>
      <w:marBottom w:val="0"/>
      <w:divBdr>
        <w:top w:val="none" w:sz="0" w:space="0" w:color="auto"/>
        <w:left w:val="none" w:sz="0" w:space="0" w:color="auto"/>
        <w:bottom w:val="none" w:sz="0" w:space="0" w:color="auto"/>
        <w:right w:val="none" w:sz="0" w:space="0" w:color="auto"/>
      </w:divBdr>
    </w:div>
    <w:div w:id="143275717">
      <w:marLeft w:val="0"/>
      <w:marRight w:val="0"/>
      <w:marTop w:val="0"/>
      <w:marBottom w:val="0"/>
      <w:divBdr>
        <w:top w:val="none" w:sz="0" w:space="0" w:color="auto"/>
        <w:left w:val="none" w:sz="0" w:space="0" w:color="auto"/>
        <w:bottom w:val="none" w:sz="0" w:space="0" w:color="auto"/>
        <w:right w:val="none" w:sz="0" w:space="0" w:color="auto"/>
      </w:divBdr>
    </w:div>
    <w:div w:id="143275718">
      <w:marLeft w:val="0"/>
      <w:marRight w:val="0"/>
      <w:marTop w:val="0"/>
      <w:marBottom w:val="0"/>
      <w:divBdr>
        <w:top w:val="none" w:sz="0" w:space="0" w:color="auto"/>
        <w:left w:val="none" w:sz="0" w:space="0" w:color="auto"/>
        <w:bottom w:val="none" w:sz="0" w:space="0" w:color="auto"/>
        <w:right w:val="none" w:sz="0" w:space="0" w:color="auto"/>
      </w:divBdr>
    </w:div>
    <w:div w:id="143275719">
      <w:marLeft w:val="0"/>
      <w:marRight w:val="0"/>
      <w:marTop w:val="0"/>
      <w:marBottom w:val="0"/>
      <w:divBdr>
        <w:top w:val="none" w:sz="0" w:space="0" w:color="auto"/>
        <w:left w:val="none" w:sz="0" w:space="0" w:color="auto"/>
        <w:bottom w:val="none" w:sz="0" w:space="0" w:color="auto"/>
        <w:right w:val="none" w:sz="0" w:space="0" w:color="auto"/>
      </w:divBdr>
    </w:div>
    <w:div w:id="143275720">
      <w:marLeft w:val="0"/>
      <w:marRight w:val="0"/>
      <w:marTop w:val="0"/>
      <w:marBottom w:val="0"/>
      <w:divBdr>
        <w:top w:val="none" w:sz="0" w:space="0" w:color="auto"/>
        <w:left w:val="none" w:sz="0" w:space="0" w:color="auto"/>
        <w:bottom w:val="none" w:sz="0" w:space="0" w:color="auto"/>
        <w:right w:val="none" w:sz="0" w:space="0" w:color="auto"/>
      </w:divBdr>
    </w:div>
    <w:div w:id="143275721">
      <w:marLeft w:val="0"/>
      <w:marRight w:val="0"/>
      <w:marTop w:val="0"/>
      <w:marBottom w:val="0"/>
      <w:divBdr>
        <w:top w:val="none" w:sz="0" w:space="0" w:color="auto"/>
        <w:left w:val="none" w:sz="0" w:space="0" w:color="auto"/>
        <w:bottom w:val="none" w:sz="0" w:space="0" w:color="auto"/>
        <w:right w:val="none" w:sz="0" w:space="0" w:color="auto"/>
      </w:divBdr>
    </w:div>
    <w:div w:id="143275722">
      <w:marLeft w:val="0"/>
      <w:marRight w:val="0"/>
      <w:marTop w:val="0"/>
      <w:marBottom w:val="0"/>
      <w:divBdr>
        <w:top w:val="none" w:sz="0" w:space="0" w:color="auto"/>
        <w:left w:val="none" w:sz="0" w:space="0" w:color="auto"/>
        <w:bottom w:val="none" w:sz="0" w:space="0" w:color="auto"/>
        <w:right w:val="none" w:sz="0" w:space="0" w:color="auto"/>
      </w:divBdr>
    </w:div>
    <w:div w:id="143275723">
      <w:marLeft w:val="0"/>
      <w:marRight w:val="0"/>
      <w:marTop w:val="0"/>
      <w:marBottom w:val="0"/>
      <w:divBdr>
        <w:top w:val="none" w:sz="0" w:space="0" w:color="auto"/>
        <w:left w:val="none" w:sz="0" w:space="0" w:color="auto"/>
        <w:bottom w:val="none" w:sz="0" w:space="0" w:color="auto"/>
        <w:right w:val="none" w:sz="0" w:space="0" w:color="auto"/>
      </w:divBdr>
    </w:div>
    <w:div w:id="143275724">
      <w:marLeft w:val="0"/>
      <w:marRight w:val="0"/>
      <w:marTop w:val="0"/>
      <w:marBottom w:val="0"/>
      <w:divBdr>
        <w:top w:val="none" w:sz="0" w:space="0" w:color="auto"/>
        <w:left w:val="none" w:sz="0" w:space="0" w:color="auto"/>
        <w:bottom w:val="none" w:sz="0" w:space="0" w:color="auto"/>
        <w:right w:val="none" w:sz="0" w:space="0" w:color="auto"/>
      </w:divBdr>
      <w:divsChild>
        <w:div w:id="143275708">
          <w:marLeft w:val="0"/>
          <w:marRight w:val="0"/>
          <w:marTop w:val="0"/>
          <w:marBottom w:val="0"/>
          <w:divBdr>
            <w:top w:val="none" w:sz="0" w:space="0" w:color="auto"/>
            <w:left w:val="none" w:sz="0" w:space="0" w:color="auto"/>
            <w:bottom w:val="none" w:sz="0" w:space="0" w:color="auto"/>
            <w:right w:val="none" w:sz="0" w:space="0" w:color="auto"/>
          </w:divBdr>
        </w:div>
      </w:divsChild>
    </w:div>
    <w:div w:id="143275725">
      <w:marLeft w:val="0"/>
      <w:marRight w:val="0"/>
      <w:marTop w:val="0"/>
      <w:marBottom w:val="0"/>
      <w:divBdr>
        <w:top w:val="none" w:sz="0" w:space="0" w:color="auto"/>
        <w:left w:val="none" w:sz="0" w:space="0" w:color="auto"/>
        <w:bottom w:val="none" w:sz="0" w:space="0" w:color="auto"/>
        <w:right w:val="none" w:sz="0" w:space="0" w:color="auto"/>
      </w:divBdr>
    </w:div>
    <w:div w:id="143275726">
      <w:marLeft w:val="0"/>
      <w:marRight w:val="0"/>
      <w:marTop w:val="0"/>
      <w:marBottom w:val="0"/>
      <w:divBdr>
        <w:top w:val="none" w:sz="0" w:space="0" w:color="auto"/>
        <w:left w:val="none" w:sz="0" w:space="0" w:color="auto"/>
        <w:bottom w:val="none" w:sz="0" w:space="0" w:color="auto"/>
        <w:right w:val="none" w:sz="0" w:space="0" w:color="auto"/>
      </w:divBdr>
    </w:div>
    <w:div w:id="143275727">
      <w:marLeft w:val="0"/>
      <w:marRight w:val="0"/>
      <w:marTop w:val="0"/>
      <w:marBottom w:val="0"/>
      <w:divBdr>
        <w:top w:val="none" w:sz="0" w:space="0" w:color="auto"/>
        <w:left w:val="none" w:sz="0" w:space="0" w:color="auto"/>
        <w:bottom w:val="none" w:sz="0" w:space="0" w:color="auto"/>
        <w:right w:val="none" w:sz="0" w:space="0" w:color="auto"/>
      </w:divBdr>
    </w:div>
    <w:div w:id="143275728">
      <w:marLeft w:val="0"/>
      <w:marRight w:val="0"/>
      <w:marTop w:val="0"/>
      <w:marBottom w:val="0"/>
      <w:divBdr>
        <w:top w:val="none" w:sz="0" w:space="0" w:color="auto"/>
        <w:left w:val="none" w:sz="0" w:space="0" w:color="auto"/>
        <w:bottom w:val="none" w:sz="0" w:space="0" w:color="auto"/>
        <w:right w:val="none" w:sz="0" w:space="0" w:color="auto"/>
      </w:divBdr>
    </w:div>
    <w:div w:id="143275729">
      <w:marLeft w:val="0"/>
      <w:marRight w:val="0"/>
      <w:marTop w:val="0"/>
      <w:marBottom w:val="0"/>
      <w:divBdr>
        <w:top w:val="none" w:sz="0" w:space="0" w:color="auto"/>
        <w:left w:val="none" w:sz="0" w:space="0" w:color="auto"/>
        <w:bottom w:val="none" w:sz="0" w:space="0" w:color="auto"/>
        <w:right w:val="none" w:sz="0" w:space="0" w:color="auto"/>
      </w:divBdr>
    </w:div>
    <w:div w:id="143275730">
      <w:marLeft w:val="0"/>
      <w:marRight w:val="0"/>
      <w:marTop w:val="0"/>
      <w:marBottom w:val="0"/>
      <w:divBdr>
        <w:top w:val="none" w:sz="0" w:space="0" w:color="auto"/>
        <w:left w:val="none" w:sz="0" w:space="0" w:color="auto"/>
        <w:bottom w:val="none" w:sz="0" w:space="0" w:color="auto"/>
        <w:right w:val="none" w:sz="0" w:space="0" w:color="auto"/>
      </w:divBdr>
    </w:div>
    <w:div w:id="143275731">
      <w:marLeft w:val="0"/>
      <w:marRight w:val="0"/>
      <w:marTop w:val="0"/>
      <w:marBottom w:val="0"/>
      <w:divBdr>
        <w:top w:val="none" w:sz="0" w:space="0" w:color="auto"/>
        <w:left w:val="none" w:sz="0" w:space="0" w:color="auto"/>
        <w:bottom w:val="none" w:sz="0" w:space="0" w:color="auto"/>
        <w:right w:val="none" w:sz="0" w:space="0" w:color="auto"/>
      </w:divBdr>
    </w:div>
    <w:div w:id="143275732">
      <w:marLeft w:val="0"/>
      <w:marRight w:val="0"/>
      <w:marTop w:val="0"/>
      <w:marBottom w:val="0"/>
      <w:divBdr>
        <w:top w:val="none" w:sz="0" w:space="0" w:color="auto"/>
        <w:left w:val="none" w:sz="0" w:space="0" w:color="auto"/>
        <w:bottom w:val="none" w:sz="0" w:space="0" w:color="auto"/>
        <w:right w:val="none" w:sz="0" w:space="0" w:color="auto"/>
      </w:divBdr>
    </w:div>
    <w:div w:id="143275733">
      <w:marLeft w:val="0"/>
      <w:marRight w:val="0"/>
      <w:marTop w:val="0"/>
      <w:marBottom w:val="0"/>
      <w:divBdr>
        <w:top w:val="none" w:sz="0" w:space="0" w:color="auto"/>
        <w:left w:val="none" w:sz="0" w:space="0" w:color="auto"/>
        <w:bottom w:val="none" w:sz="0" w:space="0" w:color="auto"/>
        <w:right w:val="none" w:sz="0" w:space="0" w:color="auto"/>
      </w:divBdr>
    </w:div>
    <w:div w:id="143275734">
      <w:marLeft w:val="0"/>
      <w:marRight w:val="0"/>
      <w:marTop w:val="0"/>
      <w:marBottom w:val="0"/>
      <w:divBdr>
        <w:top w:val="none" w:sz="0" w:space="0" w:color="auto"/>
        <w:left w:val="none" w:sz="0" w:space="0" w:color="auto"/>
        <w:bottom w:val="none" w:sz="0" w:space="0" w:color="auto"/>
        <w:right w:val="none" w:sz="0" w:space="0" w:color="auto"/>
      </w:divBdr>
    </w:div>
    <w:div w:id="143275735">
      <w:marLeft w:val="0"/>
      <w:marRight w:val="0"/>
      <w:marTop w:val="0"/>
      <w:marBottom w:val="0"/>
      <w:divBdr>
        <w:top w:val="none" w:sz="0" w:space="0" w:color="auto"/>
        <w:left w:val="none" w:sz="0" w:space="0" w:color="auto"/>
        <w:bottom w:val="none" w:sz="0" w:space="0" w:color="auto"/>
        <w:right w:val="none" w:sz="0" w:space="0" w:color="auto"/>
      </w:divBdr>
    </w:div>
    <w:div w:id="143275736">
      <w:marLeft w:val="0"/>
      <w:marRight w:val="0"/>
      <w:marTop w:val="0"/>
      <w:marBottom w:val="0"/>
      <w:divBdr>
        <w:top w:val="none" w:sz="0" w:space="0" w:color="auto"/>
        <w:left w:val="none" w:sz="0" w:space="0" w:color="auto"/>
        <w:bottom w:val="none" w:sz="0" w:space="0" w:color="auto"/>
        <w:right w:val="none" w:sz="0" w:space="0" w:color="auto"/>
      </w:divBdr>
    </w:div>
    <w:div w:id="143275737">
      <w:marLeft w:val="0"/>
      <w:marRight w:val="0"/>
      <w:marTop w:val="0"/>
      <w:marBottom w:val="0"/>
      <w:divBdr>
        <w:top w:val="none" w:sz="0" w:space="0" w:color="auto"/>
        <w:left w:val="none" w:sz="0" w:space="0" w:color="auto"/>
        <w:bottom w:val="none" w:sz="0" w:space="0" w:color="auto"/>
        <w:right w:val="none" w:sz="0" w:space="0" w:color="auto"/>
      </w:divBdr>
    </w:div>
    <w:div w:id="143275738">
      <w:marLeft w:val="0"/>
      <w:marRight w:val="0"/>
      <w:marTop w:val="0"/>
      <w:marBottom w:val="0"/>
      <w:divBdr>
        <w:top w:val="none" w:sz="0" w:space="0" w:color="auto"/>
        <w:left w:val="none" w:sz="0" w:space="0" w:color="auto"/>
        <w:bottom w:val="none" w:sz="0" w:space="0" w:color="auto"/>
        <w:right w:val="none" w:sz="0" w:space="0" w:color="auto"/>
      </w:divBdr>
    </w:div>
    <w:div w:id="143275739">
      <w:marLeft w:val="0"/>
      <w:marRight w:val="0"/>
      <w:marTop w:val="0"/>
      <w:marBottom w:val="0"/>
      <w:divBdr>
        <w:top w:val="none" w:sz="0" w:space="0" w:color="auto"/>
        <w:left w:val="none" w:sz="0" w:space="0" w:color="auto"/>
        <w:bottom w:val="none" w:sz="0" w:space="0" w:color="auto"/>
        <w:right w:val="none" w:sz="0" w:space="0" w:color="auto"/>
      </w:divBdr>
    </w:div>
    <w:div w:id="143275740">
      <w:marLeft w:val="0"/>
      <w:marRight w:val="0"/>
      <w:marTop w:val="0"/>
      <w:marBottom w:val="0"/>
      <w:divBdr>
        <w:top w:val="none" w:sz="0" w:space="0" w:color="auto"/>
        <w:left w:val="none" w:sz="0" w:space="0" w:color="auto"/>
        <w:bottom w:val="none" w:sz="0" w:space="0" w:color="auto"/>
        <w:right w:val="none" w:sz="0" w:space="0" w:color="auto"/>
      </w:divBdr>
    </w:div>
    <w:div w:id="143275741">
      <w:marLeft w:val="0"/>
      <w:marRight w:val="0"/>
      <w:marTop w:val="0"/>
      <w:marBottom w:val="0"/>
      <w:divBdr>
        <w:top w:val="none" w:sz="0" w:space="0" w:color="auto"/>
        <w:left w:val="none" w:sz="0" w:space="0" w:color="auto"/>
        <w:bottom w:val="none" w:sz="0" w:space="0" w:color="auto"/>
        <w:right w:val="none" w:sz="0" w:space="0" w:color="auto"/>
      </w:divBdr>
    </w:div>
    <w:div w:id="143275742">
      <w:marLeft w:val="0"/>
      <w:marRight w:val="0"/>
      <w:marTop w:val="0"/>
      <w:marBottom w:val="0"/>
      <w:divBdr>
        <w:top w:val="none" w:sz="0" w:space="0" w:color="auto"/>
        <w:left w:val="none" w:sz="0" w:space="0" w:color="auto"/>
        <w:bottom w:val="none" w:sz="0" w:space="0" w:color="auto"/>
        <w:right w:val="none" w:sz="0" w:space="0" w:color="auto"/>
      </w:divBdr>
    </w:div>
    <w:div w:id="143275743">
      <w:marLeft w:val="0"/>
      <w:marRight w:val="0"/>
      <w:marTop w:val="0"/>
      <w:marBottom w:val="0"/>
      <w:divBdr>
        <w:top w:val="none" w:sz="0" w:space="0" w:color="auto"/>
        <w:left w:val="none" w:sz="0" w:space="0" w:color="auto"/>
        <w:bottom w:val="none" w:sz="0" w:space="0" w:color="auto"/>
        <w:right w:val="none" w:sz="0" w:space="0" w:color="auto"/>
      </w:divBdr>
    </w:div>
    <w:div w:id="143275744">
      <w:marLeft w:val="0"/>
      <w:marRight w:val="0"/>
      <w:marTop w:val="0"/>
      <w:marBottom w:val="0"/>
      <w:divBdr>
        <w:top w:val="none" w:sz="0" w:space="0" w:color="auto"/>
        <w:left w:val="none" w:sz="0" w:space="0" w:color="auto"/>
        <w:bottom w:val="none" w:sz="0" w:space="0" w:color="auto"/>
        <w:right w:val="none" w:sz="0" w:space="0" w:color="auto"/>
      </w:divBdr>
    </w:div>
    <w:div w:id="143275745">
      <w:marLeft w:val="0"/>
      <w:marRight w:val="0"/>
      <w:marTop w:val="0"/>
      <w:marBottom w:val="0"/>
      <w:divBdr>
        <w:top w:val="none" w:sz="0" w:space="0" w:color="auto"/>
        <w:left w:val="none" w:sz="0" w:space="0" w:color="auto"/>
        <w:bottom w:val="none" w:sz="0" w:space="0" w:color="auto"/>
        <w:right w:val="none" w:sz="0" w:space="0" w:color="auto"/>
      </w:divBdr>
    </w:div>
    <w:div w:id="143275746">
      <w:marLeft w:val="0"/>
      <w:marRight w:val="0"/>
      <w:marTop w:val="0"/>
      <w:marBottom w:val="0"/>
      <w:divBdr>
        <w:top w:val="none" w:sz="0" w:space="0" w:color="auto"/>
        <w:left w:val="none" w:sz="0" w:space="0" w:color="auto"/>
        <w:bottom w:val="none" w:sz="0" w:space="0" w:color="auto"/>
        <w:right w:val="none" w:sz="0" w:space="0" w:color="auto"/>
      </w:divBdr>
    </w:div>
    <w:div w:id="143275747">
      <w:marLeft w:val="0"/>
      <w:marRight w:val="0"/>
      <w:marTop w:val="0"/>
      <w:marBottom w:val="0"/>
      <w:divBdr>
        <w:top w:val="none" w:sz="0" w:space="0" w:color="auto"/>
        <w:left w:val="none" w:sz="0" w:space="0" w:color="auto"/>
        <w:bottom w:val="none" w:sz="0" w:space="0" w:color="auto"/>
        <w:right w:val="none" w:sz="0" w:space="0" w:color="auto"/>
      </w:divBdr>
    </w:div>
    <w:div w:id="143275748">
      <w:marLeft w:val="0"/>
      <w:marRight w:val="0"/>
      <w:marTop w:val="0"/>
      <w:marBottom w:val="0"/>
      <w:divBdr>
        <w:top w:val="none" w:sz="0" w:space="0" w:color="auto"/>
        <w:left w:val="none" w:sz="0" w:space="0" w:color="auto"/>
        <w:bottom w:val="none" w:sz="0" w:space="0" w:color="auto"/>
        <w:right w:val="none" w:sz="0" w:space="0" w:color="auto"/>
      </w:divBdr>
    </w:div>
    <w:div w:id="143275749">
      <w:marLeft w:val="0"/>
      <w:marRight w:val="0"/>
      <w:marTop w:val="0"/>
      <w:marBottom w:val="0"/>
      <w:divBdr>
        <w:top w:val="none" w:sz="0" w:space="0" w:color="auto"/>
        <w:left w:val="none" w:sz="0" w:space="0" w:color="auto"/>
        <w:bottom w:val="none" w:sz="0" w:space="0" w:color="auto"/>
        <w:right w:val="none" w:sz="0" w:space="0" w:color="auto"/>
      </w:divBdr>
    </w:div>
    <w:div w:id="143275750">
      <w:marLeft w:val="0"/>
      <w:marRight w:val="0"/>
      <w:marTop w:val="0"/>
      <w:marBottom w:val="0"/>
      <w:divBdr>
        <w:top w:val="none" w:sz="0" w:space="0" w:color="auto"/>
        <w:left w:val="none" w:sz="0" w:space="0" w:color="auto"/>
        <w:bottom w:val="none" w:sz="0" w:space="0" w:color="auto"/>
        <w:right w:val="none" w:sz="0" w:space="0" w:color="auto"/>
      </w:divBdr>
    </w:div>
    <w:div w:id="143275751">
      <w:marLeft w:val="0"/>
      <w:marRight w:val="0"/>
      <w:marTop w:val="0"/>
      <w:marBottom w:val="0"/>
      <w:divBdr>
        <w:top w:val="none" w:sz="0" w:space="0" w:color="auto"/>
        <w:left w:val="none" w:sz="0" w:space="0" w:color="auto"/>
        <w:bottom w:val="none" w:sz="0" w:space="0" w:color="auto"/>
        <w:right w:val="none" w:sz="0" w:space="0" w:color="auto"/>
      </w:divBdr>
    </w:div>
    <w:div w:id="143275752">
      <w:marLeft w:val="0"/>
      <w:marRight w:val="0"/>
      <w:marTop w:val="0"/>
      <w:marBottom w:val="0"/>
      <w:divBdr>
        <w:top w:val="none" w:sz="0" w:space="0" w:color="auto"/>
        <w:left w:val="none" w:sz="0" w:space="0" w:color="auto"/>
        <w:bottom w:val="none" w:sz="0" w:space="0" w:color="auto"/>
        <w:right w:val="none" w:sz="0" w:space="0" w:color="auto"/>
      </w:divBdr>
    </w:div>
    <w:div w:id="143275753">
      <w:marLeft w:val="0"/>
      <w:marRight w:val="0"/>
      <w:marTop w:val="0"/>
      <w:marBottom w:val="0"/>
      <w:divBdr>
        <w:top w:val="none" w:sz="0" w:space="0" w:color="auto"/>
        <w:left w:val="none" w:sz="0" w:space="0" w:color="auto"/>
        <w:bottom w:val="none" w:sz="0" w:space="0" w:color="auto"/>
        <w:right w:val="none" w:sz="0" w:space="0" w:color="auto"/>
      </w:divBdr>
    </w:div>
    <w:div w:id="143275754">
      <w:marLeft w:val="0"/>
      <w:marRight w:val="0"/>
      <w:marTop w:val="0"/>
      <w:marBottom w:val="0"/>
      <w:divBdr>
        <w:top w:val="none" w:sz="0" w:space="0" w:color="auto"/>
        <w:left w:val="none" w:sz="0" w:space="0" w:color="auto"/>
        <w:bottom w:val="none" w:sz="0" w:space="0" w:color="auto"/>
        <w:right w:val="none" w:sz="0" w:space="0" w:color="auto"/>
      </w:divBdr>
    </w:div>
    <w:div w:id="143275755">
      <w:marLeft w:val="0"/>
      <w:marRight w:val="0"/>
      <w:marTop w:val="0"/>
      <w:marBottom w:val="0"/>
      <w:divBdr>
        <w:top w:val="none" w:sz="0" w:space="0" w:color="auto"/>
        <w:left w:val="none" w:sz="0" w:space="0" w:color="auto"/>
        <w:bottom w:val="none" w:sz="0" w:space="0" w:color="auto"/>
        <w:right w:val="none" w:sz="0" w:space="0" w:color="auto"/>
      </w:divBdr>
    </w:div>
    <w:div w:id="143275756">
      <w:marLeft w:val="0"/>
      <w:marRight w:val="0"/>
      <w:marTop w:val="0"/>
      <w:marBottom w:val="0"/>
      <w:divBdr>
        <w:top w:val="none" w:sz="0" w:space="0" w:color="auto"/>
        <w:left w:val="none" w:sz="0" w:space="0" w:color="auto"/>
        <w:bottom w:val="none" w:sz="0" w:space="0" w:color="auto"/>
        <w:right w:val="none" w:sz="0" w:space="0" w:color="auto"/>
      </w:divBdr>
    </w:div>
    <w:div w:id="143275757">
      <w:marLeft w:val="0"/>
      <w:marRight w:val="0"/>
      <w:marTop w:val="0"/>
      <w:marBottom w:val="0"/>
      <w:divBdr>
        <w:top w:val="none" w:sz="0" w:space="0" w:color="auto"/>
        <w:left w:val="none" w:sz="0" w:space="0" w:color="auto"/>
        <w:bottom w:val="none" w:sz="0" w:space="0" w:color="auto"/>
        <w:right w:val="none" w:sz="0" w:space="0" w:color="auto"/>
      </w:divBdr>
    </w:div>
    <w:div w:id="143275758">
      <w:marLeft w:val="0"/>
      <w:marRight w:val="0"/>
      <w:marTop w:val="0"/>
      <w:marBottom w:val="0"/>
      <w:divBdr>
        <w:top w:val="none" w:sz="0" w:space="0" w:color="auto"/>
        <w:left w:val="none" w:sz="0" w:space="0" w:color="auto"/>
        <w:bottom w:val="none" w:sz="0" w:space="0" w:color="auto"/>
        <w:right w:val="none" w:sz="0" w:space="0" w:color="auto"/>
      </w:divBdr>
    </w:div>
    <w:div w:id="143275759">
      <w:marLeft w:val="0"/>
      <w:marRight w:val="0"/>
      <w:marTop w:val="0"/>
      <w:marBottom w:val="0"/>
      <w:divBdr>
        <w:top w:val="none" w:sz="0" w:space="0" w:color="auto"/>
        <w:left w:val="none" w:sz="0" w:space="0" w:color="auto"/>
        <w:bottom w:val="none" w:sz="0" w:space="0" w:color="auto"/>
        <w:right w:val="none" w:sz="0" w:space="0" w:color="auto"/>
      </w:divBdr>
    </w:div>
    <w:div w:id="143275760">
      <w:marLeft w:val="0"/>
      <w:marRight w:val="0"/>
      <w:marTop w:val="0"/>
      <w:marBottom w:val="0"/>
      <w:divBdr>
        <w:top w:val="none" w:sz="0" w:space="0" w:color="auto"/>
        <w:left w:val="none" w:sz="0" w:space="0" w:color="auto"/>
        <w:bottom w:val="none" w:sz="0" w:space="0" w:color="auto"/>
        <w:right w:val="none" w:sz="0" w:space="0" w:color="auto"/>
      </w:divBdr>
    </w:div>
    <w:div w:id="169953985">
      <w:bodyDiv w:val="1"/>
      <w:marLeft w:val="0"/>
      <w:marRight w:val="0"/>
      <w:marTop w:val="0"/>
      <w:marBottom w:val="0"/>
      <w:divBdr>
        <w:top w:val="none" w:sz="0" w:space="0" w:color="auto"/>
        <w:left w:val="none" w:sz="0" w:space="0" w:color="auto"/>
        <w:bottom w:val="none" w:sz="0" w:space="0" w:color="auto"/>
        <w:right w:val="none" w:sz="0" w:space="0" w:color="auto"/>
      </w:divBdr>
    </w:div>
    <w:div w:id="174422320">
      <w:bodyDiv w:val="1"/>
      <w:marLeft w:val="0"/>
      <w:marRight w:val="0"/>
      <w:marTop w:val="0"/>
      <w:marBottom w:val="0"/>
      <w:divBdr>
        <w:top w:val="none" w:sz="0" w:space="0" w:color="auto"/>
        <w:left w:val="none" w:sz="0" w:space="0" w:color="auto"/>
        <w:bottom w:val="none" w:sz="0" w:space="0" w:color="auto"/>
        <w:right w:val="none" w:sz="0" w:space="0" w:color="auto"/>
      </w:divBdr>
    </w:div>
    <w:div w:id="176312923">
      <w:bodyDiv w:val="1"/>
      <w:marLeft w:val="0"/>
      <w:marRight w:val="0"/>
      <w:marTop w:val="0"/>
      <w:marBottom w:val="0"/>
      <w:divBdr>
        <w:top w:val="none" w:sz="0" w:space="0" w:color="auto"/>
        <w:left w:val="none" w:sz="0" w:space="0" w:color="auto"/>
        <w:bottom w:val="none" w:sz="0" w:space="0" w:color="auto"/>
        <w:right w:val="none" w:sz="0" w:space="0" w:color="auto"/>
      </w:divBdr>
    </w:div>
    <w:div w:id="199049563">
      <w:bodyDiv w:val="1"/>
      <w:marLeft w:val="0"/>
      <w:marRight w:val="0"/>
      <w:marTop w:val="0"/>
      <w:marBottom w:val="0"/>
      <w:divBdr>
        <w:top w:val="none" w:sz="0" w:space="0" w:color="auto"/>
        <w:left w:val="none" w:sz="0" w:space="0" w:color="auto"/>
        <w:bottom w:val="none" w:sz="0" w:space="0" w:color="auto"/>
        <w:right w:val="none" w:sz="0" w:space="0" w:color="auto"/>
      </w:divBdr>
    </w:div>
    <w:div w:id="212666757">
      <w:bodyDiv w:val="1"/>
      <w:marLeft w:val="0"/>
      <w:marRight w:val="0"/>
      <w:marTop w:val="0"/>
      <w:marBottom w:val="0"/>
      <w:divBdr>
        <w:top w:val="none" w:sz="0" w:space="0" w:color="auto"/>
        <w:left w:val="none" w:sz="0" w:space="0" w:color="auto"/>
        <w:bottom w:val="none" w:sz="0" w:space="0" w:color="auto"/>
        <w:right w:val="none" w:sz="0" w:space="0" w:color="auto"/>
      </w:divBdr>
    </w:div>
    <w:div w:id="240648603">
      <w:bodyDiv w:val="1"/>
      <w:marLeft w:val="0"/>
      <w:marRight w:val="0"/>
      <w:marTop w:val="0"/>
      <w:marBottom w:val="0"/>
      <w:divBdr>
        <w:top w:val="none" w:sz="0" w:space="0" w:color="auto"/>
        <w:left w:val="none" w:sz="0" w:space="0" w:color="auto"/>
        <w:bottom w:val="none" w:sz="0" w:space="0" w:color="auto"/>
        <w:right w:val="none" w:sz="0" w:space="0" w:color="auto"/>
      </w:divBdr>
    </w:div>
    <w:div w:id="255335645">
      <w:bodyDiv w:val="1"/>
      <w:marLeft w:val="0"/>
      <w:marRight w:val="0"/>
      <w:marTop w:val="0"/>
      <w:marBottom w:val="0"/>
      <w:divBdr>
        <w:top w:val="none" w:sz="0" w:space="0" w:color="auto"/>
        <w:left w:val="none" w:sz="0" w:space="0" w:color="auto"/>
        <w:bottom w:val="none" w:sz="0" w:space="0" w:color="auto"/>
        <w:right w:val="none" w:sz="0" w:space="0" w:color="auto"/>
      </w:divBdr>
    </w:div>
    <w:div w:id="295841033">
      <w:bodyDiv w:val="1"/>
      <w:marLeft w:val="0"/>
      <w:marRight w:val="0"/>
      <w:marTop w:val="0"/>
      <w:marBottom w:val="0"/>
      <w:divBdr>
        <w:top w:val="none" w:sz="0" w:space="0" w:color="auto"/>
        <w:left w:val="none" w:sz="0" w:space="0" w:color="auto"/>
        <w:bottom w:val="none" w:sz="0" w:space="0" w:color="auto"/>
        <w:right w:val="none" w:sz="0" w:space="0" w:color="auto"/>
      </w:divBdr>
    </w:div>
    <w:div w:id="329480178">
      <w:bodyDiv w:val="1"/>
      <w:marLeft w:val="0"/>
      <w:marRight w:val="0"/>
      <w:marTop w:val="0"/>
      <w:marBottom w:val="0"/>
      <w:divBdr>
        <w:top w:val="none" w:sz="0" w:space="0" w:color="auto"/>
        <w:left w:val="none" w:sz="0" w:space="0" w:color="auto"/>
        <w:bottom w:val="none" w:sz="0" w:space="0" w:color="auto"/>
        <w:right w:val="none" w:sz="0" w:space="0" w:color="auto"/>
      </w:divBdr>
    </w:div>
    <w:div w:id="386226138">
      <w:bodyDiv w:val="1"/>
      <w:marLeft w:val="0"/>
      <w:marRight w:val="0"/>
      <w:marTop w:val="0"/>
      <w:marBottom w:val="0"/>
      <w:divBdr>
        <w:top w:val="none" w:sz="0" w:space="0" w:color="auto"/>
        <w:left w:val="none" w:sz="0" w:space="0" w:color="auto"/>
        <w:bottom w:val="none" w:sz="0" w:space="0" w:color="auto"/>
        <w:right w:val="none" w:sz="0" w:space="0" w:color="auto"/>
      </w:divBdr>
    </w:div>
    <w:div w:id="389112111">
      <w:bodyDiv w:val="1"/>
      <w:marLeft w:val="0"/>
      <w:marRight w:val="0"/>
      <w:marTop w:val="0"/>
      <w:marBottom w:val="0"/>
      <w:divBdr>
        <w:top w:val="none" w:sz="0" w:space="0" w:color="auto"/>
        <w:left w:val="none" w:sz="0" w:space="0" w:color="auto"/>
        <w:bottom w:val="none" w:sz="0" w:space="0" w:color="auto"/>
        <w:right w:val="none" w:sz="0" w:space="0" w:color="auto"/>
      </w:divBdr>
    </w:div>
    <w:div w:id="392238939">
      <w:bodyDiv w:val="1"/>
      <w:marLeft w:val="0"/>
      <w:marRight w:val="0"/>
      <w:marTop w:val="0"/>
      <w:marBottom w:val="0"/>
      <w:divBdr>
        <w:top w:val="none" w:sz="0" w:space="0" w:color="auto"/>
        <w:left w:val="none" w:sz="0" w:space="0" w:color="auto"/>
        <w:bottom w:val="none" w:sz="0" w:space="0" w:color="auto"/>
        <w:right w:val="none" w:sz="0" w:space="0" w:color="auto"/>
      </w:divBdr>
    </w:div>
    <w:div w:id="392775399">
      <w:bodyDiv w:val="1"/>
      <w:marLeft w:val="0"/>
      <w:marRight w:val="0"/>
      <w:marTop w:val="0"/>
      <w:marBottom w:val="0"/>
      <w:divBdr>
        <w:top w:val="none" w:sz="0" w:space="0" w:color="auto"/>
        <w:left w:val="none" w:sz="0" w:space="0" w:color="auto"/>
        <w:bottom w:val="none" w:sz="0" w:space="0" w:color="auto"/>
        <w:right w:val="none" w:sz="0" w:space="0" w:color="auto"/>
      </w:divBdr>
    </w:div>
    <w:div w:id="405566057">
      <w:bodyDiv w:val="1"/>
      <w:marLeft w:val="0"/>
      <w:marRight w:val="0"/>
      <w:marTop w:val="0"/>
      <w:marBottom w:val="0"/>
      <w:divBdr>
        <w:top w:val="none" w:sz="0" w:space="0" w:color="auto"/>
        <w:left w:val="none" w:sz="0" w:space="0" w:color="auto"/>
        <w:bottom w:val="none" w:sz="0" w:space="0" w:color="auto"/>
        <w:right w:val="none" w:sz="0" w:space="0" w:color="auto"/>
      </w:divBdr>
    </w:div>
    <w:div w:id="412749790">
      <w:bodyDiv w:val="1"/>
      <w:marLeft w:val="0"/>
      <w:marRight w:val="0"/>
      <w:marTop w:val="0"/>
      <w:marBottom w:val="0"/>
      <w:divBdr>
        <w:top w:val="none" w:sz="0" w:space="0" w:color="auto"/>
        <w:left w:val="none" w:sz="0" w:space="0" w:color="auto"/>
        <w:bottom w:val="none" w:sz="0" w:space="0" w:color="auto"/>
        <w:right w:val="none" w:sz="0" w:space="0" w:color="auto"/>
      </w:divBdr>
    </w:div>
    <w:div w:id="443423255">
      <w:bodyDiv w:val="1"/>
      <w:marLeft w:val="0"/>
      <w:marRight w:val="0"/>
      <w:marTop w:val="0"/>
      <w:marBottom w:val="0"/>
      <w:divBdr>
        <w:top w:val="none" w:sz="0" w:space="0" w:color="auto"/>
        <w:left w:val="none" w:sz="0" w:space="0" w:color="auto"/>
        <w:bottom w:val="none" w:sz="0" w:space="0" w:color="auto"/>
        <w:right w:val="none" w:sz="0" w:space="0" w:color="auto"/>
      </w:divBdr>
    </w:div>
    <w:div w:id="450516366">
      <w:bodyDiv w:val="1"/>
      <w:marLeft w:val="0"/>
      <w:marRight w:val="0"/>
      <w:marTop w:val="0"/>
      <w:marBottom w:val="0"/>
      <w:divBdr>
        <w:top w:val="none" w:sz="0" w:space="0" w:color="auto"/>
        <w:left w:val="none" w:sz="0" w:space="0" w:color="auto"/>
        <w:bottom w:val="none" w:sz="0" w:space="0" w:color="auto"/>
        <w:right w:val="none" w:sz="0" w:space="0" w:color="auto"/>
      </w:divBdr>
    </w:div>
    <w:div w:id="470639471">
      <w:bodyDiv w:val="1"/>
      <w:marLeft w:val="0"/>
      <w:marRight w:val="0"/>
      <w:marTop w:val="0"/>
      <w:marBottom w:val="0"/>
      <w:divBdr>
        <w:top w:val="none" w:sz="0" w:space="0" w:color="auto"/>
        <w:left w:val="none" w:sz="0" w:space="0" w:color="auto"/>
        <w:bottom w:val="none" w:sz="0" w:space="0" w:color="auto"/>
        <w:right w:val="none" w:sz="0" w:space="0" w:color="auto"/>
      </w:divBdr>
    </w:div>
    <w:div w:id="506604505">
      <w:bodyDiv w:val="1"/>
      <w:marLeft w:val="0"/>
      <w:marRight w:val="0"/>
      <w:marTop w:val="0"/>
      <w:marBottom w:val="0"/>
      <w:divBdr>
        <w:top w:val="none" w:sz="0" w:space="0" w:color="auto"/>
        <w:left w:val="none" w:sz="0" w:space="0" w:color="auto"/>
        <w:bottom w:val="none" w:sz="0" w:space="0" w:color="auto"/>
        <w:right w:val="none" w:sz="0" w:space="0" w:color="auto"/>
      </w:divBdr>
    </w:div>
    <w:div w:id="522330686">
      <w:bodyDiv w:val="1"/>
      <w:marLeft w:val="0"/>
      <w:marRight w:val="0"/>
      <w:marTop w:val="0"/>
      <w:marBottom w:val="0"/>
      <w:divBdr>
        <w:top w:val="none" w:sz="0" w:space="0" w:color="auto"/>
        <w:left w:val="none" w:sz="0" w:space="0" w:color="auto"/>
        <w:bottom w:val="none" w:sz="0" w:space="0" w:color="auto"/>
        <w:right w:val="none" w:sz="0" w:space="0" w:color="auto"/>
      </w:divBdr>
    </w:div>
    <w:div w:id="528222491">
      <w:bodyDiv w:val="1"/>
      <w:marLeft w:val="0"/>
      <w:marRight w:val="0"/>
      <w:marTop w:val="0"/>
      <w:marBottom w:val="0"/>
      <w:divBdr>
        <w:top w:val="none" w:sz="0" w:space="0" w:color="auto"/>
        <w:left w:val="none" w:sz="0" w:space="0" w:color="auto"/>
        <w:bottom w:val="none" w:sz="0" w:space="0" w:color="auto"/>
        <w:right w:val="none" w:sz="0" w:space="0" w:color="auto"/>
      </w:divBdr>
    </w:div>
    <w:div w:id="548566915">
      <w:bodyDiv w:val="1"/>
      <w:marLeft w:val="0"/>
      <w:marRight w:val="0"/>
      <w:marTop w:val="0"/>
      <w:marBottom w:val="0"/>
      <w:divBdr>
        <w:top w:val="none" w:sz="0" w:space="0" w:color="auto"/>
        <w:left w:val="none" w:sz="0" w:space="0" w:color="auto"/>
        <w:bottom w:val="none" w:sz="0" w:space="0" w:color="auto"/>
        <w:right w:val="none" w:sz="0" w:space="0" w:color="auto"/>
      </w:divBdr>
    </w:div>
    <w:div w:id="579021267">
      <w:bodyDiv w:val="1"/>
      <w:marLeft w:val="0"/>
      <w:marRight w:val="0"/>
      <w:marTop w:val="0"/>
      <w:marBottom w:val="0"/>
      <w:divBdr>
        <w:top w:val="none" w:sz="0" w:space="0" w:color="auto"/>
        <w:left w:val="none" w:sz="0" w:space="0" w:color="auto"/>
        <w:bottom w:val="none" w:sz="0" w:space="0" w:color="auto"/>
        <w:right w:val="none" w:sz="0" w:space="0" w:color="auto"/>
      </w:divBdr>
    </w:div>
    <w:div w:id="586577614">
      <w:bodyDiv w:val="1"/>
      <w:marLeft w:val="0"/>
      <w:marRight w:val="0"/>
      <w:marTop w:val="0"/>
      <w:marBottom w:val="0"/>
      <w:divBdr>
        <w:top w:val="none" w:sz="0" w:space="0" w:color="auto"/>
        <w:left w:val="none" w:sz="0" w:space="0" w:color="auto"/>
        <w:bottom w:val="none" w:sz="0" w:space="0" w:color="auto"/>
        <w:right w:val="none" w:sz="0" w:space="0" w:color="auto"/>
      </w:divBdr>
      <w:divsChild>
        <w:div w:id="79527824">
          <w:marLeft w:val="0"/>
          <w:marRight w:val="0"/>
          <w:marTop w:val="0"/>
          <w:marBottom w:val="0"/>
          <w:divBdr>
            <w:top w:val="none" w:sz="0" w:space="0" w:color="auto"/>
            <w:left w:val="none" w:sz="0" w:space="0" w:color="auto"/>
            <w:bottom w:val="none" w:sz="0" w:space="0" w:color="auto"/>
            <w:right w:val="none" w:sz="0" w:space="0" w:color="auto"/>
          </w:divBdr>
          <w:divsChild>
            <w:div w:id="1101223605">
              <w:marLeft w:val="0"/>
              <w:marRight w:val="0"/>
              <w:marTop w:val="0"/>
              <w:marBottom w:val="0"/>
              <w:divBdr>
                <w:top w:val="none" w:sz="0" w:space="0" w:color="auto"/>
                <w:left w:val="none" w:sz="0" w:space="0" w:color="auto"/>
                <w:bottom w:val="none" w:sz="0" w:space="0" w:color="auto"/>
                <w:right w:val="none" w:sz="0" w:space="0" w:color="auto"/>
              </w:divBdr>
            </w:div>
            <w:div w:id="2147358620">
              <w:marLeft w:val="0"/>
              <w:marRight w:val="0"/>
              <w:marTop w:val="0"/>
              <w:marBottom w:val="0"/>
              <w:divBdr>
                <w:top w:val="none" w:sz="0" w:space="0" w:color="auto"/>
                <w:left w:val="none" w:sz="0" w:space="0" w:color="auto"/>
                <w:bottom w:val="none" w:sz="0" w:space="0" w:color="auto"/>
                <w:right w:val="none" w:sz="0" w:space="0" w:color="auto"/>
              </w:divBdr>
            </w:div>
          </w:divsChild>
        </w:div>
        <w:div w:id="160198173">
          <w:marLeft w:val="0"/>
          <w:marRight w:val="0"/>
          <w:marTop w:val="0"/>
          <w:marBottom w:val="0"/>
          <w:divBdr>
            <w:top w:val="none" w:sz="0" w:space="0" w:color="auto"/>
            <w:left w:val="none" w:sz="0" w:space="0" w:color="auto"/>
            <w:bottom w:val="none" w:sz="0" w:space="0" w:color="auto"/>
            <w:right w:val="none" w:sz="0" w:space="0" w:color="auto"/>
          </w:divBdr>
          <w:divsChild>
            <w:div w:id="399062757">
              <w:marLeft w:val="0"/>
              <w:marRight w:val="0"/>
              <w:marTop w:val="0"/>
              <w:marBottom w:val="0"/>
              <w:divBdr>
                <w:top w:val="none" w:sz="0" w:space="0" w:color="auto"/>
                <w:left w:val="none" w:sz="0" w:space="0" w:color="auto"/>
                <w:bottom w:val="none" w:sz="0" w:space="0" w:color="auto"/>
                <w:right w:val="none" w:sz="0" w:space="0" w:color="auto"/>
              </w:divBdr>
            </w:div>
            <w:div w:id="1091438099">
              <w:marLeft w:val="0"/>
              <w:marRight w:val="0"/>
              <w:marTop w:val="0"/>
              <w:marBottom w:val="0"/>
              <w:divBdr>
                <w:top w:val="none" w:sz="0" w:space="0" w:color="auto"/>
                <w:left w:val="none" w:sz="0" w:space="0" w:color="auto"/>
                <w:bottom w:val="none" w:sz="0" w:space="0" w:color="auto"/>
                <w:right w:val="none" w:sz="0" w:space="0" w:color="auto"/>
              </w:divBdr>
            </w:div>
          </w:divsChild>
        </w:div>
        <w:div w:id="636692452">
          <w:marLeft w:val="0"/>
          <w:marRight w:val="0"/>
          <w:marTop w:val="0"/>
          <w:marBottom w:val="0"/>
          <w:divBdr>
            <w:top w:val="none" w:sz="0" w:space="0" w:color="auto"/>
            <w:left w:val="none" w:sz="0" w:space="0" w:color="auto"/>
            <w:bottom w:val="none" w:sz="0" w:space="0" w:color="auto"/>
            <w:right w:val="none" w:sz="0" w:space="0" w:color="auto"/>
          </w:divBdr>
          <w:divsChild>
            <w:div w:id="70930292">
              <w:marLeft w:val="0"/>
              <w:marRight w:val="0"/>
              <w:marTop w:val="0"/>
              <w:marBottom w:val="0"/>
              <w:divBdr>
                <w:top w:val="none" w:sz="0" w:space="0" w:color="auto"/>
                <w:left w:val="none" w:sz="0" w:space="0" w:color="auto"/>
                <w:bottom w:val="none" w:sz="0" w:space="0" w:color="auto"/>
                <w:right w:val="none" w:sz="0" w:space="0" w:color="auto"/>
              </w:divBdr>
            </w:div>
            <w:div w:id="1448810741">
              <w:marLeft w:val="0"/>
              <w:marRight w:val="0"/>
              <w:marTop w:val="0"/>
              <w:marBottom w:val="0"/>
              <w:divBdr>
                <w:top w:val="none" w:sz="0" w:space="0" w:color="auto"/>
                <w:left w:val="none" w:sz="0" w:space="0" w:color="auto"/>
                <w:bottom w:val="none" w:sz="0" w:space="0" w:color="auto"/>
                <w:right w:val="none" w:sz="0" w:space="0" w:color="auto"/>
              </w:divBdr>
            </w:div>
          </w:divsChild>
        </w:div>
        <w:div w:id="1138375470">
          <w:marLeft w:val="0"/>
          <w:marRight w:val="0"/>
          <w:marTop w:val="0"/>
          <w:marBottom w:val="0"/>
          <w:divBdr>
            <w:top w:val="none" w:sz="0" w:space="0" w:color="auto"/>
            <w:left w:val="none" w:sz="0" w:space="0" w:color="auto"/>
            <w:bottom w:val="none" w:sz="0" w:space="0" w:color="auto"/>
            <w:right w:val="none" w:sz="0" w:space="0" w:color="auto"/>
          </w:divBdr>
          <w:divsChild>
            <w:div w:id="171645513">
              <w:marLeft w:val="0"/>
              <w:marRight w:val="0"/>
              <w:marTop w:val="0"/>
              <w:marBottom w:val="0"/>
              <w:divBdr>
                <w:top w:val="none" w:sz="0" w:space="0" w:color="auto"/>
                <w:left w:val="none" w:sz="0" w:space="0" w:color="auto"/>
                <w:bottom w:val="none" w:sz="0" w:space="0" w:color="auto"/>
                <w:right w:val="none" w:sz="0" w:space="0" w:color="auto"/>
              </w:divBdr>
            </w:div>
            <w:div w:id="2000228979">
              <w:marLeft w:val="0"/>
              <w:marRight w:val="0"/>
              <w:marTop w:val="0"/>
              <w:marBottom w:val="0"/>
              <w:divBdr>
                <w:top w:val="none" w:sz="0" w:space="0" w:color="auto"/>
                <w:left w:val="none" w:sz="0" w:space="0" w:color="auto"/>
                <w:bottom w:val="none" w:sz="0" w:space="0" w:color="auto"/>
                <w:right w:val="none" w:sz="0" w:space="0" w:color="auto"/>
              </w:divBdr>
            </w:div>
          </w:divsChild>
        </w:div>
        <w:div w:id="1236822338">
          <w:marLeft w:val="0"/>
          <w:marRight w:val="0"/>
          <w:marTop w:val="0"/>
          <w:marBottom w:val="0"/>
          <w:divBdr>
            <w:top w:val="none" w:sz="0" w:space="0" w:color="auto"/>
            <w:left w:val="none" w:sz="0" w:space="0" w:color="auto"/>
            <w:bottom w:val="none" w:sz="0" w:space="0" w:color="auto"/>
            <w:right w:val="none" w:sz="0" w:space="0" w:color="auto"/>
          </w:divBdr>
          <w:divsChild>
            <w:div w:id="400059388">
              <w:marLeft w:val="0"/>
              <w:marRight w:val="0"/>
              <w:marTop w:val="0"/>
              <w:marBottom w:val="0"/>
              <w:divBdr>
                <w:top w:val="none" w:sz="0" w:space="0" w:color="auto"/>
                <w:left w:val="none" w:sz="0" w:space="0" w:color="auto"/>
                <w:bottom w:val="none" w:sz="0" w:space="0" w:color="auto"/>
                <w:right w:val="none" w:sz="0" w:space="0" w:color="auto"/>
              </w:divBdr>
            </w:div>
            <w:div w:id="1351641297">
              <w:marLeft w:val="0"/>
              <w:marRight w:val="0"/>
              <w:marTop w:val="0"/>
              <w:marBottom w:val="0"/>
              <w:divBdr>
                <w:top w:val="none" w:sz="0" w:space="0" w:color="auto"/>
                <w:left w:val="none" w:sz="0" w:space="0" w:color="auto"/>
                <w:bottom w:val="none" w:sz="0" w:space="0" w:color="auto"/>
                <w:right w:val="none" w:sz="0" w:space="0" w:color="auto"/>
              </w:divBdr>
            </w:div>
          </w:divsChild>
        </w:div>
        <w:div w:id="1349212393">
          <w:marLeft w:val="0"/>
          <w:marRight w:val="0"/>
          <w:marTop w:val="0"/>
          <w:marBottom w:val="0"/>
          <w:divBdr>
            <w:top w:val="none" w:sz="0" w:space="0" w:color="auto"/>
            <w:left w:val="none" w:sz="0" w:space="0" w:color="auto"/>
            <w:bottom w:val="none" w:sz="0" w:space="0" w:color="auto"/>
            <w:right w:val="none" w:sz="0" w:space="0" w:color="auto"/>
          </w:divBdr>
          <w:divsChild>
            <w:div w:id="475223992">
              <w:marLeft w:val="0"/>
              <w:marRight w:val="0"/>
              <w:marTop w:val="0"/>
              <w:marBottom w:val="0"/>
              <w:divBdr>
                <w:top w:val="none" w:sz="0" w:space="0" w:color="auto"/>
                <w:left w:val="none" w:sz="0" w:space="0" w:color="auto"/>
                <w:bottom w:val="none" w:sz="0" w:space="0" w:color="auto"/>
                <w:right w:val="none" w:sz="0" w:space="0" w:color="auto"/>
              </w:divBdr>
            </w:div>
            <w:div w:id="489299113">
              <w:marLeft w:val="0"/>
              <w:marRight w:val="0"/>
              <w:marTop w:val="0"/>
              <w:marBottom w:val="0"/>
              <w:divBdr>
                <w:top w:val="none" w:sz="0" w:space="0" w:color="auto"/>
                <w:left w:val="none" w:sz="0" w:space="0" w:color="auto"/>
                <w:bottom w:val="none" w:sz="0" w:space="0" w:color="auto"/>
                <w:right w:val="none" w:sz="0" w:space="0" w:color="auto"/>
              </w:divBdr>
            </w:div>
          </w:divsChild>
        </w:div>
        <w:div w:id="1357341898">
          <w:marLeft w:val="0"/>
          <w:marRight w:val="0"/>
          <w:marTop w:val="0"/>
          <w:marBottom w:val="0"/>
          <w:divBdr>
            <w:top w:val="none" w:sz="0" w:space="0" w:color="auto"/>
            <w:left w:val="none" w:sz="0" w:space="0" w:color="auto"/>
            <w:bottom w:val="none" w:sz="0" w:space="0" w:color="auto"/>
            <w:right w:val="none" w:sz="0" w:space="0" w:color="auto"/>
          </w:divBdr>
          <w:divsChild>
            <w:div w:id="940452238">
              <w:marLeft w:val="0"/>
              <w:marRight w:val="0"/>
              <w:marTop w:val="0"/>
              <w:marBottom w:val="0"/>
              <w:divBdr>
                <w:top w:val="none" w:sz="0" w:space="0" w:color="auto"/>
                <w:left w:val="none" w:sz="0" w:space="0" w:color="auto"/>
                <w:bottom w:val="none" w:sz="0" w:space="0" w:color="auto"/>
                <w:right w:val="none" w:sz="0" w:space="0" w:color="auto"/>
              </w:divBdr>
            </w:div>
            <w:div w:id="1454709213">
              <w:marLeft w:val="0"/>
              <w:marRight w:val="0"/>
              <w:marTop w:val="0"/>
              <w:marBottom w:val="0"/>
              <w:divBdr>
                <w:top w:val="none" w:sz="0" w:space="0" w:color="auto"/>
                <w:left w:val="none" w:sz="0" w:space="0" w:color="auto"/>
                <w:bottom w:val="none" w:sz="0" w:space="0" w:color="auto"/>
                <w:right w:val="none" w:sz="0" w:space="0" w:color="auto"/>
              </w:divBdr>
            </w:div>
          </w:divsChild>
        </w:div>
        <w:div w:id="1813406628">
          <w:marLeft w:val="0"/>
          <w:marRight w:val="0"/>
          <w:marTop w:val="0"/>
          <w:marBottom w:val="0"/>
          <w:divBdr>
            <w:top w:val="none" w:sz="0" w:space="0" w:color="auto"/>
            <w:left w:val="none" w:sz="0" w:space="0" w:color="auto"/>
            <w:bottom w:val="none" w:sz="0" w:space="0" w:color="auto"/>
            <w:right w:val="none" w:sz="0" w:space="0" w:color="auto"/>
          </w:divBdr>
          <w:divsChild>
            <w:div w:id="92360879">
              <w:marLeft w:val="0"/>
              <w:marRight w:val="0"/>
              <w:marTop w:val="0"/>
              <w:marBottom w:val="0"/>
              <w:divBdr>
                <w:top w:val="none" w:sz="0" w:space="0" w:color="auto"/>
                <w:left w:val="none" w:sz="0" w:space="0" w:color="auto"/>
                <w:bottom w:val="none" w:sz="0" w:space="0" w:color="auto"/>
                <w:right w:val="none" w:sz="0" w:space="0" w:color="auto"/>
              </w:divBdr>
            </w:div>
            <w:div w:id="831604554">
              <w:marLeft w:val="0"/>
              <w:marRight w:val="0"/>
              <w:marTop w:val="0"/>
              <w:marBottom w:val="0"/>
              <w:divBdr>
                <w:top w:val="none" w:sz="0" w:space="0" w:color="auto"/>
                <w:left w:val="none" w:sz="0" w:space="0" w:color="auto"/>
                <w:bottom w:val="none" w:sz="0" w:space="0" w:color="auto"/>
                <w:right w:val="none" w:sz="0" w:space="0" w:color="auto"/>
              </w:divBdr>
            </w:div>
          </w:divsChild>
        </w:div>
        <w:div w:id="1903905101">
          <w:marLeft w:val="0"/>
          <w:marRight w:val="0"/>
          <w:marTop w:val="0"/>
          <w:marBottom w:val="0"/>
          <w:divBdr>
            <w:top w:val="none" w:sz="0" w:space="0" w:color="auto"/>
            <w:left w:val="none" w:sz="0" w:space="0" w:color="auto"/>
            <w:bottom w:val="none" w:sz="0" w:space="0" w:color="auto"/>
            <w:right w:val="none" w:sz="0" w:space="0" w:color="auto"/>
          </w:divBdr>
          <w:divsChild>
            <w:div w:id="413429440">
              <w:marLeft w:val="0"/>
              <w:marRight w:val="0"/>
              <w:marTop w:val="0"/>
              <w:marBottom w:val="0"/>
              <w:divBdr>
                <w:top w:val="none" w:sz="0" w:space="0" w:color="auto"/>
                <w:left w:val="none" w:sz="0" w:space="0" w:color="auto"/>
                <w:bottom w:val="none" w:sz="0" w:space="0" w:color="auto"/>
                <w:right w:val="none" w:sz="0" w:space="0" w:color="auto"/>
              </w:divBdr>
            </w:div>
            <w:div w:id="149194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78381">
      <w:bodyDiv w:val="1"/>
      <w:marLeft w:val="0"/>
      <w:marRight w:val="0"/>
      <w:marTop w:val="0"/>
      <w:marBottom w:val="0"/>
      <w:divBdr>
        <w:top w:val="none" w:sz="0" w:space="0" w:color="auto"/>
        <w:left w:val="none" w:sz="0" w:space="0" w:color="auto"/>
        <w:bottom w:val="none" w:sz="0" w:space="0" w:color="auto"/>
        <w:right w:val="none" w:sz="0" w:space="0" w:color="auto"/>
      </w:divBdr>
    </w:div>
    <w:div w:id="624048112">
      <w:bodyDiv w:val="1"/>
      <w:marLeft w:val="0"/>
      <w:marRight w:val="0"/>
      <w:marTop w:val="0"/>
      <w:marBottom w:val="0"/>
      <w:divBdr>
        <w:top w:val="none" w:sz="0" w:space="0" w:color="auto"/>
        <w:left w:val="none" w:sz="0" w:space="0" w:color="auto"/>
        <w:bottom w:val="none" w:sz="0" w:space="0" w:color="auto"/>
        <w:right w:val="none" w:sz="0" w:space="0" w:color="auto"/>
      </w:divBdr>
    </w:div>
    <w:div w:id="660699523">
      <w:bodyDiv w:val="1"/>
      <w:marLeft w:val="0"/>
      <w:marRight w:val="0"/>
      <w:marTop w:val="0"/>
      <w:marBottom w:val="0"/>
      <w:divBdr>
        <w:top w:val="none" w:sz="0" w:space="0" w:color="auto"/>
        <w:left w:val="none" w:sz="0" w:space="0" w:color="auto"/>
        <w:bottom w:val="none" w:sz="0" w:space="0" w:color="auto"/>
        <w:right w:val="none" w:sz="0" w:space="0" w:color="auto"/>
      </w:divBdr>
    </w:div>
    <w:div w:id="672102706">
      <w:bodyDiv w:val="1"/>
      <w:marLeft w:val="0"/>
      <w:marRight w:val="0"/>
      <w:marTop w:val="0"/>
      <w:marBottom w:val="0"/>
      <w:divBdr>
        <w:top w:val="none" w:sz="0" w:space="0" w:color="auto"/>
        <w:left w:val="none" w:sz="0" w:space="0" w:color="auto"/>
        <w:bottom w:val="none" w:sz="0" w:space="0" w:color="auto"/>
        <w:right w:val="none" w:sz="0" w:space="0" w:color="auto"/>
      </w:divBdr>
      <w:divsChild>
        <w:div w:id="316881094">
          <w:marLeft w:val="0"/>
          <w:marRight w:val="0"/>
          <w:marTop w:val="0"/>
          <w:marBottom w:val="0"/>
          <w:divBdr>
            <w:top w:val="none" w:sz="0" w:space="0" w:color="auto"/>
            <w:left w:val="none" w:sz="0" w:space="0" w:color="auto"/>
            <w:bottom w:val="none" w:sz="0" w:space="0" w:color="auto"/>
            <w:right w:val="none" w:sz="0" w:space="0" w:color="auto"/>
          </w:divBdr>
          <w:divsChild>
            <w:div w:id="153297739">
              <w:marLeft w:val="0"/>
              <w:marRight w:val="0"/>
              <w:marTop w:val="0"/>
              <w:marBottom w:val="0"/>
              <w:divBdr>
                <w:top w:val="single" w:sz="6" w:space="6" w:color="888888"/>
                <w:left w:val="none" w:sz="0" w:space="6" w:color="auto"/>
                <w:bottom w:val="single" w:sz="6" w:space="6" w:color="888888"/>
                <w:right w:val="none" w:sz="0" w:space="6" w:color="auto"/>
              </w:divBdr>
            </w:div>
          </w:divsChild>
        </w:div>
        <w:div w:id="1925723583">
          <w:marLeft w:val="0"/>
          <w:marRight w:val="0"/>
          <w:marTop w:val="0"/>
          <w:marBottom w:val="0"/>
          <w:divBdr>
            <w:top w:val="none" w:sz="0" w:space="0" w:color="auto"/>
            <w:left w:val="none" w:sz="0" w:space="0" w:color="auto"/>
            <w:bottom w:val="none" w:sz="0" w:space="0" w:color="auto"/>
            <w:right w:val="none" w:sz="0" w:space="0" w:color="auto"/>
          </w:divBdr>
          <w:divsChild>
            <w:div w:id="1206523491">
              <w:marLeft w:val="0"/>
              <w:marRight w:val="0"/>
              <w:marTop w:val="0"/>
              <w:marBottom w:val="0"/>
              <w:divBdr>
                <w:top w:val="none" w:sz="0" w:space="0" w:color="auto"/>
                <w:left w:val="none" w:sz="0" w:space="0" w:color="auto"/>
                <w:bottom w:val="none" w:sz="0" w:space="0" w:color="auto"/>
                <w:right w:val="none" w:sz="0" w:space="0" w:color="auto"/>
              </w:divBdr>
              <w:divsChild>
                <w:div w:id="1944023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49209">
      <w:bodyDiv w:val="1"/>
      <w:marLeft w:val="0"/>
      <w:marRight w:val="0"/>
      <w:marTop w:val="0"/>
      <w:marBottom w:val="0"/>
      <w:divBdr>
        <w:top w:val="none" w:sz="0" w:space="0" w:color="auto"/>
        <w:left w:val="none" w:sz="0" w:space="0" w:color="auto"/>
        <w:bottom w:val="none" w:sz="0" w:space="0" w:color="auto"/>
        <w:right w:val="none" w:sz="0" w:space="0" w:color="auto"/>
      </w:divBdr>
    </w:div>
    <w:div w:id="695689865">
      <w:bodyDiv w:val="1"/>
      <w:marLeft w:val="0"/>
      <w:marRight w:val="0"/>
      <w:marTop w:val="0"/>
      <w:marBottom w:val="0"/>
      <w:divBdr>
        <w:top w:val="none" w:sz="0" w:space="0" w:color="auto"/>
        <w:left w:val="none" w:sz="0" w:space="0" w:color="auto"/>
        <w:bottom w:val="none" w:sz="0" w:space="0" w:color="auto"/>
        <w:right w:val="none" w:sz="0" w:space="0" w:color="auto"/>
      </w:divBdr>
    </w:div>
    <w:div w:id="711880680">
      <w:bodyDiv w:val="1"/>
      <w:marLeft w:val="0"/>
      <w:marRight w:val="0"/>
      <w:marTop w:val="0"/>
      <w:marBottom w:val="0"/>
      <w:divBdr>
        <w:top w:val="none" w:sz="0" w:space="0" w:color="auto"/>
        <w:left w:val="none" w:sz="0" w:space="0" w:color="auto"/>
        <w:bottom w:val="none" w:sz="0" w:space="0" w:color="auto"/>
        <w:right w:val="none" w:sz="0" w:space="0" w:color="auto"/>
      </w:divBdr>
    </w:div>
    <w:div w:id="744299598">
      <w:bodyDiv w:val="1"/>
      <w:marLeft w:val="0"/>
      <w:marRight w:val="0"/>
      <w:marTop w:val="0"/>
      <w:marBottom w:val="0"/>
      <w:divBdr>
        <w:top w:val="none" w:sz="0" w:space="0" w:color="auto"/>
        <w:left w:val="none" w:sz="0" w:space="0" w:color="auto"/>
        <w:bottom w:val="none" w:sz="0" w:space="0" w:color="auto"/>
        <w:right w:val="none" w:sz="0" w:space="0" w:color="auto"/>
      </w:divBdr>
    </w:div>
    <w:div w:id="778720627">
      <w:bodyDiv w:val="1"/>
      <w:marLeft w:val="0"/>
      <w:marRight w:val="0"/>
      <w:marTop w:val="0"/>
      <w:marBottom w:val="0"/>
      <w:divBdr>
        <w:top w:val="none" w:sz="0" w:space="0" w:color="auto"/>
        <w:left w:val="none" w:sz="0" w:space="0" w:color="auto"/>
        <w:bottom w:val="none" w:sz="0" w:space="0" w:color="auto"/>
        <w:right w:val="none" w:sz="0" w:space="0" w:color="auto"/>
      </w:divBdr>
    </w:div>
    <w:div w:id="812796058">
      <w:bodyDiv w:val="1"/>
      <w:marLeft w:val="0"/>
      <w:marRight w:val="0"/>
      <w:marTop w:val="0"/>
      <w:marBottom w:val="0"/>
      <w:divBdr>
        <w:top w:val="none" w:sz="0" w:space="0" w:color="auto"/>
        <w:left w:val="none" w:sz="0" w:space="0" w:color="auto"/>
        <w:bottom w:val="none" w:sz="0" w:space="0" w:color="auto"/>
        <w:right w:val="none" w:sz="0" w:space="0" w:color="auto"/>
      </w:divBdr>
    </w:div>
    <w:div w:id="839928483">
      <w:bodyDiv w:val="1"/>
      <w:marLeft w:val="0"/>
      <w:marRight w:val="0"/>
      <w:marTop w:val="0"/>
      <w:marBottom w:val="0"/>
      <w:divBdr>
        <w:top w:val="none" w:sz="0" w:space="0" w:color="auto"/>
        <w:left w:val="none" w:sz="0" w:space="0" w:color="auto"/>
        <w:bottom w:val="none" w:sz="0" w:space="0" w:color="auto"/>
        <w:right w:val="none" w:sz="0" w:space="0" w:color="auto"/>
      </w:divBdr>
    </w:div>
    <w:div w:id="844248409">
      <w:bodyDiv w:val="1"/>
      <w:marLeft w:val="0"/>
      <w:marRight w:val="0"/>
      <w:marTop w:val="0"/>
      <w:marBottom w:val="0"/>
      <w:divBdr>
        <w:top w:val="none" w:sz="0" w:space="0" w:color="auto"/>
        <w:left w:val="none" w:sz="0" w:space="0" w:color="auto"/>
        <w:bottom w:val="none" w:sz="0" w:space="0" w:color="auto"/>
        <w:right w:val="none" w:sz="0" w:space="0" w:color="auto"/>
      </w:divBdr>
    </w:div>
    <w:div w:id="862133609">
      <w:bodyDiv w:val="1"/>
      <w:marLeft w:val="0"/>
      <w:marRight w:val="0"/>
      <w:marTop w:val="0"/>
      <w:marBottom w:val="0"/>
      <w:divBdr>
        <w:top w:val="none" w:sz="0" w:space="0" w:color="auto"/>
        <w:left w:val="none" w:sz="0" w:space="0" w:color="auto"/>
        <w:bottom w:val="none" w:sz="0" w:space="0" w:color="auto"/>
        <w:right w:val="none" w:sz="0" w:space="0" w:color="auto"/>
      </w:divBdr>
    </w:div>
    <w:div w:id="865828180">
      <w:bodyDiv w:val="1"/>
      <w:marLeft w:val="0"/>
      <w:marRight w:val="0"/>
      <w:marTop w:val="0"/>
      <w:marBottom w:val="0"/>
      <w:divBdr>
        <w:top w:val="none" w:sz="0" w:space="0" w:color="auto"/>
        <w:left w:val="none" w:sz="0" w:space="0" w:color="auto"/>
        <w:bottom w:val="none" w:sz="0" w:space="0" w:color="auto"/>
        <w:right w:val="none" w:sz="0" w:space="0" w:color="auto"/>
      </w:divBdr>
    </w:div>
    <w:div w:id="867990308">
      <w:bodyDiv w:val="1"/>
      <w:marLeft w:val="0"/>
      <w:marRight w:val="0"/>
      <w:marTop w:val="0"/>
      <w:marBottom w:val="0"/>
      <w:divBdr>
        <w:top w:val="none" w:sz="0" w:space="0" w:color="auto"/>
        <w:left w:val="none" w:sz="0" w:space="0" w:color="auto"/>
        <w:bottom w:val="none" w:sz="0" w:space="0" w:color="auto"/>
        <w:right w:val="none" w:sz="0" w:space="0" w:color="auto"/>
      </w:divBdr>
    </w:div>
    <w:div w:id="872814469">
      <w:bodyDiv w:val="1"/>
      <w:marLeft w:val="0"/>
      <w:marRight w:val="0"/>
      <w:marTop w:val="0"/>
      <w:marBottom w:val="0"/>
      <w:divBdr>
        <w:top w:val="none" w:sz="0" w:space="0" w:color="auto"/>
        <w:left w:val="none" w:sz="0" w:space="0" w:color="auto"/>
        <w:bottom w:val="none" w:sz="0" w:space="0" w:color="auto"/>
        <w:right w:val="none" w:sz="0" w:space="0" w:color="auto"/>
      </w:divBdr>
    </w:div>
    <w:div w:id="891771872">
      <w:bodyDiv w:val="1"/>
      <w:marLeft w:val="0"/>
      <w:marRight w:val="0"/>
      <w:marTop w:val="0"/>
      <w:marBottom w:val="0"/>
      <w:divBdr>
        <w:top w:val="none" w:sz="0" w:space="0" w:color="auto"/>
        <w:left w:val="none" w:sz="0" w:space="0" w:color="auto"/>
        <w:bottom w:val="none" w:sz="0" w:space="0" w:color="auto"/>
        <w:right w:val="none" w:sz="0" w:space="0" w:color="auto"/>
      </w:divBdr>
    </w:div>
    <w:div w:id="914976997">
      <w:bodyDiv w:val="1"/>
      <w:marLeft w:val="0"/>
      <w:marRight w:val="0"/>
      <w:marTop w:val="0"/>
      <w:marBottom w:val="0"/>
      <w:divBdr>
        <w:top w:val="none" w:sz="0" w:space="0" w:color="auto"/>
        <w:left w:val="none" w:sz="0" w:space="0" w:color="auto"/>
        <w:bottom w:val="none" w:sz="0" w:space="0" w:color="auto"/>
        <w:right w:val="none" w:sz="0" w:space="0" w:color="auto"/>
      </w:divBdr>
    </w:div>
    <w:div w:id="933053879">
      <w:bodyDiv w:val="1"/>
      <w:marLeft w:val="0"/>
      <w:marRight w:val="0"/>
      <w:marTop w:val="0"/>
      <w:marBottom w:val="0"/>
      <w:divBdr>
        <w:top w:val="none" w:sz="0" w:space="0" w:color="auto"/>
        <w:left w:val="none" w:sz="0" w:space="0" w:color="auto"/>
        <w:bottom w:val="none" w:sz="0" w:space="0" w:color="auto"/>
        <w:right w:val="none" w:sz="0" w:space="0" w:color="auto"/>
      </w:divBdr>
    </w:div>
    <w:div w:id="933364326">
      <w:bodyDiv w:val="1"/>
      <w:marLeft w:val="0"/>
      <w:marRight w:val="0"/>
      <w:marTop w:val="0"/>
      <w:marBottom w:val="0"/>
      <w:divBdr>
        <w:top w:val="none" w:sz="0" w:space="0" w:color="auto"/>
        <w:left w:val="none" w:sz="0" w:space="0" w:color="auto"/>
        <w:bottom w:val="none" w:sz="0" w:space="0" w:color="auto"/>
        <w:right w:val="none" w:sz="0" w:space="0" w:color="auto"/>
      </w:divBdr>
    </w:div>
    <w:div w:id="953559724">
      <w:bodyDiv w:val="1"/>
      <w:marLeft w:val="0"/>
      <w:marRight w:val="0"/>
      <w:marTop w:val="0"/>
      <w:marBottom w:val="0"/>
      <w:divBdr>
        <w:top w:val="none" w:sz="0" w:space="0" w:color="auto"/>
        <w:left w:val="none" w:sz="0" w:space="0" w:color="auto"/>
        <w:bottom w:val="none" w:sz="0" w:space="0" w:color="auto"/>
        <w:right w:val="none" w:sz="0" w:space="0" w:color="auto"/>
      </w:divBdr>
    </w:div>
    <w:div w:id="954411890">
      <w:bodyDiv w:val="1"/>
      <w:marLeft w:val="0"/>
      <w:marRight w:val="0"/>
      <w:marTop w:val="0"/>
      <w:marBottom w:val="0"/>
      <w:divBdr>
        <w:top w:val="none" w:sz="0" w:space="0" w:color="auto"/>
        <w:left w:val="none" w:sz="0" w:space="0" w:color="auto"/>
        <w:bottom w:val="none" w:sz="0" w:space="0" w:color="auto"/>
        <w:right w:val="none" w:sz="0" w:space="0" w:color="auto"/>
      </w:divBdr>
    </w:div>
    <w:div w:id="962347061">
      <w:bodyDiv w:val="1"/>
      <w:marLeft w:val="0"/>
      <w:marRight w:val="0"/>
      <w:marTop w:val="0"/>
      <w:marBottom w:val="0"/>
      <w:divBdr>
        <w:top w:val="none" w:sz="0" w:space="0" w:color="auto"/>
        <w:left w:val="none" w:sz="0" w:space="0" w:color="auto"/>
        <w:bottom w:val="none" w:sz="0" w:space="0" w:color="auto"/>
        <w:right w:val="none" w:sz="0" w:space="0" w:color="auto"/>
      </w:divBdr>
    </w:div>
    <w:div w:id="993602838">
      <w:bodyDiv w:val="1"/>
      <w:marLeft w:val="0"/>
      <w:marRight w:val="0"/>
      <w:marTop w:val="0"/>
      <w:marBottom w:val="0"/>
      <w:divBdr>
        <w:top w:val="none" w:sz="0" w:space="0" w:color="auto"/>
        <w:left w:val="none" w:sz="0" w:space="0" w:color="auto"/>
        <w:bottom w:val="none" w:sz="0" w:space="0" w:color="auto"/>
        <w:right w:val="none" w:sz="0" w:space="0" w:color="auto"/>
      </w:divBdr>
    </w:div>
    <w:div w:id="1017149800">
      <w:bodyDiv w:val="1"/>
      <w:marLeft w:val="0"/>
      <w:marRight w:val="0"/>
      <w:marTop w:val="0"/>
      <w:marBottom w:val="0"/>
      <w:divBdr>
        <w:top w:val="none" w:sz="0" w:space="0" w:color="auto"/>
        <w:left w:val="none" w:sz="0" w:space="0" w:color="auto"/>
        <w:bottom w:val="none" w:sz="0" w:space="0" w:color="auto"/>
        <w:right w:val="none" w:sz="0" w:space="0" w:color="auto"/>
      </w:divBdr>
    </w:div>
    <w:div w:id="1018972383">
      <w:bodyDiv w:val="1"/>
      <w:marLeft w:val="0"/>
      <w:marRight w:val="0"/>
      <w:marTop w:val="0"/>
      <w:marBottom w:val="0"/>
      <w:divBdr>
        <w:top w:val="none" w:sz="0" w:space="0" w:color="auto"/>
        <w:left w:val="none" w:sz="0" w:space="0" w:color="auto"/>
        <w:bottom w:val="none" w:sz="0" w:space="0" w:color="auto"/>
        <w:right w:val="none" w:sz="0" w:space="0" w:color="auto"/>
      </w:divBdr>
    </w:div>
    <w:div w:id="1023439023">
      <w:bodyDiv w:val="1"/>
      <w:marLeft w:val="0"/>
      <w:marRight w:val="0"/>
      <w:marTop w:val="0"/>
      <w:marBottom w:val="0"/>
      <w:divBdr>
        <w:top w:val="none" w:sz="0" w:space="0" w:color="auto"/>
        <w:left w:val="none" w:sz="0" w:space="0" w:color="auto"/>
        <w:bottom w:val="none" w:sz="0" w:space="0" w:color="auto"/>
        <w:right w:val="none" w:sz="0" w:space="0" w:color="auto"/>
      </w:divBdr>
    </w:div>
    <w:div w:id="1034621809">
      <w:bodyDiv w:val="1"/>
      <w:marLeft w:val="0"/>
      <w:marRight w:val="0"/>
      <w:marTop w:val="0"/>
      <w:marBottom w:val="0"/>
      <w:divBdr>
        <w:top w:val="none" w:sz="0" w:space="0" w:color="auto"/>
        <w:left w:val="none" w:sz="0" w:space="0" w:color="auto"/>
        <w:bottom w:val="none" w:sz="0" w:space="0" w:color="auto"/>
        <w:right w:val="none" w:sz="0" w:space="0" w:color="auto"/>
      </w:divBdr>
    </w:div>
    <w:div w:id="1055852980">
      <w:bodyDiv w:val="1"/>
      <w:marLeft w:val="0"/>
      <w:marRight w:val="0"/>
      <w:marTop w:val="0"/>
      <w:marBottom w:val="0"/>
      <w:divBdr>
        <w:top w:val="none" w:sz="0" w:space="0" w:color="auto"/>
        <w:left w:val="none" w:sz="0" w:space="0" w:color="auto"/>
        <w:bottom w:val="none" w:sz="0" w:space="0" w:color="auto"/>
        <w:right w:val="none" w:sz="0" w:space="0" w:color="auto"/>
      </w:divBdr>
    </w:div>
    <w:div w:id="1064793190">
      <w:bodyDiv w:val="1"/>
      <w:marLeft w:val="0"/>
      <w:marRight w:val="0"/>
      <w:marTop w:val="0"/>
      <w:marBottom w:val="0"/>
      <w:divBdr>
        <w:top w:val="none" w:sz="0" w:space="0" w:color="auto"/>
        <w:left w:val="none" w:sz="0" w:space="0" w:color="auto"/>
        <w:bottom w:val="none" w:sz="0" w:space="0" w:color="auto"/>
        <w:right w:val="none" w:sz="0" w:space="0" w:color="auto"/>
      </w:divBdr>
    </w:div>
    <w:div w:id="1119450775">
      <w:bodyDiv w:val="1"/>
      <w:marLeft w:val="0"/>
      <w:marRight w:val="0"/>
      <w:marTop w:val="0"/>
      <w:marBottom w:val="0"/>
      <w:divBdr>
        <w:top w:val="none" w:sz="0" w:space="0" w:color="auto"/>
        <w:left w:val="none" w:sz="0" w:space="0" w:color="auto"/>
        <w:bottom w:val="none" w:sz="0" w:space="0" w:color="auto"/>
        <w:right w:val="none" w:sz="0" w:space="0" w:color="auto"/>
      </w:divBdr>
    </w:div>
    <w:div w:id="1122114613">
      <w:bodyDiv w:val="1"/>
      <w:marLeft w:val="0"/>
      <w:marRight w:val="0"/>
      <w:marTop w:val="0"/>
      <w:marBottom w:val="0"/>
      <w:divBdr>
        <w:top w:val="none" w:sz="0" w:space="0" w:color="auto"/>
        <w:left w:val="none" w:sz="0" w:space="0" w:color="auto"/>
        <w:bottom w:val="none" w:sz="0" w:space="0" w:color="auto"/>
        <w:right w:val="none" w:sz="0" w:space="0" w:color="auto"/>
      </w:divBdr>
    </w:div>
    <w:div w:id="1131939243">
      <w:bodyDiv w:val="1"/>
      <w:marLeft w:val="0"/>
      <w:marRight w:val="0"/>
      <w:marTop w:val="0"/>
      <w:marBottom w:val="0"/>
      <w:divBdr>
        <w:top w:val="none" w:sz="0" w:space="0" w:color="auto"/>
        <w:left w:val="none" w:sz="0" w:space="0" w:color="auto"/>
        <w:bottom w:val="none" w:sz="0" w:space="0" w:color="auto"/>
        <w:right w:val="none" w:sz="0" w:space="0" w:color="auto"/>
      </w:divBdr>
    </w:div>
    <w:div w:id="1147212239">
      <w:bodyDiv w:val="1"/>
      <w:marLeft w:val="0"/>
      <w:marRight w:val="0"/>
      <w:marTop w:val="0"/>
      <w:marBottom w:val="0"/>
      <w:divBdr>
        <w:top w:val="none" w:sz="0" w:space="0" w:color="auto"/>
        <w:left w:val="none" w:sz="0" w:space="0" w:color="auto"/>
        <w:bottom w:val="none" w:sz="0" w:space="0" w:color="auto"/>
        <w:right w:val="none" w:sz="0" w:space="0" w:color="auto"/>
      </w:divBdr>
    </w:div>
    <w:div w:id="1156216910">
      <w:bodyDiv w:val="1"/>
      <w:marLeft w:val="0"/>
      <w:marRight w:val="0"/>
      <w:marTop w:val="0"/>
      <w:marBottom w:val="0"/>
      <w:divBdr>
        <w:top w:val="none" w:sz="0" w:space="0" w:color="auto"/>
        <w:left w:val="none" w:sz="0" w:space="0" w:color="auto"/>
        <w:bottom w:val="none" w:sz="0" w:space="0" w:color="auto"/>
        <w:right w:val="none" w:sz="0" w:space="0" w:color="auto"/>
      </w:divBdr>
    </w:div>
    <w:div w:id="1193491390">
      <w:bodyDiv w:val="1"/>
      <w:marLeft w:val="0"/>
      <w:marRight w:val="0"/>
      <w:marTop w:val="0"/>
      <w:marBottom w:val="0"/>
      <w:divBdr>
        <w:top w:val="none" w:sz="0" w:space="0" w:color="auto"/>
        <w:left w:val="none" w:sz="0" w:space="0" w:color="auto"/>
        <w:bottom w:val="none" w:sz="0" w:space="0" w:color="auto"/>
        <w:right w:val="none" w:sz="0" w:space="0" w:color="auto"/>
      </w:divBdr>
    </w:div>
    <w:div w:id="1205291268">
      <w:bodyDiv w:val="1"/>
      <w:marLeft w:val="0"/>
      <w:marRight w:val="0"/>
      <w:marTop w:val="0"/>
      <w:marBottom w:val="0"/>
      <w:divBdr>
        <w:top w:val="none" w:sz="0" w:space="0" w:color="auto"/>
        <w:left w:val="none" w:sz="0" w:space="0" w:color="auto"/>
        <w:bottom w:val="none" w:sz="0" w:space="0" w:color="auto"/>
        <w:right w:val="none" w:sz="0" w:space="0" w:color="auto"/>
      </w:divBdr>
    </w:div>
    <w:div w:id="1217813028">
      <w:bodyDiv w:val="1"/>
      <w:marLeft w:val="0"/>
      <w:marRight w:val="0"/>
      <w:marTop w:val="0"/>
      <w:marBottom w:val="0"/>
      <w:divBdr>
        <w:top w:val="none" w:sz="0" w:space="0" w:color="auto"/>
        <w:left w:val="none" w:sz="0" w:space="0" w:color="auto"/>
        <w:bottom w:val="none" w:sz="0" w:space="0" w:color="auto"/>
        <w:right w:val="none" w:sz="0" w:space="0" w:color="auto"/>
      </w:divBdr>
    </w:div>
    <w:div w:id="1224830989">
      <w:bodyDiv w:val="1"/>
      <w:marLeft w:val="0"/>
      <w:marRight w:val="0"/>
      <w:marTop w:val="0"/>
      <w:marBottom w:val="0"/>
      <w:divBdr>
        <w:top w:val="none" w:sz="0" w:space="0" w:color="auto"/>
        <w:left w:val="none" w:sz="0" w:space="0" w:color="auto"/>
        <w:bottom w:val="none" w:sz="0" w:space="0" w:color="auto"/>
        <w:right w:val="none" w:sz="0" w:space="0" w:color="auto"/>
      </w:divBdr>
    </w:div>
    <w:div w:id="1234318529">
      <w:bodyDiv w:val="1"/>
      <w:marLeft w:val="0"/>
      <w:marRight w:val="0"/>
      <w:marTop w:val="0"/>
      <w:marBottom w:val="0"/>
      <w:divBdr>
        <w:top w:val="none" w:sz="0" w:space="0" w:color="auto"/>
        <w:left w:val="none" w:sz="0" w:space="0" w:color="auto"/>
        <w:bottom w:val="none" w:sz="0" w:space="0" w:color="auto"/>
        <w:right w:val="none" w:sz="0" w:space="0" w:color="auto"/>
      </w:divBdr>
    </w:div>
    <w:div w:id="1277517196">
      <w:bodyDiv w:val="1"/>
      <w:marLeft w:val="0"/>
      <w:marRight w:val="0"/>
      <w:marTop w:val="0"/>
      <w:marBottom w:val="0"/>
      <w:divBdr>
        <w:top w:val="none" w:sz="0" w:space="0" w:color="auto"/>
        <w:left w:val="none" w:sz="0" w:space="0" w:color="auto"/>
        <w:bottom w:val="none" w:sz="0" w:space="0" w:color="auto"/>
        <w:right w:val="none" w:sz="0" w:space="0" w:color="auto"/>
      </w:divBdr>
    </w:div>
    <w:div w:id="1288269330">
      <w:bodyDiv w:val="1"/>
      <w:marLeft w:val="0"/>
      <w:marRight w:val="0"/>
      <w:marTop w:val="0"/>
      <w:marBottom w:val="0"/>
      <w:divBdr>
        <w:top w:val="none" w:sz="0" w:space="0" w:color="auto"/>
        <w:left w:val="none" w:sz="0" w:space="0" w:color="auto"/>
        <w:bottom w:val="none" w:sz="0" w:space="0" w:color="auto"/>
        <w:right w:val="none" w:sz="0" w:space="0" w:color="auto"/>
      </w:divBdr>
    </w:div>
    <w:div w:id="1318417443">
      <w:bodyDiv w:val="1"/>
      <w:marLeft w:val="0"/>
      <w:marRight w:val="0"/>
      <w:marTop w:val="0"/>
      <w:marBottom w:val="0"/>
      <w:divBdr>
        <w:top w:val="none" w:sz="0" w:space="0" w:color="auto"/>
        <w:left w:val="none" w:sz="0" w:space="0" w:color="auto"/>
        <w:bottom w:val="none" w:sz="0" w:space="0" w:color="auto"/>
        <w:right w:val="none" w:sz="0" w:space="0" w:color="auto"/>
      </w:divBdr>
    </w:div>
    <w:div w:id="1328434205">
      <w:bodyDiv w:val="1"/>
      <w:marLeft w:val="0"/>
      <w:marRight w:val="0"/>
      <w:marTop w:val="0"/>
      <w:marBottom w:val="0"/>
      <w:divBdr>
        <w:top w:val="none" w:sz="0" w:space="0" w:color="auto"/>
        <w:left w:val="none" w:sz="0" w:space="0" w:color="auto"/>
        <w:bottom w:val="none" w:sz="0" w:space="0" w:color="auto"/>
        <w:right w:val="none" w:sz="0" w:space="0" w:color="auto"/>
      </w:divBdr>
    </w:div>
    <w:div w:id="1340546833">
      <w:bodyDiv w:val="1"/>
      <w:marLeft w:val="0"/>
      <w:marRight w:val="0"/>
      <w:marTop w:val="0"/>
      <w:marBottom w:val="0"/>
      <w:divBdr>
        <w:top w:val="none" w:sz="0" w:space="0" w:color="auto"/>
        <w:left w:val="none" w:sz="0" w:space="0" w:color="auto"/>
        <w:bottom w:val="none" w:sz="0" w:space="0" w:color="auto"/>
        <w:right w:val="none" w:sz="0" w:space="0" w:color="auto"/>
      </w:divBdr>
    </w:div>
    <w:div w:id="1383556065">
      <w:bodyDiv w:val="1"/>
      <w:marLeft w:val="0"/>
      <w:marRight w:val="0"/>
      <w:marTop w:val="0"/>
      <w:marBottom w:val="0"/>
      <w:divBdr>
        <w:top w:val="none" w:sz="0" w:space="0" w:color="auto"/>
        <w:left w:val="none" w:sz="0" w:space="0" w:color="auto"/>
        <w:bottom w:val="none" w:sz="0" w:space="0" w:color="auto"/>
        <w:right w:val="none" w:sz="0" w:space="0" w:color="auto"/>
      </w:divBdr>
    </w:div>
    <w:div w:id="1403137918">
      <w:bodyDiv w:val="1"/>
      <w:marLeft w:val="0"/>
      <w:marRight w:val="0"/>
      <w:marTop w:val="0"/>
      <w:marBottom w:val="0"/>
      <w:divBdr>
        <w:top w:val="none" w:sz="0" w:space="0" w:color="auto"/>
        <w:left w:val="none" w:sz="0" w:space="0" w:color="auto"/>
        <w:bottom w:val="none" w:sz="0" w:space="0" w:color="auto"/>
        <w:right w:val="none" w:sz="0" w:space="0" w:color="auto"/>
      </w:divBdr>
    </w:div>
    <w:div w:id="1413158155">
      <w:bodyDiv w:val="1"/>
      <w:marLeft w:val="0"/>
      <w:marRight w:val="0"/>
      <w:marTop w:val="0"/>
      <w:marBottom w:val="0"/>
      <w:divBdr>
        <w:top w:val="none" w:sz="0" w:space="0" w:color="auto"/>
        <w:left w:val="none" w:sz="0" w:space="0" w:color="auto"/>
        <w:bottom w:val="none" w:sz="0" w:space="0" w:color="auto"/>
        <w:right w:val="none" w:sz="0" w:space="0" w:color="auto"/>
      </w:divBdr>
    </w:div>
    <w:div w:id="1424496195">
      <w:bodyDiv w:val="1"/>
      <w:marLeft w:val="0"/>
      <w:marRight w:val="0"/>
      <w:marTop w:val="0"/>
      <w:marBottom w:val="0"/>
      <w:divBdr>
        <w:top w:val="none" w:sz="0" w:space="0" w:color="auto"/>
        <w:left w:val="none" w:sz="0" w:space="0" w:color="auto"/>
        <w:bottom w:val="none" w:sz="0" w:space="0" w:color="auto"/>
        <w:right w:val="none" w:sz="0" w:space="0" w:color="auto"/>
      </w:divBdr>
    </w:div>
    <w:div w:id="1433625981">
      <w:bodyDiv w:val="1"/>
      <w:marLeft w:val="0"/>
      <w:marRight w:val="0"/>
      <w:marTop w:val="0"/>
      <w:marBottom w:val="0"/>
      <w:divBdr>
        <w:top w:val="none" w:sz="0" w:space="0" w:color="auto"/>
        <w:left w:val="none" w:sz="0" w:space="0" w:color="auto"/>
        <w:bottom w:val="none" w:sz="0" w:space="0" w:color="auto"/>
        <w:right w:val="none" w:sz="0" w:space="0" w:color="auto"/>
      </w:divBdr>
    </w:div>
    <w:div w:id="1453748921">
      <w:bodyDiv w:val="1"/>
      <w:marLeft w:val="0"/>
      <w:marRight w:val="0"/>
      <w:marTop w:val="0"/>
      <w:marBottom w:val="0"/>
      <w:divBdr>
        <w:top w:val="none" w:sz="0" w:space="0" w:color="auto"/>
        <w:left w:val="none" w:sz="0" w:space="0" w:color="auto"/>
        <w:bottom w:val="none" w:sz="0" w:space="0" w:color="auto"/>
        <w:right w:val="none" w:sz="0" w:space="0" w:color="auto"/>
      </w:divBdr>
    </w:div>
    <w:div w:id="1527676189">
      <w:bodyDiv w:val="1"/>
      <w:marLeft w:val="0"/>
      <w:marRight w:val="0"/>
      <w:marTop w:val="0"/>
      <w:marBottom w:val="0"/>
      <w:divBdr>
        <w:top w:val="none" w:sz="0" w:space="0" w:color="auto"/>
        <w:left w:val="none" w:sz="0" w:space="0" w:color="auto"/>
        <w:bottom w:val="none" w:sz="0" w:space="0" w:color="auto"/>
        <w:right w:val="none" w:sz="0" w:space="0" w:color="auto"/>
      </w:divBdr>
    </w:div>
    <w:div w:id="1529249704">
      <w:bodyDiv w:val="1"/>
      <w:marLeft w:val="0"/>
      <w:marRight w:val="0"/>
      <w:marTop w:val="0"/>
      <w:marBottom w:val="0"/>
      <w:divBdr>
        <w:top w:val="none" w:sz="0" w:space="0" w:color="auto"/>
        <w:left w:val="none" w:sz="0" w:space="0" w:color="auto"/>
        <w:bottom w:val="none" w:sz="0" w:space="0" w:color="auto"/>
        <w:right w:val="none" w:sz="0" w:space="0" w:color="auto"/>
      </w:divBdr>
    </w:div>
    <w:div w:id="1546794488">
      <w:bodyDiv w:val="1"/>
      <w:marLeft w:val="0"/>
      <w:marRight w:val="0"/>
      <w:marTop w:val="0"/>
      <w:marBottom w:val="0"/>
      <w:divBdr>
        <w:top w:val="none" w:sz="0" w:space="0" w:color="auto"/>
        <w:left w:val="none" w:sz="0" w:space="0" w:color="auto"/>
        <w:bottom w:val="none" w:sz="0" w:space="0" w:color="auto"/>
        <w:right w:val="none" w:sz="0" w:space="0" w:color="auto"/>
      </w:divBdr>
      <w:divsChild>
        <w:div w:id="320352008">
          <w:marLeft w:val="0"/>
          <w:marRight w:val="0"/>
          <w:marTop w:val="0"/>
          <w:marBottom w:val="0"/>
          <w:divBdr>
            <w:top w:val="none" w:sz="0" w:space="0" w:color="auto"/>
            <w:left w:val="none" w:sz="0" w:space="0" w:color="auto"/>
            <w:bottom w:val="none" w:sz="0" w:space="0" w:color="auto"/>
            <w:right w:val="none" w:sz="0" w:space="0" w:color="auto"/>
          </w:divBdr>
        </w:div>
        <w:div w:id="361521744">
          <w:marLeft w:val="0"/>
          <w:marRight w:val="0"/>
          <w:marTop w:val="0"/>
          <w:marBottom w:val="0"/>
          <w:divBdr>
            <w:top w:val="none" w:sz="0" w:space="0" w:color="auto"/>
            <w:left w:val="none" w:sz="0" w:space="0" w:color="auto"/>
            <w:bottom w:val="none" w:sz="0" w:space="0" w:color="auto"/>
            <w:right w:val="none" w:sz="0" w:space="0" w:color="auto"/>
          </w:divBdr>
        </w:div>
        <w:div w:id="380785453">
          <w:marLeft w:val="0"/>
          <w:marRight w:val="0"/>
          <w:marTop w:val="0"/>
          <w:marBottom w:val="0"/>
          <w:divBdr>
            <w:top w:val="none" w:sz="0" w:space="0" w:color="auto"/>
            <w:left w:val="none" w:sz="0" w:space="0" w:color="auto"/>
            <w:bottom w:val="none" w:sz="0" w:space="0" w:color="auto"/>
            <w:right w:val="none" w:sz="0" w:space="0" w:color="auto"/>
          </w:divBdr>
        </w:div>
        <w:div w:id="381099668">
          <w:marLeft w:val="0"/>
          <w:marRight w:val="0"/>
          <w:marTop w:val="0"/>
          <w:marBottom w:val="0"/>
          <w:divBdr>
            <w:top w:val="none" w:sz="0" w:space="0" w:color="auto"/>
            <w:left w:val="none" w:sz="0" w:space="0" w:color="auto"/>
            <w:bottom w:val="none" w:sz="0" w:space="0" w:color="auto"/>
            <w:right w:val="none" w:sz="0" w:space="0" w:color="auto"/>
          </w:divBdr>
        </w:div>
        <w:div w:id="543254323">
          <w:marLeft w:val="0"/>
          <w:marRight w:val="0"/>
          <w:marTop w:val="0"/>
          <w:marBottom w:val="0"/>
          <w:divBdr>
            <w:top w:val="none" w:sz="0" w:space="0" w:color="auto"/>
            <w:left w:val="none" w:sz="0" w:space="0" w:color="auto"/>
            <w:bottom w:val="none" w:sz="0" w:space="0" w:color="auto"/>
            <w:right w:val="none" w:sz="0" w:space="0" w:color="auto"/>
          </w:divBdr>
        </w:div>
        <w:div w:id="715348282">
          <w:marLeft w:val="0"/>
          <w:marRight w:val="0"/>
          <w:marTop w:val="0"/>
          <w:marBottom w:val="0"/>
          <w:divBdr>
            <w:top w:val="none" w:sz="0" w:space="0" w:color="auto"/>
            <w:left w:val="none" w:sz="0" w:space="0" w:color="auto"/>
            <w:bottom w:val="none" w:sz="0" w:space="0" w:color="auto"/>
            <w:right w:val="none" w:sz="0" w:space="0" w:color="auto"/>
          </w:divBdr>
        </w:div>
        <w:div w:id="838469758">
          <w:marLeft w:val="0"/>
          <w:marRight w:val="0"/>
          <w:marTop w:val="0"/>
          <w:marBottom w:val="0"/>
          <w:divBdr>
            <w:top w:val="none" w:sz="0" w:space="0" w:color="auto"/>
            <w:left w:val="none" w:sz="0" w:space="0" w:color="auto"/>
            <w:bottom w:val="none" w:sz="0" w:space="0" w:color="auto"/>
            <w:right w:val="none" w:sz="0" w:space="0" w:color="auto"/>
          </w:divBdr>
        </w:div>
        <w:div w:id="859275208">
          <w:marLeft w:val="0"/>
          <w:marRight w:val="0"/>
          <w:marTop w:val="0"/>
          <w:marBottom w:val="0"/>
          <w:divBdr>
            <w:top w:val="none" w:sz="0" w:space="0" w:color="auto"/>
            <w:left w:val="none" w:sz="0" w:space="0" w:color="auto"/>
            <w:bottom w:val="none" w:sz="0" w:space="0" w:color="auto"/>
            <w:right w:val="none" w:sz="0" w:space="0" w:color="auto"/>
          </w:divBdr>
        </w:div>
        <w:div w:id="894504975">
          <w:marLeft w:val="0"/>
          <w:marRight w:val="0"/>
          <w:marTop w:val="0"/>
          <w:marBottom w:val="0"/>
          <w:divBdr>
            <w:top w:val="none" w:sz="0" w:space="0" w:color="auto"/>
            <w:left w:val="none" w:sz="0" w:space="0" w:color="auto"/>
            <w:bottom w:val="none" w:sz="0" w:space="0" w:color="auto"/>
            <w:right w:val="none" w:sz="0" w:space="0" w:color="auto"/>
          </w:divBdr>
        </w:div>
        <w:div w:id="985816539">
          <w:marLeft w:val="0"/>
          <w:marRight w:val="0"/>
          <w:marTop w:val="0"/>
          <w:marBottom w:val="0"/>
          <w:divBdr>
            <w:top w:val="none" w:sz="0" w:space="0" w:color="auto"/>
            <w:left w:val="none" w:sz="0" w:space="0" w:color="auto"/>
            <w:bottom w:val="none" w:sz="0" w:space="0" w:color="auto"/>
            <w:right w:val="none" w:sz="0" w:space="0" w:color="auto"/>
          </w:divBdr>
        </w:div>
        <w:div w:id="989939922">
          <w:marLeft w:val="0"/>
          <w:marRight w:val="0"/>
          <w:marTop w:val="0"/>
          <w:marBottom w:val="0"/>
          <w:divBdr>
            <w:top w:val="none" w:sz="0" w:space="0" w:color="auto"/>
            <w:left w:val="none" w:sz="0" w:space="0" w:color="auto"/>
            <w:bottom w:val="none" w:sz="0" w:space="0" w:color="auto"/>
            <w:right w:val="none" w:sz="0" w:space="0" w:color="auto"/>
          </w:divBdr>
        </w:div>
        <w:div w:id="1070729859">
          <w:marLeft w:val="0"/>
          <w:marRight w:val="0"/>
          <w:marTop w:val="0"/>
          <w:marBottom w:val="0"/>
          <w:divBdr>
            <w:top w:val="none" w:sz="0" w:space="0" w:color="auto"/>
            <w:left w:val="none" w:sz="0" w:space="0" w:color="auto"/>
            <w:bottom w:val="none" w:sz="0" w:space="0" w:color="auto"/>
            <w:right w:val="none" w:sz="0" w:space="0" w:color="auto"/>
          </w:divBdr>
        </w:div>
        <w:div w:id="1129281146">
          <w:marLeft w:val="0"/>
          <w:marRight w:val="0"/>
          <w:marTop w:val="0"/>
          <w:marBottom w:val="0"/>
          <w:divBdr>
            <w:top w:val="none" w:sz="0" w:space="0" w:color="auto"/>
            <w:left w:val="none" w:sz="0" w:space="0" w:color="auto"/>
            <w:bottom w:val="none" w:sz="0" w:space="0" w:color="auto"/>
            <w:right w:val="none" w:sz="0" w:space="0" w:color="auto"/>
          </w:divBdr>
        </w:div>
        <w:div w:id="1281766142">
          <w:marLeft w:val="0"/>
          <w:marRight w:val="0"/>
          <w:marTop w:val="0"/>
          <w:marBottom w:val="0"/>
          <w:divBdr>
            <w:top w:val="none" w:sz="0" w:space="0" w:color="auto"/>
            <w:left w:val="none" w:sz="0" w:space="0" w:color="auto"/>
            <w:bottom w:val="none" w:sz="0" w:space="0" w:color="auto"/>
            <w:right w:val="none" w:sz="0" w:space="0" w:color="auto"/>
          </w:divBdr>
        </w:div>
        <w:div w:id="1282345775">
          <w:marLeft w:val="0"/>
          <w:marRight w:val="0"/>
          <w:marTop w:val="0"/>
          <w:marBottom w:val="0"/>
          <w:divBdr>
            <w:top w:val="none" w:sz="0" w:space="0" w:color="auto"/>
            <w:left w:val="none" w:sz="0" w:space="0" w:color="auto"/>
            <w:bottom w:val="none" w:sz="0" w:space="0" w:color="auto"/>
            <w:right w:val="none" w:sz="0" w:space="0" w:color="auto"/>
          </w:divBdr>
        </w:div>
        <w:div w:id="1316567885">
          <w:marLeft w:val="0"/>
          <w:marRight w:val="0"/>
          <w:marTop w:val="0"/>
          <w:marBottom w:val="0"/>
          <w:divBdr>
            <w:top w:val="none" w:sz="0" w:space="0" w:color="auto"/>
            <w:left w:val="none" w:sz="0" w:space="0" w:color="auto"/>
            <w:bottom w:val="none" w:sz="0" w:space="0" w:color="auto"/>
            <w:right w:val="none" w:sz="0" w:space="0" w:color="auto"/>
          </w:divBdr>
        </w:div>
        <w:div w:id="1448740526">
          <w:marLeft w:val="0"/>
          <w:marRight w:val="0"/>
          <w:marTop w:val="0"/>
          <w:marBottom w:val="0"/>
          <w:divBdr>
            <w:top w:val="none" w:sz="0" w:space="0" w:color="auto"/>
            <w:left w:val="none" w:sz="0" w:space="0" w:color="auto"/>
            <w:bottom w:val="none" w:sz="0" w:space="0" w:color="auto"/>
            <w:right w:val="none" w:sz="0" w:space="0" w:color="auto"/>
          </w:divBdr>
        </w:div>
        <w:div w:id="1636374037">
          <w:marLeft w:val="0"/>
          <w:marRight w:val="0"/>
          <w:marTop w:val="0"/>
          <w:marBottom w:val="0"/>
          <w:divBdr>
            <w:top w:val="none" w:sz="0" w:space="0" w:color="auto"/>
            <w:left w:val="none" w:sz="0" w:space="0" w:color="auto"/>
            <w:bottom w:val="none" w:sz="0" w:space="0" w:color="auto"/>
            <w:right w:val="none" w:sz="0" w:space="0" w:color="auto"/>
          </w:divBdr>
        </w:div>
      </w:divsChild>
    </w:div>
    <w:div w:id="1566183273">
      <w:bodyDiv w:val="1"/>
      <w:marLeft w:val="0"/>
      <w:marRight w:val="0"/>
      <w:marTop w:val="0"/>
      <w:marBottom w:val="0"/>
      <w:divBdr>
        <w:top w:val="none" w:sz="0" w:space="0" w:color="auto"/>
        <w:left w:val="none" w:sz="0" w:space="0" w:color="auto"/>
        <w:bottom w:val="none" w:sz="0" w:space="0" w:color="auto"/>
        <w:right w:val="none" w:sz="0" w:space="0" w:color="auto"/>
      </w:divBdr>
    </w:div>
    <w:div w:id="1574467949">
      <w:bodyDiv w:val="1"/>
      <w:marLeft w:val="0"/>
      <w:marRight w:val="0"/>
      <w:marTop w:val="0"/>
      <w:marBottom w:val="0"/>
      <w:divBdr>
        <w:top w:val="none" w:sz="0" w:space="0" w:color="auto"/>
        <w:left w:val="none" w:sz="0" w:space="0" w:color="auto"/>
        <w:bottom w:val="none" w:sz="0" w:space="0" w:color="auto"/>
        <w:right w:val="none" w:sz="0" w:space="0" w:color="auto"/>
      </w:divBdr>
    </w:div>
    <w:div w:id="1582526844">
      <w:bodyDiv w:val="1"/>
      <w:marLeft w:val="0"/>
      <w:marRight w:val="0"/>
      <w:marTop w:val="0"/>
      <w:marBottom w:val="0"/>
      <w:divBdr>
        <w:top w:val="none" w:sz="0" w:space="0" w:color="auto"/>
        <w:left w:val="none" w:sz="0" w:space="0" w:color="auto"/>
        <w:bottom w:val="none" w:sz="0" w:space="0" w:color="auto"/>
        <w:right w:val="none" w:sz="0" w:space="0" w:color="auto"/>
      </w:divBdr>
    </w:div>
    <w:div w:id="1599800018">
      <w:bodyDiv w:val="1"/>
      <w:marLeft w:val="0"/>
      <w:marRight w:val="0"/>
      <w:marTop w:val="0"/>
      <w:marBottom w:val="0"/>
      <w:divBdr>
        <w:top w:val="none" w:sz="0" w:space="0" w:color="auto"/>
        <w:left w:val="none" w:sz="0" w:space="0" w:color="auto"/>
        <w:bottom w:val="none" w:sz="0" w:space="0" w:color="auto"/>
        <w:right w:val="none" w:sz="0" w:space="0" w:color="auto"/>
      </w:divBdr>
    </w:div>
    <w:div w:id="1605110626">
      <w:bodyDiv w:val="1"/>
      <w:marLeft w:val="0"/>
      <w:marRight w:val="0"/>
      <w:marTop w:val="0"/>
      <w:marBottom w:val="0"/>
      <w:divBdr>
        <w:top w:val="none" w:sz="0" w:space="0" w:color="auto"/>
        <w:left w:val="none" w:sz="0" w:space="0" w:color="auto"/>
        <w:bottom w:val="none" w:sz="0" w:space="0" w:color="auto"/>
        <w:right w:val="none" w:sz="0" w:space="0" w:color="auto"/>
      </w:divBdr>
    </w:div>
    <w:div w:id="1608536259">
      <w:bodyDiv w:val="1"/>
      <w:marLeft w:val="0"/>
      <w:marRight w:val="0"/>
      <w:marTop w:val="0"/>
      <w:marBottom w:val="0"/>
      <w:divBdr>
        <w:top w:val="none" w:sz="0" w:space="0" w:color="auto"/>
        <w:left w:val="none" w:sz="0" w:space="0" w:color="auto"/>
        <w:bottom w:val="none" w:sz="0" w:space="0" w:color="auto"/>
        <w:right w:val="none" w:sz="0" w:space="0" w:color="auto"/>
      </w:divBdr>
    </w:div>
    <w:div w:id="1610428178">
      <w:bodyDiv w:val="1"/>
      <w:marLeft w:val="0"/>
      <w:marRight w:val="0"/>
      <w:marTop w:val="0"/>
      <w:marBottom w:val="0"/>
      <w:divBdr>
        <w:top w:val="none" w:sz="0" w:space="0" w:color="auto"/>
        <w:left w:val="none" w:sz="0" w:space="0" w:color="auto"/>
        <w:bottom w:val="none" w:sz="0" w:space="0" w:color="auto"/>
        <w:right w:val="none" w:sz="0" w:space="0" w:color="auto"/>
      </w:divBdr>
    </w:div>
    <w:div w:id="1622613049">
      <w:bodyDiv w:val="1"/>
      <w:marLeft w:val="0"/>
      <w:marRight w:val="0"/>
      <w:marTop w:val="0"/>
      <w:marBottom w:val="0"/>
      <w:divBdr>
        <w:top w:val="none" w:sz="0" w:space="0" w:color="auto"/>
        <w:left w:val="none" w:sz="0" w:space="0" w:color="auto"/>
        <w:bottom w:val="none" w:sz="0" w:space="0" w:color="auto"/>
        <w:right w:val="none" w:sz="0" w:space="0" w:color="auto"/>
      </w:divBdr>
    </w:div>
    <w:div w:id="1622688232">
      <w:bodyDiv w:val="1"/>
      <w:marLeft w:val="0"/>
      <w:marRight w:val="0"/>
      <w:marTop w:val="0"/>
      <w:marBottom w:val="0"/>
      <w:divBdr>
        <w:top w:val="none" w:sz="0" w:space="0" w:color="auto"/>
        <w:left w:val="none" w:sz="0" w:space="0" w:color="auto"/>
        <w:bottom w:val="none" w:sz="0" w:space="0" w:color="auto"/>
        <w:right w:val="none" w:sz="0" w:space="0" w:color="auto"/>
      </w:divBdr>
    </w:div>
    <w:div w:id="1624268364">
      <w:bodyDiv w:val="1"/>
      <w:marLeft w:val="0"/>
      <w:marRight w:val="0"/>
      <w:marTop w:val="0"/>
      <w:marBottom w:val="0"/>
      <w:divBdr>
        <w:top w:val="none" w:sz="0" w:space="0" w:color="auto"/>
        <w:left w:val="none" w:sz="0" w:space="0" w:color="auto"/>
        <w:bottom w:val="none" w:sz="0" w:space="0" w:color="auto"/>
        <w:right w:val="none" w:sz="0" w:space="0" w:color="auto"/>
      </w:divBdr>
    </w:div>
    <w:div w:id="1648196219">
      <w:bodyDiv w:val="1"/>
      <w:marLeft w:val="0"/>
      <w:marRight w:val="0"/>
      <w:marTop w:val="0"/>
      <w:marBottom w:val="0"/>
      <w:divBdr>
        <w:top w:val="none" w:sz="0" w:space="0" w:color="auto"/>
        <w:left w:val="none" w:sz="0" w:space="0" w:color="auto"/>
        <w:bottom w:val="none" w:sz="0" w:space="0" w:color="auto"/>
        <w:right w:val="none" w:sz="0" w:space="0" w:color="auto"/>
      </w:divBdr>
    </w:div>
    <w:div w:id="1648624702">
      <w:bodyDiv w:val="1"/>
      <w:marLeft w:val="0"/>
      <w:marRight w:val="0"/>
      <w:marTop w:val="0"/>
      <w:marBottom w:val="0"/>
      <w:divBdr>
        <w:top w:val="none" w:sz="0" w:space="0" w:color="auto"/>
        <w:left w:val="none" w:sz="0" w:space="0" w:color="auto"/>
        <w:bottom w:val="none" w:sz="0" w:space="0" w:color="auto"/>
        <w:right w:val="none" w:sz="0" w:space="0" w:color="auto"/>
      </w:divBdr>
    </w:div>
    <w:div w:id="1676180341">
      <w:bodyDiv w:val="1"/>
      <w:marLeft w:val="0"/>
      <w:marRight w:val="0"/>
      <w:marTop w:val="0"/>
      <w:marBottom w:val="0"/>
      <w:divBdr>
        <w:top w:val="none" w:sz="0" w:space="0" w:color="auto"/>
        <w:left w:val="none" w:sz="0" w:space="0" w:color="auto"/>
        <w:bottom w:val="none" w:sz="0" w:space="0" w:color="auto"/>
        <w:right w:val="none" w:sz="0" w:space="0" w:color="auto"/>
      </w:divBdr>
    </w:div>
    <w:div w:id="1689521067">
      <w:bodyDiv w:val="1"/>
      <w:marLeft w:val="0"/>
      <w:marRight w:val="0"/>
      <w:marTop w:val="0"/>
      <w:marBottom w:val="0"/>
      <w:divBdr>
        <w:top w:val="none" w:sz="0" w:space="0" w:color="auto"/>
        <w:left w:val="none" w:sz="0" w:space="0" w:color="auto"/>
        <w:bottom w:val="none" w:sz="0" w:space="0" w:color="auto"/>
        <w:right w:val="none" w:sz="0" w:space="0" w:color="auto"/>
      </w:divBdr>
    </w:div>
    <w:div w:id="1717242128">
      <w:bodyDiv w:val="1"/>
      <w:marLeft w:val="0"/>
      <w:marRight w:val="0"/>
      <w:marTop w:val="0"/>
      <w:marBottom w:val="0"/>
      <w:divBdr>
        <w:top w:val="none" w:sz="0" w:space="0" w:color="auto"/>
        <w:left w:val="none" w:sz="0" w:space="0" w:color="auto"/>
        <w:bottom w:val="none" w:sz="0" w:space="0" w:color="auto"/>
        <w:right w:val="none" w:sz="0" w:space="0" w:color="auto"/>
      </w:divBdr>
    </w:div>
    <w:div w:id="1753353020">
      <w:bodyDiv w:val="1"/>
      <w:marLeft w:val="0"/>
      <w:marRight w:val="0"/>
      <w:marTop w:val="0"/>
      <w:marBottom w:val="0"/>
      <w:divBdr>
        <w:top w:val="none" w:sz="0" w:space="0" w:color="auto"/>
        <w:left w:val="none" w:sz="0" w:space="0" w:color="auto"/>
        <w:bottom w:val="none" w:sz="0" w:space="0" w:color="auto"/>
        <w:right w:val="none" w:sz="0" w:space="0" w:color="auto"/>
      </w:divBdr>
    </w:div>
    <w:div w:id="1779720641">
      <w:bodyDiv w:val="1"/>
      <w:marLeft w:val="0"/>
      <w:marRight w:val="0"/>
      <w:marTop w:val="0"/>
      <w:marBottom w:val="0"/>
      <w:divBdr>
        <w:top w:val="none" w:sz="0" w:space="0" w:color="auto"/>
        <w:left w:val="none" w:sz="0" w:space="0" w:color="auto"/>
        <w:bottom w:val="none" w:sz="0" w:space="0" w:color="auto"/>
        <w:right w:val="none" w:sz="0" w:space="0" w:color="auto"/>
      </w:divBdr>
    </w:div>
    <w:div w:id="1780098568">
      <w:bodyDiv w:val="1"/>
      <w:marLeft w:val="0"/>
      <w:marRight w:val="0"/>
      <w:marTop w:val="0"/>
      <w:marBottom w:val="0"/>
      <w:divBdr>
        <w:top w:val="none" w:sz="0" w:space="0" w:color="auto"/>
        <w:left w:val="none" w:sz="0" w:space="0" w:color="auto"/>
        <w:bottom w:val="none" w:sz="0" w:space="0" w:color="auto"/>
        <w:right w:val="none" w:sz="0" w:space="0" w:color="auto"/>
      </w:divBdr>
    </w:div>
    <w:div w:id="1792090787">
      <w:bodyDiv w:val="1"/>
      <w:marLeft w:val="0"/>
      <w:marRight w:val="0"/>
      <w:marTop w:val="0"/>
      <w:marBottom w:val="0"/>
      <w:divBdr>
        <w:top w:val="none" w:sz="0" w:space="0" w:color="auto"/>
        <w:left w:val="none" w:sz="0" w:space="0" w:color="auto"/>
        <w:bottom w:val="none" w:sz="0" w:space="0" w:color="auto"/>
        <w:right w:val="none" w:sz="0" w:space="0" w:color="auto"/>
      </w:divBdr>
    </w:div>
    <w:div w:id="1920023279">
      <w:bodyDiv w:val="1"/>
      <w:marLeft w:val="0"/>
      <w:marRight w:val="0"/>
      <w:marTop w:val="0"/>
      <w:marBottom w:val="0"/>
      <w:divBdr>
        <w:top w:val="none" w:sz="0" w:space="0" w:color="auto"/>
        <w:left w:val="none" w:sz="0" w:space="0" w:color="auto"/>
        <w:bottom w:val="none" w:sz="0" w:space="0" w:color="auto"/>
        <w:right w:val="none" w:sz="0" w:space="0" w:color="auto"/>
      </w:divBdr>
    </w:div>
    <w:div w:id="1939828427">
      <w:bodyDiv w:val="1"/>
      <w:marLeft w:val="0"/>
      <w:marRight w:val="0"/>
      <w:marTop w:val="0"/>
      <w:marBottom w:val="0"/>
      <w:divBdr>
        <w:top w:val="none" w:sz="0" w:space="0" w:color="auto"/>
        <w:left w:val="none" w:sz="0" w:space="0" w:color="auto"/>
        <w:bottom w:val="none" w:sz="0" w:space="0" w:color="auto"/>
        <w:right w:val="none" w:sz="0" w:space="0" w:color="auto"/>
      </w:divBdr>
    </w:div>
    <w:div w:id="1956788632">
      <w:bodyDiv w:val="1"/>
      <w:marLeft w:val="0"/>
      <w:marRight w:val="0"/>
      <w:marTop w:val="0"/>
      <w:marBottom w:val="0"/>
      <w:divBdr>
        <w:top w:val="none" w:sz="0" w:space="0" w:color="auto"/>
        <w:left w:val="none" w:sz="0" w:space="0" w:color="auto"/>
        <w:bottom w:val="none" w:sz="0" w:space="0" w:color="auto"/>
        <w:right w:val="none" w:sz="0" w:space="0" w:color="auto"/>
      </w:divBdr>
    </w:div>
    <w:div w:id="1960792227">
      <w:bodyDiv w:val="1"/>
      <w:marLeft w:val="0"/>
      <w:marRight w:val="0"/>
      <w:marTop w:val="0"/>
      <w:marBottom w:val="0"/>
      <w:divBdr>
        <w:top w:val="none" w:sz="0" w:space="0" w:color="auto"/>
        <w:left w:val="none" w:sz="0" w:space="0" w:color="auto"/>
        <w:bottom w:val="none" w:sz="0" w:space="0" w:color="auto"/>
        <w:right w:val="none" w:sz="0" w:space="0" w:color="auto"/>
      </w:divBdr>
    </w:div>
    <w:div w:id="1971592862">
      <w:bodyDiv w:val="1"/>
      <w:marLeft w:val="0"/>
      <w:marRight w:val="0"/>
      <w:marTop w:val="0"/>
      <w:marBottom w:val="0"/>
      <w:divBdr>
        <w:top w:val="none" w:sz="0" w:space="0" w:color="auto"/>
        <w:left w:val="none" w:sz="0" w:space="0" w:color="auto"/>
        <w:bottom w:val="none" w:sz="0" w:space="0" w:color="auto"/>
        <w:right w:val="none" w:sz="0" w:space="0" w:color="auto"/>
      </w:divBdr>
    </w:div>
    <w:div w:id="1998922397">
      <w:bodyDiv w:val="1"/>
      <w:marLeft w:val="0"/>
      <w:marRight w:val="0"/>
      <w:marTop w:val="0"/>
      <w:marBottom w:val="0"/>
      <w:divBdr>
        <w:top w:val="none" w:sz="0" w:space="0" w:color="auto"/>
        <w:left w:val="none" w:sz="0" w:space="0" w:color="auto"/>
        <w:bottom w:val="none" w:sz="0" w:space="0" w:color="auto"/>
        <w:right w:val="none" w:sz="0" w:space="0" w:color="auto"/>
      </w:divBdr>
    </w:div>
    <w:div w:id="2003698830">
      <w:bodyDiv w:val="1"/>
      <w:marLeft w:val="0"/>
      <w:marRight w:val="0"/>
      <w:marTop w:val="0"/>
      <w:marBottom w:val="0"/>
      <w:divBdr>
        <w:top w:val="none" w:sz="0" w:space="0" w:color="auto"/>
        <w:left w:val="none" w:sz="0" w:space="0" w:color="auto"/>
        <w:bottom w:val="none" w:sz="0" w:space="0" w:color="auto"/>
        <w:right w:val="none" w:sz="0" w:space="0" w:color="auto"/>
      </w:divBdr>
    </w:div>
    <w:div w:id="2041935138">
      <w:bodyDiv w:val="1"/>
      <w:marLeft w:val="0"/>
      <w:marRight w:val="0"/>
      <w:marTop w:val="0"/>
      <w:marBottom w:val="0"/>
      <w:divBdr>
        <w:top w:val="none" w:sz="0" w:space="0" w:color="auto"/>
        <w:left w:val="none" w:sz="0" w:space="0" w:color="auto"/>
        <w:bottom w:val="none" w:sz="0" w:space="0" w:color="auto"/>
        <w:right w:val="none" w:sz="0" w:space="0" w:color="auto"/>
      </w:divBdr>
    </w:div>
    <w:div w:id="2045792366">
      <w:bodyDiv w:val="1"/>
      <w:marLeft w:val="0"/>
      <w:marRight w:val="0"/>
      <w:marTop w:val="0"/>
      <w:marBottom w:val="0"/>
      <w:divBdr>
        <w:top w:val="none" w:sz="0" w:space="0" w:color="auto"/>
        <w:left w:val="none" w:sz="0" w:space="0" w:color="auto"/>
        <w:bottom w:val="none" w:sz="0" w:space="0" w:color="auto"/>
        <w:right w:val="none" w:sz="0" w:space="0" w:color="auto"/>
      </w:divBdr>
    </w:div>
    <w:div w:id="2063745903">
      <w:bodyDiv w:val="1"/>
      <w:marLeft w:val="0"/>
      <w:marRight w:val="0"/>
      <w:marTop w:val="0"/>
      <w:marBottom w:val="0"/>
      <w:divBdr>
        <w:top w:val="none" w:sz="0" w:space="0" w:color="auto"/>
        <w:left w:val="none" w:sz="0" w:space="0" w:color="auto"/>
        <w:bottom w:val="none" w:sz="0" w:space="0" w:color="auto"/>
        <w:right w:val="none" w:sz="0" w:space="0" w:color="auto"/>
      </w:divBdr>
    </w:div>
    <w:div w:id="2081170925">
      <w:bodyDiv w:val="1"/>
      <w:marLeft w:val="0"/>
      <w:marRight w:val="0"/>
      <w:marTop w:val="0"/>
      <w:marBottom w:val="0"/>
      <w:divBdr>
        <w:top w:val="none" w:sz="0" w:space="0" w:color="auto"/>
        <w:left w:val="none" w:sz="0" w:space="0" w:color="auto"/>
        <w:bottom w:val="none" w:sz="0" w:space="0" w:color="auto"/>
        <w:right w:val="none" w:sz="0" w:space="0" w:color="auto"/>
      </w:divBdr>
    </w:div>
    <w:div w:id="2087069554">
      <w:bodyDiv w:val="1"/>
      <w:marLeft w:val="0"/>
      <w:marRight w:val="0"/>
      <w:marTop w:val="0"/>
      <w:marBottom w:val="0"/>
      <w:divBdr>
        <w:top w:val="none" w:sz="0" w:space="0" w:color="auto"/>
        <w:left w:val="none" w:sz="0" w:space="0" w:color="auto"/>
        <w:bottom w:val="none" w:sz="0" w:space="0" w:color="auto"/>
        <w:right w:val="none" w:sz="0" w:space="0" w:color="auto"/>
      </w:divBdr>
    </w:div>
    <w:div w:id="2093894853">
      <w:bodyDiv w:val="1"/>
      <w:marLeft w:val="0"/>
      <w:marRight w:val="0"/>
      <w:marTop w:val="0"/>
      <w:marBottom w:val="0"/>
      <w:divBdr>
        <w:top w:val="none" w:sz="0" w:space="0" w:color="auto"/>
        <w:left w:val="none" w:sz="0" w:space="0" w:color="auto"/>
        <w:bottom w:val="none" w:sz="0" w:space="0" w:color="auto"/>
        <w:right w:val="none" w:sz="0" w:space="0" w:color="auto"/>
      </w:divBdr>
    </w:div>
    <w:div w:id="213452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F%D0%BE%D1%81%D0%B5%D0%BB%D0%B5%D0%BD%D0%B8%D0%B5" TargetMode="External"/><Relationship Id="rId13" Type="http://schemas.openxmlformats.org/officeDocument/2006/relationships/hyperlink" Target="http://ru.wikipedia.org/wiki/%D0%9A%D0%BE%D0%BC%D0%BC%D1%83%D0%BD%D0%B0%D0%BB%D1%8C%D0%BD%D0%BE%D0%B5_%D1%85%D0%BE%D0%B7%D1%8F%D0%B9%D1%81%D1%82%D0%B2%D0%B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ru.wikipedia.org/wiki/%D0%A2%D0%B0%D1%80%D0%B8%D1%8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8%D0%BD%D0%B2%D0%B5%D1%81%D1%82%D0%B8%D1%86%D0%B8%D0%B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ru.wikipedia.org/wiki/%D0%AD%D0%BD%D0%B5%D1%80%D0%B3%D0%BE%D1%81%D0%B1%D0%B5%D1%80%D0%B5%D0%B6%D0%B5%D0%BD%D0%B8%D0%B5" TargetMode="External"/><Relationship Id="rId4" Type="http://schemas.openxmlformats.org/officeDocument/2006/relationships/settings" Target="settings.xml"/><Relationship Id="rId9" Type="http://schemas.openxmlformats.org/officeDocument/2006/relationships/hyperlink" Target="http://ru.wikipedia.org/wiki/%D0%A2%D0%B5%D0%BF%D0%BB%D0%BE%D1%81%D0%BD%D0%B0%D0%B1%D0%B6%D0%B5%D0%BD%D0%B8%D0%B5"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mp\Desktop\&#1053;&#1077;&#1082;&#1088;&#1072;&#1089;&#1086;&#1074;&#1089;&#1082;&#1080;&#1081;%20&#1088;&#1072;&#1081;&#1086;&#1085;\04.08.%20%20&#1058;&#1054;&#1052;%201%20&#1057;&#1093;&#1077;&#1084;&#1072;%20&#1057;&#1058;%20&#1053;&#1077;&#1082;&#1088;&#1072;&#1089;&#1086;&#1074;&#1089;&#1082;&#1086;&#1075;&#1086;%20&#1052;&#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15278-9EE0-497D-BE95-AC660EC2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04.08.  ТОМ 1 Схема СТ Некрасовского МР</Template>
  <TotalTime>2125</TotalTime>
  <Pages>91</Pages>
  <Words>21908</Words>
  <Characters>124880</Characters>
  <Application>Microsoft Office Word</Application>
  <DocSecurity>0</DocSecurity>
  <Lines>1040</Lines>
  <Paragraphs>292</Paragraphs>
  <ScaleCrop>false</ScaleCrop>
  <HeadingPairs>
    <vt:vector size="2" baseType="variant">
      <vt:variant>
        <vt:lpstr>Название</vt:lpstr>
      </vt:variant>
      <vt:variant>
        <vt:i4>1</vt:i4>
      </vt:variant>
    </vt:vector>
  </HeadingPairs>
  <TitlesOfParts>
    <vt:vector size="1" baseType="lpstr">
      <vt:lpstr>Проект водоснабжения МО «Басинский сельсовет» на период до 2023г.</vt:lpstr>
    </vt:vector>
  </TitlesOfParts>
  <Company>SPecialiST RePack</Company>
  <LinksUpToDate>false</LinksUpToDate>
  <CharactersWithSpaces>146496</CharactersWithSpaces>
  <SharedDoc>false</SharedDoc>
  <HLinks>
    <vt:vector size="36" baseType="variant">
      <vt:variant>
        <vt:i4>2162703</vt:i4>
      </vt:variant>
      <vt:variant>
        <vt:i4>15</vt:i4>
      </vt:variant>
      <vt:variant>
        <vt:i4>0</vt:i4>
      </vt:variant>
      <vt:variant>
        <vt:i4>5</vt:i4>
      </vt:variant>
      <vt:variant>
        <vt:lpwstr>http://ru.wikipedia.org/wiki/%D0%9A%D0%BE%D0%BC%D0%BC%D1%83%D0%BD%D0%B0%D0%BB%D1%8C%D0%BD%D0%BE%D0%B5_%D1%85%D0%BE%D0%B7%D1%8F%D0%B9%D1%81%D1%82%D0%B2%D0%BE</vt:lpwstr>
      </vt:variant>
      <vt:variant>
        <vt:lpwstr/>
      </vt:variant>
      <vt:variant>
        <vt:i4>8126565</vt:i4>
      </vt:variant>
      <vt:variant>
        <vt:i4>12</vt:i4>
      </vt:variant>
      <vt:variant>
        <vt:i4>0</vt:i4>
      </vt:variant>
      <vt:variant>
        <vt:i4>5</vt:i4>
      </vt:variant>
      <vt:variant>
        <vt:lpwstr>http://ru.wikipedia.org/wiki/%D0%A2%D0%B0%D1%80%D0%B8%D1%84</vt:lpwstr>
      </vt:variant>
      <vt:variant>
        <vt:lpwstr/>
      </vt:variant>
      <vt:variant>
        <vt:i4>524352</vt:i4>
      </vt:variant>
      <vt:variant>
        <vt:i4>9</vt:i4>
      </vt:variant>
      <vt:variant>
        <vt:i4>0</vt:i4>
      </vt:variant>
      <vt:variant>
        <vt:i4>5</vt:i4>
      </vt:variant>
      <vt:variant>
        <vt:lpwstr>http://ru.wikipedia.org/wiki/%D0%98%D0%BD%D0%B2%D0%B5%D1%81%D1%82%D0%B8%D1%86%D0%B8%D0%B8</vt:lpwstr>
      </vt:variant>
      <vt:variant>
        <vt:lpwstr/>
      </vt:variant>
      <vt:variant>
        <vt:i4>5242898</vt:i4>
      </vt:variant>
      <vt:variant>
        <vt:i4>6</vt:i4>
      </vt:variant>
      <vt:variant>
        <vt:i4>0</vt:i4>
      </vt:variant>
      <vt:variant>
        <vt:i4>5</vt:i4>
      </vt:variant>
      <vt:variant>
        <vt:lpwstr>http://ru.wikipedia.org/wiki/%D0%AD%D0%BD%D0%B5%D1%80%D0%B3%D0%BE%D1%81%D0%B1%D0%B5%D1%80%D0%B5%D0%B6%D0%B5%D0%BD%D0%B8%D0%B5</vt:lpwstr>
      </vt:variant>
      <vt:variant>
        <vt:lpwstr/>
      </vt:variant>
      <vt:variant>
        <vt:i4>5242947</vt:i4>
      </vt:variant>
      <vt:variant>
        <vt:i4>3</vt:i4>
      </vt:variant>
      <vt:variant>
        <vt:i4>0</vt:i4>
      </vt:variant>
      <vt:variant>
        <vt:i4>5</vt:i4>
      </vt:variant>
      <vt:variant>
        <vt:lpwstr>http://ru.wikipedia.org/wiki/%D0%A2%D0%B5%D0%BF%D0%BB%D0%BE%D1%81%D0%BD%D0%B0%D0%B1%D0%B6%D0%B5%D0%BD%D0%B8%D0%B5</vt:lpwstr>
      </vt:variant>
      <vt:variant>
        <vt:lpwstr/>
      </vt:variant>
      <vt:variant>
        <vt:i4>8323171</vt:i4>
      </vt:variant>
      <vt:variant>
        <vt:i4>0</vt:i4>
      </vt:variant>
      <vt:variant>
        <vt:i4>0</vt:i4>
      </vt:variant>
      <vt:variant>
        <vt:i4>5</vt:i4>
      </vt:variant>
      <vt:variant>
        <vt:lpwstr>http://ru.wikipedia.org/wiki/%D0%9F%D0%BE%D1%81%D0%B5%D0%BB%D0%B5%D0%BD%D0%B8%D0%B5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водоснабжения МО «Басинский сельсовет» на период до 2023г.</dc:title>
  <dc:subject>Группа компаний Проект монтаж</dc:subject>
  <dc:creator>komp</dc:creator>
  <cp:lastModifiedBy>Никита Гергелев</cp:lastModifiedBy>
  <cp:revision>55</cp:revision>
  <cp:lastPrinted>2023-08-04T13:47:00Z</cp:lastPrinted>
  <dcterms:created xsi:type="dcterms:W3CDTF">2023-08-04T12:40:00Z</dcterms:created>
  <dcterms:modified xsi:type="dcterms:W3CDTF">2023-08-22T11:40:00Z</dcterms:modified>
</cp:coreProperties>
</file>